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17531A" w14:textId="09EB44FC" w:rsidR="00414257" w:rsidRDefault="0041425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bookmarkStart w:id="0" w:name="_GoBack"/>
      <w:bookmarkEnd w:id="0"/>
      <w:r w:rsidRPr="00414257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ŠIAULIŲ LOPŠELIS-DARŽELIS 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„</w:t>
      </w:r>
      <w:r w:rsidR="001B7BC5">
        <w:rPr>
          <w:rFonts w:ascii="Times New Roman" w:hAnsi="Times New Roman" w:cs="Times New Roman"/>
          <w:b/>
          <w:bCs/>
          <w:sz w:val="24"/>
          <w:szCs w:val="24"/>
          <w:lang w:val="lt-LT"/>
        </w:rPr>
        <w:t>EGLUTĖ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“</w:t>
      </w:r>
    </w:p>
    <w:p w14:paraId="3C6E57BF" w14:textId="1FCDB7F7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3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3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3A7F8B07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2023 m. </w:t>
      </w:r>
      <w:r w:rsidR="00667BD0">
        <w:rPr>
          <w:rFonts w:ascii="Times New Roman" w:hAnsi="Times New Roman" w:cs="Times New Roman"/>
          <w:sz w:val="24"/>
          <w:szCs w:val="24"/>
          <w:lang w:val="lt-LT"/>
        </w:rPr>
        <w:t>gegužės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976B7">
        <w:rPr>
          <w:rFonts w:ascii="Times New Roman" w:hAnsi="Times New Roman" w:cs="Times New Roman"/>
          <w:sz w:val="24"/>
          <w:szCs w:val="24"/>
          <w:lang w:val="lt-LT"/>
        </w:rPr>
        <w:t>1</w:t>
      </w:r>
      <w:r w:rsidR="001B7BC5">
        <w:rPr>
          <w:rFonts w:ascii="Times New Roman" w:hAnsi="Times New Roman" w:cs="Times New Roman"/>
          <w:sz w:val="24"/>
          <w:szCs w:val="24"/>
          <w:lang w:val="lt-LT"/>
        </w:rPr>
        <w:t>5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3F061C2D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14257" w:rsidRPr="00414257">
        <w:rPr>
          <w:rFonts w:ascii="Times New Roman" w:hAnsi="Times New Roman" w:cs="Times New Roman"/>
          <w:sz w:val="24"/>
          <w:szCs w:val="24"/>
          <w:lang w:val="lt-LT"/>
        </w:rPr>
        <w:t xml:space="preserve">Šiaulių lopšelis-darželis 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1B7BC5">
        <w:rPr>
          <w:rFonts w:ascii="Times New Roman" w:hAnsi="Times New Roman" w:cs="Times New Roman"/>
          <w:sz w:val="24"/>
          <w:szCs w:val="24"/>
          <w:lang w:val="lt-LT"/>
        </w:rPr>
        <w:t>Eglutė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“</w:t>
      </w:r>
    </w:p>
    <w:p w14:paraId="1F4B8AE8" w14:textId="10FC9926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B7BC5" w:rsidRPr="001B7BC5">
        <w:rPr>
          <w:rFonts w:ascii="Times New Roman" w:hAnsi="Times New Roman" w:cs="Times New Roman"/>
          <w:sz w:val="24"/>
          <w:szCs w:val="24"/>
          <w:lang w:val="lt-LT"/>
        </w:rPr>
        <w:t>190529919</w:t>
      </w:r>
    </w:p>
    <w:p w14:paraId="2EC96B06" w14:textId="4EF4C794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B7BC5" w:rsidRPr="001B7BC5">
        <w:rPr>
          <w:rFonts w:ascii="Times New Roman" w:hAnsi="Times New Roman" w:cs="Times New Roman"/>
          <w:sz w:val="24"/>
          <w:szCs w:val="24"/>
          <w:lang w:val="lt-LT"/>
        </w:rPr>
        <w:t>Korsako g. 6A</w:t>
      </w:r>
      <w:r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025860D3" w14:textId="6C43CEE9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622233">
        <w:rPr>
          <w:rFonts w:ascii="Times New Roman" w:hAnsi="Times New Roman" w:cs="Times New Roman"/>
          <w:sz w:val="24"/>
          <w:szCs w:val="24"/>
          <w:lang w:val="lt-LT"/>
        </w:rPr>
        <w:t>199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4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spalio 11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d., duomenys apie įstaigą kaupiami Juridinių asmenų registre.</w:t>
      </w:r>
    </w:p>
    <w:p w14:paraId="71CC03E9" w14:textId="1D99C0B6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976B7" w:rsidRPr="004976B7">
        <w:rPr>
          <w:rFonts w:ascii="Times New Roman" w:hAnsi="Times New Roman" w:cs="Times New Roman"/>
          <w:sz w:val="24"/>
          <w:szCs w:val="24"/>
          <w:lang w:val="lt-LT"/>
        </w:rPr>
        <w:t>ikimokyklinis,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 xml:space="preserve"> priešmokyklinis</w:t>
      </w:r>
      <w:r w:rsidR="004976B7" w:rsidRPr="004976B7">
        <w:rPr>
          <w:rFonts w:ascii="Times New Roman" w:hAnsi="Times New Roman" w:cs="Times New Roman"/>
          <w:sz w:val="24"/>
          <w:szCs w:val="24"/>
          <w:lang w:val="lt-LT"/>
        </w:rPr>
        <w:t xml:space="preserve"> ugdymas</w:t>
      </w:r>
      <w:r w:rsidR="00A303B7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4AB9C63F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per 2023 metų 3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1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694180CC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2022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6ECEB807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3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2" w:name="_Ref184793131"/>
    </w:p>
    <w:p w14:paraId="163AE4F4" w14:textId="6B1B462A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3" w:name="part_d7f38903722240359e4c9f01a7b6a149"/>
      <w:bookmarkEnd w:id="3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4" w:name="_Ref166049503"/>
      <w:bookmarkEnd w:id="4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47380359" w14:textId="77777777" w:rsidR="00565E94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56393390" w14:textId="77777777" w:rsidR="00565E94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4AE53543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0BE6D33F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1B7BC5" w:rsidRPr="001B7BC5">
        <w:rPr>
          <w:rFonts w:ascii="Times New Roman" w:hAnsi="Times New Roman" w:cs="Times New Roman"/>
          <w:sz w:val="24"/>
          <w:szCs w:val="24"/>
          <w:lang w:val="lt-LT"/>
        </w:rPr>
        <w:t>Roberta Jankūnienė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4FB0D16A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67BD0" w:rsidRPr="00667BD0">
        <w:rPr>
          <w:rFonts w:ascii="Times New Roman" w:hAnsi="Times New Roman" w:cs="Times New Roman"/>
          <w:sz w:val="24"/>
          <w:szCs w:val="24"/>
          <w:lang w:val="lt-LT"/>
        </w:rPr>
        <w:t>Stanislava Vaičiulienė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23AFD" w14:textId="77777777" w:rsidR="00983D78" w:rsidRDefault="00983D78" w:rsidP="0087691B">
      <w:pPr>
        <w:spacing w:after="0" w:line="240" w:lineRule="auto"/>
      </w:pPr>
      <w:r>
        <w:separator/>
      </w:r>
    </w:p>
  </w:endnote>
  <w:endnote w:type="continuationSeparator" w:id="0">
    <w:p w14:paraId="34D3401D" w14:textId="77777777" w:rsidR="00983D78" w:rsidRDefault="00983D78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526D2" w14:textId="77777777" w:rsidR="00983D78" w:rsidRDefault="00983D78" w:rsidP="0087691B">
      <w:pPr>
        <w:spacing w:after="0" w:line="240" w:lineRule="auto"/>
      </w:pPr>
      <w:r>
        <w:separator/>
      </w:r>
    </w:p>
  </w:footnote>
  <w:footnote w:type="continuationSeparator" w:id="0">
    <w:p w14:paraId="07E880BF" w14:textId="77777777" w:rsidR="00983D78" w:rsidRDefault="00983D78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19395B"/>
    <w:rsid w:val="001B7BC5"/>
    <w:rsid w:val="002112D2"/>
    <w:rsid w:val="00231B4F"/>
    <w:rsid w:val="00296705"/>
    <w:rsid w:val="002A4805"/>
    <w:rsid w:val="002E4859"/>
    <w:rsid w:val="002F17CE"/>
    <w:rsid w:val="00302E1F"/>
    <w:rsid w:val="003333C7"/>
    <w:rsid w:val="00414257"/>
    <w:rsid w:val="004464B6"/>
    <w:rsid w:val="004814DE"/>
    <w:rsid w:val="00482DEC"/>
    <w:rsid w:val="004976B7"/>
    <w:rsid w:val="00517325"/>
    <w:rsid w:val="005512A2"/>
    <w:rsid w:val="00565E94"/>
    <w:rsid w:val="00577E61"/>
    <w:rsid w:val="00595BC5"/>
    <w:rsid w:val="005D1174"/>
    <w:rsid w:val="005D3DAF"/>
    <w:rsid w:val="005E181E"/>
    <w:rsid w:val="00603997"/>
    <w:rsid w:val="00622233"/>
    <w:rsid w:val="00667BD0"/>
    <w:rsid w:val="00673959"/>
    <w:rsid w:val="006817C9"/>
    <w:rsid w:val="006836F6"/>
    <w:rsid w:val="006C6DB3"/>
    <w:rsid w:val="006F34B6"/>
    <w:rsid w:val="00720297"/>
    <w:rsid w:val="007A3D5D"/>
    <w:rsid w:val="007F6E83"/>
    <w:rsid w:val="0083420A"/>
    <w:rsid w:val="00847CE4"/>
    <w:rsid w:val="0087691B"/>
    <w:rsid w:val="008A6510"/>
    <w:rsid w:val="008B5380"/>
    <w:rsid w:val="008C6FDA"/>
    <w:rsid w:val="00983D78"/>
    <w:rsid w:val="00991D95"/>
    <w:rsid w:val="009C42E5"/>
    <w:rsid w:val="009C639B"/>
    <w:rsid w:val="009D2378"/>
    <w:rsid w:val="00A05157"/>
    <w:rsid w:val="00A25ED5"/>
    <w:rsid w:val="00A303B7"/>
    <w:rsid w:val="00A45DC5"/>
    <w:rsid w:val="00AA72D6"/>
    <w:rsid w:val="00AA7F94"/>
    <w:rsid w:val="00B121E0"/>
    <w:rsid w:val="00B1604D"/>
    <w:rsid w:val="00B4395C"/>
    <w:rsid w:val="00BF5AC2"/>
    <w:rsid w:val="00C0703D"/>
    <w:rsid w:val="00C91F92"/>
    <w:rsid w:val="00D21395"/>
    <w:rsid w:val="00D35E60"/>
    <w:rsid w:val="00D96AD0"/>
    <w:rsid w:val="00DA13C5"/>
    <w:rsid w:val="00DB78BA"/>
    <w:rsid w:val="00DF3397"/>
    <w:rsid w:val="00E25722"/>
    <w:rsid w:val="00E45CD7"/>
    <w:rsid w:val="00E5739C"/>
    <w:rsid w:val="00E639B5"/>
    <w:rsid w:val="00E64BBE"/>
    <w:rsid w:val="00E71456"/>
    <w:rsid w:val="00EE3B8D"/>
    <w:rsid w:val="00EF58B4"/>
    <w:rsid w:val="00F171A0"/>
    <w:rsid w:val="00F44BD6"/>
    <w:rsid w:val="00F67582"/>
    <w:rsid w:val="00F90513"/>
    <w:rsid w:val="00FA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2970</Words>
  <Characters>1694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Paškauskienė</dc:creator>
  <cp:keywords/>
  <dc:description/>
  <cp:lastModifiedBy>PC31</cp:lastModifiedBy>
  <cp:revision>2</cp:revision>
  <dcterms:created xsi:type="dcterms:W3CDTF">2023-05-16T08:08:00Z</dcterms:created>
  <dcterms:modified xsi:type="dcterms:W3CDTF">2023-05-16T08:08:00Z</dcterms:modified>
</cp:coreProperties>
</file>