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856DC" w14:textId="45FB590C" w:rsidR="00DF3397" w:rsidRPr="00D261E9" w:rsidRDefault="00B564E8" w:rsidP="00F63319">
      <w:pPr>
        <w:spacing w:after="0" w:line="240" w:lineRule="auto"/>
        <w:jc w:val="center"/>
        <w:rPr>
          <w:rFonts w:ascii="Times New Roman" w:hAnsi="Times New Roman" w:cs="Times New Roman"/>
          <w:sz w:val="24"/>
          <w:szCs w:val="24"/>
          <w:lang w:val="lt-LT"/>
        </w:rPr>
      </w:pPr>
      <w:r w:rsidRPr="00D261E9">
        <w:rPr>
          <w:rFonts w:ascii="Times New Roman" w:hAnsi="Times New Roman" w:cs="Times New Roman"/>
          <w:sz w:val="24"/>
          <w:szCs w:val="24"/>
          <w:lang w:val="lt-LT"/>
        </w:rPr>
        <w:t>ŠIAULIŲ LOPŠELIO-DARŽELIO EGLUTĖ</w:t>
      </w:r>
      <w:r w:rsidR="00A06519" w:rsidRPr="00D261E9">
        <w:rPr>
          <w:rFonts w:ascii="Times New Roman" w:hAnsi="Times New Roman" w:cs="Times New Roman"/>
          <w:sz w:val="24"/>
          <w:szCs w:val="24"/>
          <w:lang w:val="lt-LT"/>
        </w:rPr>
        <w:t xml:space="preserve"> </w:t>
      </w:r>
      <w:r w:rsidR="00DF3397" w:rsidRPr="00D261E9">
        <w:rPr>
          <w:rFonts w:ascii="Times New Roman" w:hAnsi="Times New Roman" w:cs="Times New Roman"/>
          <w:sz w:val="24"/>
          <w:szCs w:val="24"/>
          <w:lang w:val="lt-LT"/>
        </w:rPr>
        <w:t xml:space="preserve"> AIŠKINAMASIS RAŠTAS </w:t>
      </w:r>
    </w:p>
    <w:p w14:paraId="3C6E57BF" w14:textId="32EF4BE6" w:rsidR="00DF3397" w:rsidRPr="00D261E9" w:rsidRDefault="00DF3397" w:rsidP="00F63319">
      <w:pPr>
        <w:spacing w:after="0" w:line="240" w:lineRule="auto"/>
        <w:jc w:val="center"/>
        <w:rPr>
          <w:rFonts w:ascii="Times New Roman" w:hAnsi="Times New Roman" w:cs="Times New Roman"/>
          <w:sz w:val="24"/>
          <w:szCs w:val="24"/>
          <w:lang w:val="lt-LT"/>
        </w:rPr>
      </w:pPr>
      <w:r w:rsidRPr="00D261E9">
        <w:rPr>
          <w:rFonts w:ascii="Times New Roman" w:hAnsi="Times New Roman" w:cs="Times New Roman"/>
          <w:sz w:val="24"/>
          <w:szCs w:val="24"/>
          <w:lang w:val="lt-LT"/>
        </w:rPr>
        <w:t>PRIE 202</w:t>
      </w:r>
      <w:r w:rsidR="00224B72" w:rsidRPr="00D261E9">
        <w:rPr>
          <w:rFonts w:ascii="Times New Roman" w:hAnsi="Times New Roman" w:cs="Times New Roman"/>
          <w:sz w:val="24"/>
          <w:szCs w:val="24"/>
          <w:lang w:val="lt-LT"/>
        </w:rPr>
        <w:t>4</w:t>
      </w:r>
      <w:r w:rsidRPr="00D261E9">
        <w:rPr>
          <w:rFonts w:ascii="Times New Roman" w:hAnsi="Times New Roman" w:cs="Times New Roman"/>
          <w:sz w:val="24"/>
          <w:szCs w:val="24"/>
          <w:lang w:val="lt-LT"/>
        </w:rPr>
        <w:t xml:space="preserve"> METŲ FINANSINĖS ATSKAITOMYBĖS</w:t>
      </w:r>
    </w:p>
    <w:p w14:paraId="0621FF0E" w14:textId="77777777" w:rsidR="00F819B2" w:rsidRPr="00D261E9" w:rsidRDefault="00F819B2" w:rsidP="00F63319">
      <w:pPr>
        <w:spacing w:after="0" w:line="240" w:lineRule="auto"/>
        <w:jc w:val="center"/>
        <w:rPr>
          <w:rFonts w:ascii="Times New Roman" w:hAnsi="Times New Roman" w:cs="Times New Roman"/>
          <w:sz w:val="24"/>
          <w:szCs w:val="24"/>
          <w:lang w:val="lt-LT"/>
        </w:rPr>
      </w:pPr>
    </w:p>
    <w:p w14:paraId="050B177E" w14:textId="1BCD8C5C" w:rsidR="00DF3397" w:rsidRPr="00D261E9" w:rsidRDefault="00DF3397" w:rsidP="00F63319">
      <w:pPr>
        <w:spacing w:after="0" w:line="240" w:lineRule="auto"/>
        <w:jc w:val="center"/>
        <w:rPr>
          <w:rFonts w:ascii="Times New Roman" w:hAnsi="Times New Roman" w:cs="Times New Roman"/>
          <w:sz w:val="24"/>
          <w:szCs w:val="24"/>
          <w:lang w:val="lt-LT"/>
        </w:rPr>
      </w:pPr>
      <w:r w:rsidRPr="00D261E9">
        <w:rPr>
          <w:rFonts w:ascii="Times New Roman" w:hAnsi="Times New Roman" w:cs="Times New Roman"/>
          <w:sz w:val="24"/>
          <w:szCs w:val="24"/>
          <w:lang w:val="lt-LT"/>
        </w:rPr>
        <w:t>202</w:t>
      </w:r>
      <w:r w:rsidR="00224B72" w:rsidRPr="00D261E9">
        <w:rPr>
          <w:rFonts w:ascii="Times New Roman" w:hAnsi="Times New Roman" w:cs="Times New Roman"/>
          <w:sz w:val="24"/>
          <w:szCs w:val="24"/>
          <w:lang w:val="lt-LT"/>
        </w:rPr>
        <w:t>5</w:t>
      </w:r>
      <w:r w:rsidRPr="00D261E9">
        <w:rPr>
          <w:rFonts w:ascii="Times New Roman" w:hAnsi="Times New Roman" w:cs="Times New Roman"/>
          <w:sz w:val="24"/>
          <w:szCs w:val="24"/>
          <w:lang w:val="lt-LT"/>
        </w:rPr>
        <w:t xml:space="preserve"> m. </w:t>
      </w:r>
      <w:r w:rsidR="00224B72" w:rsidRPr="00D261E9">
        <w:rPr>
          <w:rFonts w:ascii="Times New Roman" w:hAnsi="Times New Roman" w:cs="Times New Roman"/>
          <w:sz w:val="24"/>
          <w:szCs w:val="24"/>
          <w:lang w:val="lt-LT"/>
        </w:rPr>
        <w:t xml:space="preserve">vasario </w:t>
      </w:r>
      <w:r w:rsidR="00C61985" w:rsidRPr="00D261E9">
        <w:rPr>
          <w:rFonts w:ascii="Times New Roman" w:hAnsi="Times New Roman" w:cs="Times New Roman"/>
          <w:sz w:val="24"/>
          <w:szCs w:val="24"/>
          <w:lang w:val="lt-LT"/>
        </w:rPr>
        <w:t>28</w:t>
      </w:r>
      <w:r w:rsidRPr="00D261E9">
        <w:rPr>
          <w:rFonts w:ascii="Times New Roman" w:hAnsi="Times New Roman" w:cs="Times New Roman"/>
          <w:sz w:val="24"/>
          <w:szCs w:val="24"/>
          <w:lang w:val="lt-LT"/>
        </w:rPr>
        <w:t xml:space="preserve"> d.</w:t>
      </w:r>
    </w:p>
    <w:p w14:paraId="6FEEC9C9" w14:textId="77777777" w:rsidR="00DF3397" w:rsidRPr="00D261E9" w:rsidRDefault="00DF3397" w:rsidP="00F63319">
      <w:pPr>
        <w:spacing w:after="0" w:line="240" w:lineRule="auto"/>
        <w:rPr>
          <w:rFonts w:ascii="Times New Roman" w:hAnsi="Times New Roman" w:cs="Times New Roman"/>
          <w:sz w:val="24"/>
          <w:szCs w:val="24"/>
          <w:lang w:val="lt-LT"/>
        </w:rPr>
      </w:pPr>
    </w:p>
    <w:p w14:paraId="3F945121" w14:textId="77777777" w:rsidR="00A37E15" w:rsidRPr="00D261E9" w:rsidRDefault="00A37E15" w:rsidP="00F63319">
      <w:pPr>
        <w:spacing w:after="0" w:line="240" w:lineRule="auto"/>
        <w:jc w:val="center"/>
        <w:rPr>
          <w:rFonts w:ascii="Times New Roman" w:hAnsi="Times New Roman" w:cs="Times New Roman"/>
          <w:b/>
          <w:bCs/>
          <w:sz w:val="24"/>
          <w:szCs w:val="24"/>
          <w:lang w:val="lt-LT"/>
        </w:rPr>
      </w:pPr>
      <w:r w:rsidRPr="00D261E9">
        <w:rPr>
          <w:rFonts w:ascii="Times New Roman" w:hAnsi="Times New Roman" w:cs="Times New Roman"/>
          <w:b/>
          <w:bCs/>
          <w:sz w:val="24"/>
          <w:szCs w:val="24"/>
          <w:lang w:val="lt-LT"/>
        </w:rPr>
        <w:t>I. BENDROJI DALIS</w:t>
      </w:r>
    </w:p>
    <w:p w14:paraId="37F937C7" w14:textId="77777777" w:rsidR="00A37E15" w:rsidRPr="00D261E9" w:rsidRDefault="00A37E15" w:rsidP="00F63319">
      <w:pPr>
        <w:spacing w:after="0" w:line="240" w:lineRule="auto"/>
        <w:jc w:val="center"/>
        <w:rPr>
          <w:rFonts w:ascii="Times New Roman" w:hAnsi="Times New Roman" w:cs="Times New Roman"/>
          <w:sz w:val="24"/>
          <w:szCs w:val="24"/>
          <w:lang w:val="lt-LT"/>
        </w:rPr>
      </w:pPr>
    </w:p>
    <w:p w14:paraId="6EDDB07F" w14:textId="77777777" w:rsidR="00A37E15" w:rsidRPr="00D261E9" w:rsidRDefault="00A37E15" w:rsidP="00F63319">
      <w:pPr>
        <w:spacing w:after="0" w:line="240" w:lineRule="auto"/>
        <w:jc w:val="center"/>
        <w:rPr>
          <w:rFonts w:ascii="Times New Roman" w:hAnsi="Times New Roman" w:cs="Times New Roman"/>
          <w:b/>
          <w:bCs/>
          <w:sz w:val="24"/>
          <w:szCs w:val="24"/>
          <w:lang w:val="lt-LT"/>
        </w:rPr>
      </w:pPr>
      <w:r w:rsidRPr="00D261E9">
        <w:rPr>
          <w:rFonts w:ascii="Times New Roman" w:hAnsi="Times New Roman" w:cs="Times New Roman"/>
          <w:b/>
          <w:bCs/>
          <w:sz w:val="24"/>
          <w:szCs w:val="24"/>
          <w:lang w:val="lt-LT"/>
        </w:rPr>
        <w:t>Bendroji informacija apie įstaigą</w:t>
      </w:r>
    </w:p>
    <w:p w14:paraId="49C8E4DB" w14:textId="77777777" w:rsidR="00A37E15" w:rsidRPr="00D261E9" w:rsidRDefault="00A37E15" w:rsidP="00F63319">
      <w:pPr>
        <w:spacing w:after="0" w:line="240" w:lineRule="auto"/>
        <w:jc w:val="center"/>
        <w:rPr>
          <w:rFonts w:ascii="Times New Roman" w:hAnsi="Times New Roman" w:cs="Times New Roman"/>
          <w:sz w:val="24"/>
          <w:szCs w:val="24"/>
          <w:lang w:val="lt-LT"/>
        </w:rPr>
      </w:pPr>
    </w:p>
    <w:p w14:paraId="3B0094FA" w14:textId="77777777" w:rsidR="00A37E15" w:rsidRPr="00D261E9" w:rsidRDefault="00A37E15" w:rsidP="00F63319">
      <w:pPr>
        <w:spacing w:after="0" w:line="240" w:lineRule="auto"/>
        <w:ind w:firstLine="993"/>
        <w:jc w:val="both"/>
        <w:rPr>
          <w:rFonts w:ascii="Times New Roman" w:hAnsi="Times New Roman" w:cs="Times New Roman"/>
          <w:sz w:val="24"/>
          <w:szCs w:val="24"/>
          <w:lang w:val="lt-LT"/>
        </w:rPr>
      </w:pPr>
      <w:r w:rsidRPr="00D261E9">
        <w:rPr>
          <w:rFonts w:ascii="Times New Roman" w:hAnsi="Times New Roman" w:cs="Times New Roman"/>
          <w:i/>
          <w:iCs/>
          <w:sz w:val="24"/>
          <w:szCs w:val="24"/>
          <w:lang w:val="lt-LT"/>
        </w:rPr>
        <w:t>Įstaigos pavadinimas</w:t>
      </w:r>
      <w:r w:rsidRPr="00D261E9">
        <w:rPr>
          <w:rFonts w:ascii="Times New Roman" w:hAnsi="Times New Roman" w:cs="Times New Roman"/>
          <w:sz w:val="24"/>
          <w:szCs w:val="24"/>
          <w:lang w:val="lt-LT"/>
        </w:rPr>
        <w:t>: Šiaulių lopšelis-darželis „Eglutė“</w:t>
      </w:r>
    </w:p>
    <w:p w14:paraId="2060187C" w14:textId="77777777" w:rsidR="00A37E15" w:rsidRPr="00D261E9" w:rsidRDefault="00A37E15" w:rsidP="00F63319">
      <w:pPr>
        <w:spacing w:after="0" w:line="240" w:lineRule="auto"/>
        <w:ind w:firstLine="993"/>
        <w:jc w:val="both"/>
        <w:rPr>
          <w:rFonts w:ascii="Times New Roman" w:hAnsi="Times New Roman" w:cs="Times New Roman"/>
          <w:sz w:val="24"/>
          <w:szCs w:val="24"/>
          <w:lang w:val="lt-LT"/>
        </w:rPr>
      </w:pPr>
      <w:r w:rsidRPr="00D261E9">
        <w:rPr>
          <w:rFonts w:ascii="Times New Roman" w:hAnsi="Times New Roman" w:cs="Times New Roman"/>
          <w:i/>
          <w:iCs/>
          <w:sz w:val="24"/>
          <w:szCs w:val="24"/>
          <w:lang w:val="lt-LT"/>
        </w:rPr>
        <w:t>Įstaigos kodas</w:t>
      </w:r>
      <w:r w:rsidRPr="00D261E9">
        <w:rPr>
          <w:rFonts w:ascii="Times New Roman" w:hAnsi="Times New Roman" w:cs="Times New Roman"/>
          <w:sz w:val="24"/>
          <w:szCs w:val="24"/>
          <w:lang w:val="lt-LT"/>
        </w:rPr>
        <w:t>: 190529919</w:t>
      </w:r>
    </w:p>
    <w:p w14:paraId="21980279" w14:textId="77777777" w:rsidR="00A37E15" w:rsidRPr="00D261E9" w:rsidRDefault="00A37E15" w:rsidP="00F63319">
      <w:pPr>
        <w:spacing w:after="0" w:line="240" w:lineRule="auto"/>
        <w:ind w:firstLine="993"/>
        <w:jc w:val="both"/>
        <w:rPr>
          <w:rFonts w:ascii="Times New Roman" w:hAnsi="Times New Roman" w:cs="Times New Roman"/>
          <w:sz w:val="24"/>
          <w:szCs w:val="24"/>
          <w:lang w:val="lt-LT"/>
        </w:rPr>
      </w:pPr>
      <w:r w:rsidRPr="00D261E9">
        <w:rPr>
          <w:rFonts w:ascii="Times New Roman" w:hAnsi="Times New Roman" w:cs="Times New Roman"/>
          <w:i/>
          <w:iCs/>
          <w:sz w:val="24"/>
          <w:szCs w:val="24"/>
          <w:lang w:val="lt-LT"/>
        </w:rPr>
        <w:t>Įstaigos adresas</w:t>
      </w:r>
      <w:r w:rsidRPr="00D261E9">
        <w:rPr>
          <w:rFonts w:ascii="Times New Roman" w:hAnsi="Times New Roman" w:cs="Times New Roman"/>
          <w:sz w:val="24"/>
          <w:szCs w:val="24"/>
          <w:lang w:val="lt-LT"/>
        </w:rPr>
        <w:t>: Korsako g. 6A, Šiauliai</w:t>
      </w:r>
    </w:p>
    <w:p w14:paraId="5FA3A2FD" w14:textId="77777777" w:rsidR="00A37E15" w:rsidRPr="00D261E9" w:rsidRDefault="00A37E15" w:rsidP="00F63319">
      <w:pPr>
        <w:spacing w:after="0" w:line="240" w:lineRule="auto"/>
        <w:ind w:firstLine="993"/>
        <w:jc w:val="both"/>
        <w:rPr>
          <w:rFonts w:ascii="Times New Roman" w:hAnsi="Times New Roman" w:cs="Times New Roman"/>
          <w:sz w:val="24"/>
          <w:szCs w:val="24"/>
          <w:lang w:val="lt-LT"/>
        </w:rPr>
      </w:pPr>
      <w:r w:rsidRPr="00D261E9">
        <w:rPr>
          <w:rFonts w:ascii="Times New Roman" w:hAnsi="Times New Roman" w:cs="Times New Roman"/>
          <w:i/>
          <w:iCs/>
          <w:sz w:val="24"/>
          <w:szCs w:val="24"/>
          <w:lang w:val="lt-LT"/>
        </w:rPr>
        <w:t>Kiti įstaigos duomenys</w:t>
      </w:r>
      <w:r w:rsidRPr="00D261E9">
        <w:rPr>
          <w:rFonts w:ascii="Times New Roman" w:hAnsi="Times New Roman" w:cs="Times New Roman"/>
          <w:sz w:val="24"/>
          <w:szCs w:val="24"/>
          <w:lang w:val="lt-LT"/>
        </w:rPr>
        <w:t>: įstaiga įregistruota 1994 m. spalio 11 d., duomenys apie įstaigą kaupiami Juridinių asmenų registre.</w:t>
      </w:r>
    </w:p>
    <w:p w14:paraId="23B0A53E" w14:textId="77777777" w:rsidR="00A37E15" w:rsidRPr="00D261E9" w:rsidRDefault="00A37E15" w:rsidP="00F63319">
      <w:pPr>
        <w:spacing w:after="0" w:line="240" w:lineRule="auto"/>
        <w:ind w:firstLine="993"/>
        <w:jc w:val="both"/>
        <w:rPr>
          <w:rFonts w:ascii="Times New Roman" w:hAnsi="Times New Roman" w:cs="Times New Roman"/>
          <w:sz w:val="24"/>
          <w:szCs w:val="24"/>
          <w:lang w:val="lt-LT"/>
        </w:rPr>
      </w:pPr>
      <w:r w:rsidRPr="00D261E9">
        <w:rPr>
          <w:rFonts w:ascii="Times New Roman" w:hAnsi="Times New Roman" w:cs="Times New Roman"/>
          <w:i/>
          <w:iCs/>
          <w:sz w:val="24"/>
          <w:szCs w:val="24"/>
          <w:lang w:val="lt-LT"/>
        </w:rPr>
        <w:t>Įstaigos veikla</w:t>
      </w:r>
      <w:r w:rsidRPr="00D261E9">
        <w:rPr>
          <w:rFonts w:ascii="Times New Roman" w:hAnsi="Times New Roman" w:cs="Times New Roman"/>
          <w:sz w:val="24"/>
          <w:szCs w:val="24"/>
          <w:lang w:val="lt-LT"/>
        </w:rPr>
        <w:t xml:space="preserve">: ikimokyklinis, priešmokyklinis ugdymas. </w:t>
      </w:r>
    </w:p>
    <w:p w14:paraId="4AC0137D" w14:textId="77777777" w:rsidR="00A37E15" w:rsidRPr="00D261E9" w:rsidRDefault="00A37E15" w:rsidP="00F63319">
      <w:pPr>
        <w:spacing w:after="0" w:line="240" w:lineRule="auto"/>
        <w:ind w:firstLine="993"/>
        <w:jc w:val="both"/>
        <w:rPr>
          <w:rFonts w:ascii="Times New Roman" w:hAnsi="Times New Roman" w:cs="Times New Roman"/>
          <w:sz w:val="24"/>
          <w:szCs w:val="24"/>
          <w:lang w:val="lt-LT"/>
        </w:rPr>
      </w:pPr>
      <w:r w:rsidRPr="00D261E9">
        <w:rPr>
          <w:rFonts w:ascii="Times New Roman" w:hAnsi="Times New Roman" w:cs="Times New Roman"/>
          <w:i/>
          <w:iCs/>
          <w:sz w:val="24"/>
          <w:szCs w:val="24"/>
          <w:lang w:val="lt-LT"/>
        </w:rPr>
        <w:t>Finansinių ataskaitų rūšis</w:t>
      </w:r>
      <w:r w:rsidRPr="00D261E9">
        <w:rPr>
          <w:rFonts w:ascii="Times New Roman" w:hAnsi="Times New Roman" w:cs="Times New Roman"/>
          <w:sz w:val="24"/>
          <w:szCs w:val="24"/>
          <w:lang w:val="lt-LT"/>
        </w:rPr>
        <w:t xml:space="preserve">: įstaiga rengia žemesniojo lygio finansinių ataskaitų rinkinį. </w:t>
      </w:r>
    </w:p>
    <w:p w14:paraId="45B885B1" w14:textId="77777777" w:rsidR="00A37E15" w:rsidRPr="00D261E9" w:rsidRDefault="00A37E15" w:rsidP="00F63319">
      <w:pPr>
        <w:spacing w:after="0" w:line="240" w:lineRule="auto"/>
        <w:ind w:firstLine="993"/>
        <w:jc w:val="both"/>
        <w:rPr>
          <w:rFonts w:ascii="Times New Roman" w:hAnsi="Times New Roman" w:cs="Times New Roman"/>
          <w:sz w:val="24"/>
          <w:szCs w:val="24"/>
          <w:lang w:val="lt-LT"/>
        </w:rPr>
      </w:pPr>
      <w:r w:rsidRPr="00D261E9">
        <w:rPr>
          <w:rFonts w:ascii="Times New Roman" w:hAnsi="Times New Roman" w:cs="Times New Roman"/>
          <w:i/>
          <w:iCs/>
          <w:sz w:val="24"/>
          <w:szCs w:val="24"/>
          <w:lang w:val="lt-LT"/>
        </w:rPr>
        <w:t>Priklausymas viešojo sektoriaus subjektų grupei</w:t>
      </w:r>
      <w:r w:rsidRPr="00D261E9">
        <w:rPr>
          <w:rFonts w:ascii="Times New Roman" w:hAnsi="Times New Roman" w:cs="Times New Roman"/>
          <w:sz w:val="24"/>
          <w:szCs w:val="24"/>
          <w:lang w:val="lt-LT"/>
        </w:rPr>
        <w:t>: įstaiga yra Šiaulių miesto savivaldybės konsoliduojamasis viešojo sektoriaus subjektas.</w:t>
      </w:r>
    </w:p>
    <w:p w14:paraId="52EDA4A0" w14:textId="77777777" w:rsidR="00A37E15" w:rsidRPr="00D261E9" w:rsidRDefault="00A37E15" w:rsidP="00F63319">
      <w:pPr>
        <w:spacing w:after="0" w:line="240" w:lineRule="auto"/>
        <w:ind w:firstLine="993"/>
        <w:jc w:val="both"/>
        <w:rPr>
          <w:rFonts w:ascii="Times New Roman" w:hAnsi="Times New Roman" w:cs="Times New Roman"/>
          <w:sz w:val="24"/>
          <w:szCs w:val="24"/>
          <w:lang w:val="lt-LT"/>
        </w:rPr>
      </w:pPr>
      <w:r w:rsidRPr="00D261E9">
        <w:rPr>
          <w:rFonts w:ascii="Times New Roman" w:hAnsi="Times New Roman" w:cs="Times New Roman"/>
          <w:i/>
          <w:iCs/>
          <w:sz w:val="24"/>
          <w:szCs w:val="24"/>
          <w:lang w:val="lt-LT"/>
        </w:rPr>
        <w:t>Finansiniai metai:</w:t>
      </w:r>
      <w:r w:rsidRPr="00D261E9">
        <w:rPr>
          <w:rFonts w:ascii="Times New Roman" w:hAnsi="Times New Roman" w:cs="Times New Roman"/>
          <w:sz w:val="24"/>
          <w:szCs w:val="24"/>
          <w:lang w:val="lt-LT"/>
        </w:rPr>
        <w:t xml:space="preserve"> įstaigos finansiniai metai prasideda sausio 1 d. ir baigiasi gruodžio 31 d.  </w:t>
      </w:r>
    </w:p>
    <w:p w14:paraId="01D1795A" w14:textId="77777777" w:rsidR="00A37E15" w:rsidRPr="00D261E9" w:rsidRDefault="00A37E15" w:rsidP="00F63319">
      <w:pPr>
        <w:spacing w:after="0" w:line="240" w:lineRule="auto"/>
        <w:jc w:val="both"/>
        <w:rPr>
          <w:rFonts w:ascii="Times New Roman" w:hAnsi="Times New Roman" w:cs="Times New Roman"/>
          <w:sz w:val="24"/>
          <w:szCs w:val="24"/>
          <w:lang w:val="lt-LT"/>
        </w:rPr>
      </w:pPr>
    </w:p>
    <w:p w14:paraId="5C292266" w14:textId="77777777" w:rsidR="00A37E15" w:rsidRPr="00D261E9" w:rsidRDefault="00A37E15" w:rsidP="00F63319">
      <w:pPr>
        <w:spacing w:after="0" w:line="240" w:lineRule="auto"/>
        <w:jc w:val="center"/>
        <w:rPr>
          <w:rFonts w:ascii="Times New Roman" w:hAnsi="Times New Roman" w:cs="Times New Roman"/>
          <w:b/>
          <w:bCs/>
          <w:sz w:val="24"/>
          <w:szCs w:val="24"/>
          <w:lang w:val="lt-LT"/>
        </w:rPr>
      </w:pPr>
      <w:r w:rsidRPr="00D261E9">
        <w:rPr>
          <w:rFonts w:ascii="Times New Roman" w:hAnsi="Times New Roman" w:cs="Times New Roman"/>
          <w:b/>
          <w:bCs/>
          <w:sz w:val="24"/>
          <w:szCs w:val="24"/>
          <w:lang w:val="lt-LT"/>
        </w:rPr>
        <w:t>Informacija apie įstaigos kontroliuojamus, asocijuotus ar kitus subjektus</w:t>
      </w:r>
    </w:p>
    <w:p w14:paraId="31197F72" w14:textId="77777777" w:rsidR="00A37E15" w:rsidRPr="00D261E9" w:rsidRDefault="00A37E15" w:rsidP="00F63319">
      <w:pPr>
        <w:spacing w:after="0" w:line="240" w:lineRule="auto"/>
        <w:jc w:val="both"/>
        <w:rPr>
          <w:rFonts w:ascii="Times New Roman" w:hAnsi="Times New Roman" w:cs="Times New Roman"/>
          <w:sz w:val="24"/>
          <w:szCs w:val="24"/>
          <w:lang w:val="lt-LT"/>
        </w:rPr>
      </w:pPr>
    </w:p>
    <w:p w14:paraId="3A3B0178" w14:textId="77777777" w:rsidR="00A37E15" w:rsidRPr="00D261E9" w:rsidRDefault="00A37E15" w:rsidP="00F63319">
      <w:pPr>
        <w:spacing w:after="0" w:line="240" w:lineRule="auto"/>
        <w:ind w:firstLine="993"/>
        <w:jc w:val="both"/>
        <w:rPr>
          <w:rFonts w:ascii="Times New Roman" w:hAnsi="Times New Roman" w:cs="Times New Roman"/>
          <w:sz w:val="24"/>
          <w:szCs w:val="24"/>
          <w:lang w:val="lt-LT"/>
        </w:rPr>
      </w:pPr>
      <w:r w:rsidRPr="00D261E9">
        <w:rPr>
          <w:rFonts w:ascii="Times New Roman" w:hAnsi="Times New Roman" w:cs="Times New Roman"/>
          <w:sz w:val="24"/>
          <w:szCs w:val="24"/>
          <w:lang w:val="lt-LT"/>
        </w:rPr>
        <w:t>Įstaiga neturi filialų ar panašaus pobūdžio padalinių, kurių teisinė registracija būtų vykdoma pagal Civilinio kodekso 2.53 str. nuostatas.</w:t>
      </w:r>
    </w:p>
    <w:p w14:paraId="04B43642" w14:textId="77777777" w:rsidR="00A37E15" w:rsidRPr="00D261E9" w:rsidRDefault="00A37E15" w:rsidP="00F63319">
      <w:pPr>
        <w:spacing w:after="0" w:line="240" w:lineRule="auto"/>
        <w:ind w:firstLine="993"/>
        <w:jc w:val="both"/>
        <w:rPr>
          <w:rFonts w:ascii="Times New Roman" w:hAnsi="Times New Roman" w:cs="Times New Roman"/>
          <w:sz w:val="24"/>
          <w:szCs w:val="24"/>
          <w:lang w:val="lt-LT"/>
        </w:rPr>
      </w:pPr>
      <w:r w:rsidRPr="00D261E9">
        <w:rPr>
          <w:rFonts w:ascii="Times New Roman" w:hAnsi="Times New Roman" w:cs="Times New Roman"/>
          <w:sz w:val="24"/>
          <w:szCs w:val="24"/>
          <w:lang w:val="lt-LT"/>
        </w:rPr>
        <w:t xml:space="preserve">Įstaiga neturi kontroliuojamų ir asocijuotų subjektų. </w:t>
      </w:r>
    </w:p>
    <w:p w14:paraId="10923767" w14:textId="77777777" w:rsidR="00A37E15" w:rsidRPr="00D261E9" w:rsidRDefault="00A37E15" w:rsidP="00F63319">
      <w:pPr>
        <w:spacing w:after="0" w:line="240" w:lineRule="auto"/>
        <w:jc w:val="both"/>
        <w:rPr>
          <w:rFonts w:ascii="Times New Roman" w:hAnsi="Times New Roman" w:cs="Times New Roman"/>
          <w:sz w:val="24"/>
          <w:szCs w:val="24"/>
          <w:lang w:val="lt-LT"/>
        </w:rPr>
      </w:pPr>
    </w:p>
    <w:p w14:paraId="54643173" w14:textId="77777777" w:rsidR="00A37E15" w:rsidRPr="00D261E9" w:rsidRDefault="00A37E15" w:rsidP="00F63319">
      <w:pPr>
        <w:spacing w:after="0" w:line="240" w:lineRule="auto"/>
        <w:jc w:val="center"/>
        <w:rPr>
          <w:rFonts w:ascii="Times New Roman" w:hAnsi="Times New Roman" w:cs="Times New Roman"/>
          <w:b/>
          <w:bCs/>
          <w:sz w:val="24"/>
          <w:szCs w:val="24"/>
          <w:lang w:val="lt-LT"/>
        </w:rPr>
      </w:pPr>
      <w:r w:rsidRPr="00D261E9">
        <w:rPr>
          <w:rFonts w:ascii="Times New Roman" w:hAnsi="Times New Roman" w:cs="Times New Roman"/>
          <w:b/>
          <w:bCs/>
          <w:sz w:val="24"/>
          <w:szCs w:val="24"/>
          <w:lang w:val="lt-LT"/>
        </w:rPr>
        <w:t>Kita informacija apie įstaigą</w:t>
      </w:r>
    </w:p>
    <w:p w14:paraId="22C9EA1C" w14:textId="77777777" w:rsidR="00A37E15" w:rsidRPr="00D261E9" w:rsidRDefault="00A37E15" w:rsidP="00F63319">
      <w:pPr>
        <w:spacing w:after="0" w:line="240" w:lineRule="auto"/>
        <w:jc w:val="both"/>
        <w:rPr>
          <w:rFonts w:ascii="Times New Roman" w:hAnsi="Times New Roman" w:cs="Times New Roman"/>
          <w:sz w:val="24"/>
          <w:szCs w:val="24"/>
          <w:lang w:val="lt-LT"/>
        </w:rPr>
      </w:pPr>
    </w:p>
    <w:p w14:paraId="044CB9E5" w14:textId="7C54A027" w:rsidR="00B564E8" w:rsidRPr="00D261E9" w:rsidRDefault="00B564E8" w:rsidP="00F63319">
      <w:pPr>
        <w:spacing w:after="0" w:line="240" w:lineRule="auto"/>
        <w:ind w:firstLine="993"/>
        <w:jc w:val="both"/>
        <w:rPr>
          <w:rFonts w:ascii="Times New Roman" w:hAnsi="Times New Roman" w:cs="Times New Roman"/>
          <w:sz w:val="24"/>
          <w:szCs w:val="24"/>
          <w:lang w:val="lt-LT"/>
        </w:rPr>
      </w:pPr>
      <w:r w:rsidRPr="00D261E9">
        <w:rPr>
          <w:rFonts w:ascii="Times New Roman" w:hAnsi="Times New Roman" w:cs="Times New Roman"/>
          <w:i/>
          <w:sz w:val="24"/>
          <w:szCs w:val="24"/>
          <w:lang w:val="lt-LT"/>
        </w:rPr>
        <w:t xml:space="preserve">Vidutinis darbuotojų skaičius </w:t>
      </w:r>
      <w:r w:rsidR="00F26757" w:rsidRPr="00D261E9">
        <w:rPr>
          <w:rFonts w:ascii="Times New Roman" w:hAnsi="Times New Roman" w:cs="Times New Roman"/>
          <w:i/>
          <w:iCs/>
          <w:sz w:val="24"/>
          <w:szCs w:val="24"/>
          <w:lang w:val="lt-LT"/>
        </w:rPr>
        <w:t>202</w:t>
      </w:r>
      <w:r w:rsidR="00224B72" w:rsidRPr="00D261E9">
        <w:rPr>
          <w:rFonts w:ascii="Times New Roman" w:hAnsi="Times New Roman" w:cs="Times New Roman"/>
          <w:i/>
          <w:iCs/>
          <w:sz w:val="24"/>
          <w:szCs w:val="24"/>
          <w:lang w:val="lt-LT"/>
        </w:rPr>
        <w:t>4</w:t>
      </w:r>
      <w:r w:rsidR="00F26757" w:rsidRPr="00D261E9">
        <w:rPr>
          <w:rFonts w:ascii="Times New Roman" w:hAnsi="Times New Roman" w:cs="Times New Roman"/>
          <w:i/>
          <w:iCs/>
          <w:sz w:val="24"/>
          <w:szCs w:val="24"/>
          <w:lang w:val="lt-LT"/>
        </w:rPr>
        <w:t xml:space="preserve"> metais:</w:t>
      </w:r>
      <w:r w:rsidR="00F26757" w:rsidRPr="00D261E9">
        <w:rPr>
          <w:rFonts w:ascii="Times New Roman" w:hAnsi="Times New Roman" w:cs="Times New Roman"/>
          <w:sz w:val="24"/>
          <w:szCs w:val="24"/>
          <w:lang w:val="lt-LT"/>
        </w:rPr>
        <w:t xml:space="preserve"> </w:t>
      </w:r>
      <w:r w:rsidR="00224B72" w:rsidRPr="00D261E9">
        <w:rPr>
          <w:rFonts w:ascii="Times New Roman" w:hAnsi="Times New Roman" w:cs="Times New Roman"/>
          <w:sz w:val="24"/>
          <w:szCs w:val="24"/>
          <w:lang w:val="lt-LT"/>
        </w:rPr>
        <w:t>60 asmenų</w:t>
      </w:r>
      <w:r w:rsidRPr="00D261E9">
        <w:rPr>
          <w:rFonts w:ascii="Times New Roman" w:hAnsi="Times New Roman" w:cs="Times New Roman"/>
          <w:sz w:val="24"/>
          <w:szCs w:val="24"/>
          <w:lang w:val="lt-LT"/>
        </w:rPr>
        <w:t>.</w:t>
      </w:r>
    </w:p>
    <w:p w14:paraId="57BF2BF2" w14:textId="378F0F7F" w:rsidR="00F26757" w:rsidRPr="00D261E9" w:rsidRDefault="00F26757" w:rsidP="00F63319">
      <w:pPr>
        <w:spacing w:after="0" w:line="240" w:lineRule="auto"/>
        <w:ind w:firstLine="993"/>
        <w:jc w:val="both"/>
        <w:rPr>
          <w:rFonts w:ascii="Times New Roman" w:hAnsi="Times New Roman" w:cs="Times New Roman"/>
          <w:sz w:val="24"/>
          <w:szCs w:val="24"/>
          <w:lang w:val="lt-LT"/>
        </w:rPr>
      </w:pPr>
      <w:r w:rsidRPr="00D261E9">
        <w:rPr>
          <w:rFonts w:ascii="Times New Roman" w:hAnsi="Times New Roman" w:cs="Times New Roman"/>
          <w:i/>
          <w:iCs/>
          <w:sz w:val="24"/>
          <w:szCs w:val="24"/>
          <w:lang w:val="lt-LT"/>
        </w:rPr>
        <w:t>Svarbios sąlygos turinčios įtakos įstaigos veiklai</w:t>
      </w:r>
      <w:r w:rsidRPr="00D261E9">
        <w:rPr>
          <w:rFonts w:ascii="Times New Roman" w:hAnsi="Times New Roman" w:cs="Times New Roman"/>
          <w:sz w:val="24"/>
          <w:szCs w:val="24"/>
          <w:lang w:val="lt-LT"/>
        </w:rPr>
        <w:t>: 202</w:t>
      </w:r>
      <w:r w:rsidR="00224B72" w:rsidRPr="00D261E9">
        <w:rPr>
          <w:rFonts w:ascii="Times New Roman" w:hAnsi="Times New Roman" w:cs="Times New Roman"/>
          <w:sz w:val="24"/>
          <w:szCs w:val="24"/>
          <w:lang w:val="lt-LT"/>
        </w:rPr>
        <w:t>4</w:t>
      </w:r>
      <w:r w:rsidRPr="00D261E9">
        <w:rPr>
          <w:rFonts w:ascii="Times New Roman" w:hAnsi="Times New Roman" w:cs="Times New Roman"/>
          <w:sz w:val="24"/>
          <w:szCs w:val="24"/>
          <w:lang w:val="lt-LT"/>
        </w:rPr>
        <w:t xml:space="preserve"> metais svarbių sąlygų įtakojančių įstaigos veiklos pokyčius ar jos pobūdį nėra.</w:t>
      </w:r>
    </w:p>
    <w:p w14:paraId="035B119B" w14:textId="77777777" w:rsidR="00F26757" w:rsidRPr="00D261E9" w:rsidRDefault="00F26757" w:rsidP="00F63319">
      <w:pPr>
        <w:spacing w:after="0" w:line="240" w:lineRule="auto"/>
        <w:ind w:firstLine="993"/>
        <w:jc w:val="both"/>
        <w:rPr>
          <w:rFonts w:ascii="Times New Roman" w:hAnsi="Times New Roman" w:cs="Times New Roman"/>
          <w:sz w:val="24"/>
          <w:szCs w:val="24"/>
          <w:lang w:val="lt-LT"/>
        </w:rPr>
      </w:pPr>
    </w:p>
    <w:p w14:paraId="23155913" w14:textId="77777777" w:rsidR="00A303B7" w:rsidRPr="00D261E9" w:rsidRDefault="00A303B7" w:rsidP="00F63319">
      <w:pPr>
        <w:spacing w:after="0" w:line="240" w:lineRule="auto"/>
        <w:jc w:val="both"/>
        <w:rPr>
          <w:rFonts w:ascii="Times New Roman" w:hAnsi="Times New Roman" w:cs="Times New Roman"/>
          <w:sz w:val="24"/>
          <w:szCs w:val="24"/>
          <w:lang w:val="lt-LT"/>
        </w:rPr>
      </w:pPr>
    </w:p>
    <w:p w14:paraId="2612351E" w14:textId="7C086A2E" w:rsidR="00DF3397" w:rsidRPr="00D261E9" w:rsidRDefault="00DF3397" w:rsidP="00F63319">
      <w:pPr>
        <w:spacing w:after="0" w:line="240" w:lineRule="auto"/>
        <w:jc w:val="center"/>
        <w:rPr>
          <w:rFonts w:ascii="Times New Roman" w:hAnsi="Times New Roman" w:cs="Times New Roman"/>
          <w:b/>
          <w:bCs/>
          <w:sz w:val="24"/>
          <w:szCs w:val="24"/>
          <w:lang w:val="lt-LT"/>
        </w:rPr>
      </w:pPr>
      <w:r w:rsidRPr="00D261E9">
        <w:rPr>
          <w:rFonts w:ascii="Times New Roman" w:hAnsi="Times New Roman" w:cs="Times New Roman"/>
          <w:b/>
          <w:bCs/>
          <w:sz w:val="24"/>
          <w:szCs w:val="24"/>
          <w:lang w:val="lt-LT"/>
        </w:rPr>
        <w:t>II. APSKAITOS POLITIKA</w:t>
      </w:r>
    </w:p>
    <w:p w14:paraId="69DE61F7" w14:textId="124FE47B" w:rsidR="00EE3B8D" w:rsidRPr="00D261E9" w:rsidRDefault="00EE3B8D" w:rsidP="00F63319">
      <w:pPr>
        <w:spacing w:after="0" w:line="240" w:lineRule="auto"/>
        <w:rPr>
          <w:rFonts w:ascii="Times New Roman" w:hAnsi="Times New Roman" w:cs="Times New Roman"/>
          <w:sz w:val="24"/>
          <w:szCs w:val="24"/>
          <w:lang w:val="lt-LT"/>
        </w:rPr>
      </w:pPr>
    </w:p>
    <w:p w14:paraId="1DFCF483" w14:textId="272DD18E" w:rsidR="00EE3B8D" w:rsidRPr="00D261E9" w:rsidRDefault="00EE3B8D" w:rsidP="00F63319">
      <w:pPr>
        <w:spacing w:after="0" w:line="240" w:lineRule="auto"/>
        <w:jc w:val="center"/>
        <w:rPr>
          <w:rFonts w:ascii="Times New Roman" w:hAnsi="Times New Roman" w:cs="Times New Roman"/>
          <w:b/>
          <w:bCs/>
          <w:sz w:val="24"/>
          <w:szCs w:val="24"/>
          <w:lang w:val="lt-LT"/>
        </w:rPr>
      </w:pPr>
      <w:r w:rsidRPr="00D261E9">
        <w:rPr>
          <w:rFonts w:ascii="Times New Roman" w:hAnsi="Times New Roman" w:cs="Times New Roman"/>
          <w:b/>
          <w:bCs/>
          <w:sz w:val="24"/>
          <w:szCs w:val="24"/>
          <w:lang w:val="lt-LT"/>
        </w:rPr>
        <w:t>Bendrosios nuostatos</w:t>
      </w:r>
    </w:p>
    <w:p w14:paraId="008FF22F" w14:textId="77777777" w:rsidR="00EE3B8D" w:rsidRPr="00D261E9" w:rsidRDefault="00EE3B8D" w:rsidP="00F63319">
      <w:pPr>
        <w:tabs>
          <w:tab w:val="left" w:pos="0"/>
          <w:tab w:val="left" w:pos="1260"/>
        </w:tabs>
        <w:suppressAutoHyphens/>
        <w:spacing w:after="0" w:line="240" w:lineRule="auto"/>
        <w:ind w:firstLine="1298"/>
        <w:jc w:val="both"/>
        <w:rPr>
          <w:rFonts w:ascii="Times New Roman" w:eastAsia="Times New Roman" w:hAnsi="Times New Roman" w:cs="Times New Roman"/>
          <w:sz w:val="24"/>
          <w:szCs w:val="24"/>
          <w:lang w:val="lt-LT" w:eastAsia="ar-SA"/>
        </w:rPr>
      </w:pPr>
    </w:p>
    <w:p w14:paraId="2D4A95AB" w14:textId="0D004A08" w:rsidR="00EE3B8D" w:rsidRPr="00D261E9" w:rsidRDefault="00EE3B8D"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0" w:name="_Ref113193490"/>
      <w:r w:rsidRPr="00D261E9">
        <w:rPr>
          <w:rFonts w:ascii="Times New Roman" w:eastAsia="Times New Roman" w:hAnsi="Times New Roman" w:cs="Times New Roman"/>
          <w:sz w:val="24"/>
          <w:szCs w:val="24"/>
          <w:lang w:val="lt-LT" w:eastAsia="ar-SA"/>
        </w:rPr>
        <w:t>Įstaiga sudarydama finansines ataskaitas taiko tokią apskaitos politiką, kuri užtikrina, kad finansinių ataskaitų duomenys atitiktų kiekvieno taikytino VSAFAS reikalavimus. Jeigu nėra konkretaus VSAFAS reikalavimo, vadovaujamasi bendraisiais apskaitos principais, nustatytais 1-ajame VSAFAS „Finansinių ataskaitų rinkinio pateikimas“.</w:t>
      </w:r>
    </w:p>
    <w:p w14:paraId="215C9B7D" w14:textId="757EB643" w:rsidR="00EE3B8D" w:rsidRPr="00D261E9" w:rsidRDefault="00EE3B8D" w:rsidP="00F63319">
      <w:pPr>
        <w:widowControl w:val="0"/>
        <w:shd w:val="clear" w:color="auto" w:fill="FFFFFF"/>
        <w:tabs>
          <w:tab w:val="left" w:pos="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Finansinėse ataskaitose pateikiama informacija yra:</w:t>
      </w:r>
      <w:bookmarkEnd w:id="0"/>
    </w:p>
    <w:p w14:paraId="78C5CBA2" w14:textId="5696B252" w:rsidR="00EE3B8D" w:rsidRPr="00D261E9" w:rsidRDefault="00EE3B8D" w:rsidP="00F63319">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1. svarbi vartotojų sprendimams priimti;</w:t>
      </w:r>
    </w:p>
    <w:p w14:paraId="5721F768" w14:textId="294DEB60" w:rsidR="00EE3B8D" w:rsidRPr="00D261E9" w:rsidRDefault="00EE3B8D" w:rsidP="00F63319">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2. patikima, nes:</w:t>
      </w:r>
    </w:p>
    <w:p w14:paraId="4D1D2214" w14:textId="6CEA3ADA" w:rsidR="00EE3B8D" w:rsidRPr="00D261E9" w:rsidRDefault="00EE3B8D" w:rsidP="00F63319">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2.1. teisingai nurodo įstaigos finansinius rezultatus, finansinę būklę ir pinigų srautus;</w:t>
      </w:r>
    </w:p>
    <w:p w14:paraId="71B1362D" w14:textId="2FB6E456" w:rsidR="00EE3B8D" w:rsidRPr="00D261E9" w:rsidRDefault="00EE3B8D" w:rsidP="00F63319">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2.2. parodo ūkinių įvykių ir ūkinių operacijų ekonominę prasmę, ne vien teisinę formą;</w:t>
      </w:r>
    </w:p>
    <w:p w14:paraId="36783F2E" w14:textId="7A2DD238" w:rsidR="00EE3B8D" w:rsidRPr="00D261E9" w:rsidRDefault="00EE3B8D" w:rsidP="00F63319">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3. nešališka, netendencinga;</w:t>
      </w:r>
    </w:p>
    <w:p w14:paraId="3E1C91AA" w14:textId="0DD73E20" w:rsidR="00EE3B8D" w:rsidRPr="00D261E9" w:rsidRDefault="00EE3B8D" w:rsidP="00F63319">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4. apdairiai pateikta (atsargumo principas);</w:t>
      </w:r>
    </w:p>
    <w:p w14:paraId="690D0B4F" w14:textId="597ED9E2" w:rsidR="00EE3B8D" w:rsidRPr="00D261E9" w:rsidRDefault="00EE3B8D" w:rsidP="00F63319">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5. visais reikšmingais atvejais išsami.</w:t>
      </w:r>
    </w:p>
    <w:p w14:paraId="0AA7A874" w14:textId="329C2174" w:rsidR="00EE3B8D" w:rsidRPr="00D261E9" w:rsidRDefault="00EE3B8D"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Įstaiga apskaitą tvarko ir atskaitomybę rengia pagal šiuos Lietuvos Respublikos įstatymus:</w:t>
      </w:r>
    </w:p>
    <w:p w14:paraId="5CF61E24" w14:textId="77777777" w:rsidR="00EE3B8D" w:rsidRPr="00D261E9" w:rsidRDefault="00EE3B8D"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D261E9">
        <w:rPr>
          <w:rFonts w:ascii="Times New Roman" w:eastAsia="Times New Roman" w:hAnsi="Times New Roman" w:cs="Times New Roman"/>
          <w:sz w:val="24"/>
          <w:szCs w:val="24"/>
          <w:lang w:val="lt-LT" w:eastAsia="ar-SA"/>
        </w:rPr>
        <w:t xml:space="preserve">- </w:t>
      </w:r>
      <w:r w:rsidRPr="00D261E9">
        <w:rPr>
          <w:rFonts w:ascii="Times New Roman" w:eastAsia="Times New Roman" w:hAnsi="Times New Roman" w:cs="Arial"/>
          <w:sz w:val="24"/>
          <w:szCs w:val="16"/>
          <w:lang w:val="lt-LT" w:eastAsia="ar-SA"/>
        </w:rPr>
        <w:t>Lietuvos Respublikos finansinės apskaitos įstatymą;</w:t>
      </w:r>
    </w:p>
    <w:p w14:paraId="68EF272A" w14:textId="77777777" w:rsidR="00EE3B8D" w:rsidRPr="00D261E9" w:rsidRDefault="00EE3B8D"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D261E9">
        <w:rPr>
          <w:rFonts w:ascii="Times New Roman" w:eastAsia="Times New Roman" w:hAnsi="Times New Roman" w:cs="Arial"/>
          <w:sz w:val="24"/>
          <w:szCs w:val="16"/>
          <w:lang w:val="lt-LT" w:eastAsia="ar-SA"/>
        </w:rPr>
        <w:lastRenderedPageBreak/>
        <w:t xml:space="preserve">- Lietuvos Respublikos viešojo sektoriaus atskaitomybės įstatymą; </w:t>
      </w:r>
    </w:p>
    <w:p w14:paraId="566F711B" w14:textId="77777777" w:rsidR="00EE3B8D" w:rsidRPr="00D261E9" w:rsidRDefault="00EE3B8D"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D261E9">
        <w:rPr>
          <w:rFonts w:ascii="Times New Roman" w:eastAsia="Times New Roman" w:hAnsi="Times New Roman" w:cs="Arial"/>
          <w:sz w:val="24"/>
          <w:szCs w:val="16"/>
          <w:lang w:val="lt-LT" w:eastAsia="ar-SA"/>
        </w:rPr>
        <w:t xml:space="preserve">- Lietuvos Respublikos biudžetinių įstaigų įstatymą; </w:t>
      </w:r>
    </w:p>
    <w:p w14:paraId="0C52F247" w14:textId="433E46F1" w:rsidR="00EE3B8D" w:rsidRPr="00D261E9" w:rsidRDefault="00EE3B8D"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 Lietuvos Respublikos valstybės ir savivaldybių turto valdymo, naudojimo ir disponavimo juo įstatymą. </w:t>
      </w:r>
    </w:p>
    <w:p w14:paraId="47345D86" w14:textId="77777777" w:rsidR="00EE3B8D" w:rsidRPr="00D261E9" w:rsidRDefault="00EE3B8D"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648FD61" w14:textId="46395340" w:rsidR="00EE3B8D" w:rsidRPr="00D261E9" w:rsidRDefault="00EE3B8D"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D261E9">
        <w:rPr>
          <w:rFonts w:ascii="Times New Roman" w:eastAsia="Times New Roman" w:hAnsi="Times New Roman" w:cs="Times New Roman"/>
          <w:b/>
          <w:bCs/>
          <w:spacing w:val="-1"/>
          <w:w w:val="103"/>
          <w:sz w:val="24"/>
          <w:szCs w:val="24"/>
          <w:lang w:val="lt-LT" w:eastAsia="ar-SA"/>
        </w:rPr>
        <w:t>Bendrieji apskaitos principai</w:t>
      </w:r>
    </w:p>
    <w:p w14:paraId="592D3227" w14:textId="77777777" w:rsidR="00EE3B8D" w:rsidRPr="00D261E9" w:rsidRDefault="00EE3B8D" w:rsidP="00F63319">
      <w:pPr>
        <w:keepNext/>
        <w:numPr>
          <w:ilvl w:val="1"/>
          <w:numId w:val="0"/>
        </w:numPr>
        <w:tabs>
          <w:tab w:val="left" w:pos="1260"/>
          <w:tab w:val="num" w:pos="1296"/>
          <w:tab w:val="left" w:pos="1620"/>
        </w:tabs>
        <w:suppressAutoHyphens/>
        <w:spacing w:after="0" w:line="240" w:lineRule="auto"/>
        <w:ind w:left="360" w:right="96"/>
        <w:outlineLvl w:val="1"/>
        <w:rPr>
          <w:rFonts w:ascii="Times New Roman" w:eastAsia="Times New Roman" w:hAnsi="Times New Roman" w:cs="Times New Roman"/>
          <w:b/>
          <w:bCs/>
          <w:sz w:val="24"/>
          <w:szCs w:val="24"/>
          <w:lang w:val="lt-LT" w:eastAsia="ar-SA"/>
        </w:rPr>
      </w:pPr>
    </w:p>
    <w:p w14:paraId="6750EE68" w14:textId="28DF50FB" w:rsidR="00EE3B8D" w:rsidRPr="00D261E9" w:rsidRDefault="00EE3B8D" w:rsidP="00F63319">
      <w:pPr>
        <w:widowControl w:val="0"/>
        <w:shd w:val="clear" w:color="auto" w:fill="FFFFFF"/>
        <w:tabs>
          <w:tab w:val="left" w:pos="540"/>
          <w:tab w:val="left" w:pos="92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Apskaitoje ūkinės operacijos ir įvykiai registruojami ir finansinė atskaitomybė sudaroma taikant šiuos bendruosius apskaitos principus:</w:t>
      </w:r>
    </w:p>
    <w:p w14:paraId="26D6F1D6" w14:textId="34D4BF33" w:rsidR="00EE3B8D" w:rsidRPr="00D261E9" w:rsidRDefault="00EE3B8D" w:rsidP="00F63319">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1. kaupimo – ūkinės operacijos ir ūkiniai įvykiai apskaitoje registruojami tada, kai jie įvyksta, ir pateikiami tų ataskaitinių laikotarpių finansinėse ataskaitose. Pajamos registruojamos tada, kai jos uždirbamos, o sąnaudos – tada, kai jos patiriamos, neatsižvelgiant į pinigų gavimą ar išmokėjimą;</w:t>
      </w:r>
    </w:p>
    <w:p w14:paraId="1F08615B" w14:textId="26896938" w:rsidR="00EE3B8D" w:rsidRPr="00D261E9" w:rsidRDefault="00EE3B8D" w:rsidP="00F63319">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2. subjekto – įstaiga yra laikoma</w:t>
      </w:r>
      <w:r w:rsidRPr="00D261E9">
        <w:rPr>
          <w:rFonts w:ascii="Times New Roman" w:eastAsia="Times New Roman" w:hAnsi="Times New Roman" w:cs="Arial"/>
          <w:sz w:val="24"/>
          <w:szCs w:val="16"/>
          <w:lang w:val="lt-LT" w:eastAsia="ar-SA"/>
        </w:rPr>
        <w:t xml:space="preserve"> apskaitos vienetu: atskirai tvarkoma jo apskaita, sudaromi atskiri biudžeto vykdymo ataskaitų rinkiniai. </w:t>
      </w:r>
      <w:r w:rsidRPr="00D261E9">
        <w:rPr>
          <w:rFonts w:ascii="Times New Roman" w:eastAsia="Times New Roman" w:hAnsi="Times New Roman" w:cs="Times New Roman"/>
          <w:sz w:val="24"/>
          <w:szCs w:val="24"/>
          <w:lang w:val="lt-LT" w:eastAsia="ar-SA"/>
        </w:rPr>
        <w:t>Įstaigos apskaitoje registruojamas tik jo patikėjimo teise valdomas, naudojamas ir disponuojamas turtas, finansavimo sumos ir įsipareigojimai, pajamos ir sąnaudos. Turtas, valdomas ir naudojamas kitomis teisėmis, registruojamas nebalansinėse sąskaitose;</w:t>
      </w:r>
    </w:p>
    <w:p w14:paraId="1F8BA5E5" w14:textId="464B2476" w:rsidR="00EE3B8D" w:rsidRPr="00D261E9" w:rsidRDefault="00EE3B8D" w:rsidP="00F63319">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3. veiklos tęstinumo – nėra nustatytas įstaigos veiklos pabaigos terminas;</w:t>
      </w:r>
    </w:p>
    <w:p w14:paraId="4B6800C2" w14:textId="033F08A8" w:rsidR="00EE3B8D" w:rsidRPr="00D261E9" w:rsidRDefault="00EE3B8D" w:rsidP="00F63319">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4. periodiškumo – įstaigos tarpinių finansinių ataskaitų rinkinys yra sudaromas už 3, 6, ir 9 mėnesius, metinis finansinių ataskaitų rinkinys yra sudaromas už finansinius metus;</w:t>
      </w:r>
    </w:p>
    <w:p w14:paraId="6FF1DFA6" w14:textId="3C00A92E" w:rsidR="00EE3B8D" w:rsidRPr="00D261E9" w:rsidRDefault="00EE3B8D" w:rsidP="00F63319">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5. pastovumo – apskaitos metodai keičiami tik tuomet, kai siekiama teisingiau parodyti finansinių metų turtą, finansavimo sumas ir įsipareigojimus. Nesant svarios priežasties apskaitos metodų keitimui, metodai naudojami ilgą laiką;</w:t>
      </w:r>
    </w:p>
    <w:p w14:paraId="2D1DE6F5" w14:textId="34AEBAA2" w:rsidR="00EE3B8D" w:rsidRPr="00D261E9" w:rsidRDefault="00EE3B8D" w:rsidP="00F63319">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6. piniginio mato – turtas, finansavimo sumos ir įsipareigojimai finansinėse ataskaitose pateikiami pinigine išraiška;</w:t>
      </w:r>
    </w:p>
    <w:p w14:paraId="6F31FE06" w14:textId="2DD10184" w:rsidR="00EE3B8D" w:rsidRPr="00D261E9" w:rsidRDefault="00EE3B8D" w:rsidP="00F63319">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7. palyginimo – įstaiga taiko tik tokius apskaitos metodus, kad duomenys finansinėse ataskaitose būtų lengvai palyginami;</w:t>
      </w:r>
    </w:p>
    <w:p w14:paraId="6BEB0EC8" w14:textId="71F927CA" w:rsidR="00EE3B8D" w:rsidRPr="00D261E9" w:rsidRDefault="00EE3B8D" w:rsidP="00F63319">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8. atsargumo – įstaiga taiko tik tokius apskaitos metodus, pagal kuriuos yra pateikiami patikimi finansiniai duomenys;</w:t>
      </w:r>
    </w:p>
    <w:p w14:paraId="33A3105C" w14:textId="6794BC13" w:rsidR="00EE3B8D" w:rsidRPr="00D261E9" w:rsidRDefault="00EE3B8D" w:rsidP="00F63319">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9. neutralumo – įstaigos apskaitos informacija yra pateikiama nešališkai;</w:t>
      </w:r>
    </w:p>
    <w:p w14:paraId="11B75D16" w14:textId="63DFA8CF" w:rsidR="00EE3B8D" w:rsidRPr="00D261E9" w:rsidRDefault="00EE3B8D" w:rsidP="00F63319">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10. turinio viršenybės prieš formą – ūkiniai įvykiai ir ūkinės operacijos apskaitoje registruojamos tik pagal jų turinį ir ekonominę prasmę, o ne tik jų teisinę formą.</w:t>
      </w:r>
    </w:p>
    <w:p w14:paraId="165C06D0" w14:textId="6E1B64C4" w:rsidR="006F34B6" w:rsidRPr="00D261E9" w:rsidRDefault="006F34B6" w:rsidP="00F63319">
      <w:pPr>
        <w:widowControl w:val="0"/>
        <w:shd w:val="clear" w:color="auto" w:fill="FFFFFF"/>
        <w:tabs>
          <w:tab w:val="left" w:pos="540"/>
          <w:tab w:val="left" w:pos="1359"/>
        </w:tabs>
        <w:suppressAutoHyphens/>
        <w:autoSpaceDE w:val="0"/>
        <w:spacing w:after="0" w:line="240" w:lineRule="auto"/>
        <w:ind w:firstLine="709"/>
        <w:jc w:val="both"/>
        <w:rPr>
          <w:rFonts w:ascii="Times New Roman" w:eastAsia="Times New Roman" w:hAnsi="Times New Roman" w:cs="Times New Roman"/>
          <w:sz w:val="24"/>
          <w:szCs w:val="24"/>
          <w:lang w:val="lt-LT" w:eastAsia="ar-SA"/>
        </w:rPr>
      </w:pPr>
    </w:p>
    <w:p w14:paraId="2BF5A851" w14:textId="303A6254" w:rsidR="006F34B6" w:rsidRPr="00D261E9" w:rsidRDefault="009D0813" w:rsidP="00F63319">
      <w:pPr>
        <w:widowControl w:val="0"/>
        <w:shd w:val="clear" w:color="auto" w:fill="FFFFFF"/>
        <w:tabs>
          <w:tab w:val="left" w:pos="540"/>
          <w:tab w:val="left" w:pos="1359"/>
        </w:tabs>
        <w:suppressAutoHyphens/>
        <w:autoSpaceDE w:val="0"/>
        <w:spacing w:after="0" w:line="240" w:lineRule="auto"/>
        <w:jc w:val="center"/>
        <w:rPr>
          <w:rFonts w:ascii="Times New Roman" w:eastAsia="Times New Roman" w:hAnsi="Times New Roman" w:cs="Times New Roman"/>
          <w:b/>
          <w:bCs/>
          <w:sz w:val="24"/>
          <w:szCs w:val="24"/>
          <w:lang w:val="lt-LT" w:eastAsia="ar-SA"/>
        </w:rPr>
      </w:pPr>
      <w:r w:rsidRPr="00D261E9">
        <w:rPr>
          <w:rFonts w:ascii="Times New Roman" w:eastAsia="Times New Roman" w:hAnsi="Times New Roman" w:cs="Times New Roman"/>
          <w:b/>
          <w:bCs/>
          <w:sz w:val="24"/>
          <w:szCs w:val="24"/>
          <w:lang w:val="lt-LT" w:eastAsia="ar-SA"/>
        </w:rPr>
        <w:t>A</w:t>
      </w:r>
      <w:r w:rsidR="006F34B6" w:rsidRPr="00D261E9">
        <w:rPr>
          <w:rFonts w:ascii="Times New Roman" w:eastAsia="Times New Roman" w:hAnsi="Times New Roman" w:cs="Times New Roman"/>
          <w:b/>
          <w:bCs/>
          <w:sz w:val="24"/>
          <w:szCs w:val="24"/>
          <w:lang w:val="lt-LT" w:eastAsia="ar-SA"/>
        </w:rPr>
        <w:t>pskaitos politikos keitimas, klaidų taisymas bei apskaitinių įverčių keitimas</w:t>
      </w:r>
    </w:p>
    <w:p w14:paraId="3A062C1B" w14:textId="77777777" w:rsidR="006F34B6" w:rsidRPr="00D261E9" w:rsidRDefault="006F34B6" w:rsidP="00F63319">
      <w:pPr>
        <w:widowControl w:val="0"/>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lt-LT" w:eastAsia="ar-SA"/>
        </w:rPr>
      </w:pPr>
      <w:bookmarkStart w:id="1" w:name="_Ref184793131"/>
    </w:p>
    <w:p w14:paraId="127E2F15" w14:textId="4ADAEE1B" w:rsidR="006F34B6" w:rsidRPr="00D261E9" w:rsidRDefault="006F34B6" w:rsidP="00F63319">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Apskaitos politika keičiama dėl VSAFAS pasikeitimo arba jei kiti teisės aktai to reikalauja. </w:t>
      </w:r>
      <w:bookmarkEnd w:id="1"/>
    </w:p>
    <w:p w14:paraId="7D28CEC7" w14:textId="33B0739A" w:rsidR="006F34B6" w:rsidRPr="00D261E9" w:rsidRDefault="006F34B6" w:rsidP="00F63319">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Ataskaitiniu laikotarpiu gali būti pastebėtos apskaitos klaidos, padarytos praėjusių ataskaitinių laikotarpių finansinėse ataskaitose. Apskaitos klaida laikoma esmine, </w:t>
      </w:r>
      <w:r w:rsidR="00794445" w:rsidRPr="00D261E9">
        <w:rPr>
          <w:rFonts w:ascii="Times New Roman" w:eastAsia="Times New Roman" w:hAnsi="Times New Roman" w:cs="Times New Roman"/>
          <w:bCs/>
          <w:sz w:val="24"/>
          <w:szCs w:val="24"/>
          <w:lang w:val="lt-LT" w:eastAsia="ar-SA"/>
        </w:rPr>
        <w:t>jei jos vertinė išraiška individualiai arba kartu su kitų to ataskaitinio laikotarpio klaidų vertinėmis išraiškomis yra didesnė nei 0,25 procento visų per praėjusius finansinius metus gautų finansavimo sumų vertės</w:t>
      </w:r>
      <w:r w:rsidRPr="00D261E9">
        <w:rPr>
          <w:rFonts w:ascii="Times New Roman" w:eastAsia="Times New Roman" w:hAnsi="Times New Roman" w:cs="Times New Roman"/>
          <w:sz w:val="24"/>
          <w:szCs w:val="24"/>
          <w:lang w:val="lt-LT" w:eastAsia="ar-SA"/>
        </w:rPr>
        <w:t xml:space="preserve">. </w:t>
      </w:r>
    </w:p>
    <w:p w14:paraId="1B94A440" w14:textId="7242611A" w:rsidR="00C91F92" w:rsidRPr="00D261E9" w:rsidRDefault="00C91F92" w:rsidP="00F63319">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eastAsia="ar-SA"/>
        </w:rPr>
        <w:t xml:space="preserve"> </w:t>
      </w:r>
      <w:bookmarkStart w:id="2" w:name="part_d7f38903722240359e4c9f01a7b6a149"/>
      <w:bookmarkEnd w:id="2"/>
    </w:p>
    <w:p w14:paraId="66E5AD00" w14:textId="77777777" w:rsidR="00C91F92" w:rsidRPr="00D261E9" w:rsidRDefault="00C91F92"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bookmarkStart w:id="3" w:name="_Ref99354285"/>
      <w:r w:rsidRPr="00D261E9">
        <w:rPr>
          <w:rFonts w:ascii="Times New Roman" w:eastAsia="Times New Roman" w:hAnsi="Times New Roman" w:cs="Times New Roman"/>
          <w:b/>
          <w:bCs/>
          <w:spacing w:val="-1"/>
          <w:w w:val="103"/>
          <w:sz w:val="24"/>
          <w:szCs w:val="24"/>
          <w:lang w:val="lt-LT" w:eastAsia="ar-SA"/>
        </w:rPr>
        <w:t>Nematerialusis turtas</w:t>
      </w:r>
      <w:bookmarkEnd w:id="3"/>
    </w:p>
    <w:p w14:paraId="142AD802" w14:textId="77777777" w:rsidR="00C91F92" w:rsidRPr="00D261E9" w:rsidRDefault="00C91F92" w:rsidP="00F63319">
      <w:pPr>
        <w:suppressAutoHyphens/>
        <w:spacing w:after="0" w:line="240" w:lineRule="auto"/>
        <w:rPr>
          <w:rFonts w:ascii="Times New Roman" w:eastAsia="Times New Roman" w:hAnsi="Times New Roman" w:cs="Arial"/>
          <w:sz w:val="24"/>
          <w:szCs w:val="16"/>
          <w:lang w:val="lt-LT" w:eastAsia="ar-SA"/>
        </w:rPr>
      </w:pPr>
    </w:p>
    <w:p w14:paraId="4AAD73A2" w14:textId="737DB803"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Nematerialusis turtas apskaitomas pagal 13-ajame VSAFAS „Nematerialusis turtas“ numatytus reikalavimus. Nematerialiojo turto nuvertėjimas apskaičiuojamas ir registruojamas apskaitoje pagal 22-ajame VSAFAS „Turto nuvertėjimas“ numatytus reikalavimus. </w:t>
      </w:r>
    </w:p>
    <w:p w14:paraId="75CB165E" w14:textId="4E03E14C"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D261E9">
        <w:rPr>
          <w:rFonts w:ascii="Times New Roman" w:eastAsia="Times New Roman" w:hAnsi="Times New Roman" w:cs="Times New Roman"/>
          <w:sz w:val="24"/>
          <w:szCs w:val="24"/>
          <w:lang w:val="lt-LT" w:eastAsia="ar-SA"/>
        </w:rPr>
        <w:t xml:space="preserve">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t.y. kad atliktas esminis nematerialiojo turto pagerinimas. Nematerialiojo </w:t>
      </w:r>
      <w:r w:rsidRPr="00D261E9">
        <w:rPr>
          <w:rFonts w:ascii="Times New Roman" w:eastAsia="Times New Roman" w:hAnsi="Times New Roman" w:cs="Arial"/>
          <w:sz w:val="24"/>
          <w:szCs w:val="16"/>
          <w:lang w:val="lt-LT" w:eastAsia="ar-SA"/>
        </w:rPr>
        <w:t xml:space="preserve">turto įsigijimo savikainą sudaro pirkimo kaina, įskaitant negrąžintinus mokesčius, atėmus prekybos nuolaidas. Visos išlaidos, tiesiogiai priskirtinos </w:t>
      </w:r>
      <w:r w:rsidRPr="00D261E9">
        <w:rPr>
          <w:rFonts w:ascii="Times New Roman" w:eastAsia="Times New Roman" w:hAnsi="Times New Roman" w:cs="Arial"/>
          <w:sz w:val="24"/>
          <w:szCs w:val="16"/>
          <w:lang w:val="lt-LT" w:eastAsia="ar-SA"/>
        </w:rPr>
        <w:lastRenderedPageBreak/>
        <w:t xml:space="preserve">nematerialiojo turto įsigijimo išlaidoms ir susijusios su nematerialiojo turto paruošimu naudoti (adaptavimo išlaidos, diegimo išlaidos, testavimo išlaidos), taip pat yra įtraukiamos į jo įsigijimo savikainą. </w:t>
      </w:r>
    </w:p>
    <w:p w14:paraId="4F7D0BB7" w14:textId="1ACDE800"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4" w:name="OLE_LINK1"/>
      <w:bookmarkStart w:id="5" w:name="OLE_LINK2"/>
      <w:r w:rsidRPr="00D261E9">
        <w:rPr>
          <w:rFonts w:ascii="Times New Roman" w:eastAsia="Times New Roman" w:hAnsi="Times New Roman" w:cs="Times New Roman"/>
          <w:sz w:val="24"/>
          <w:szCs w:val="24"/>
          <w:lang w:val="lt-LT" w:eastAsia="ar-SA"/>
        </w:rPr>
        <w:t xml:space="preserve">Po pirminio pripažinimo nematerialusis turtas, kurio naudingo tarnavimo laikas ribotas, finansinėse ataskaitose yra parodomas įsigijimo savikaina, atėmus sukauptą amortizaciją ir nuvertėjimą, jei jis yra. </w:t>
      </w:r>
      <w:bookmarkEnd w:id="4"/>
      <w:bookmarkEnd w:id="5"/>
    </w:p>
    <w:p w14:paraId="0B375BBA" w14:textId="3DFACF27"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Nematerialiojo turto amortizuojamoji vertė yra nuosekliai paskirstoma per visą nustatytą turto naudingo tarnavimo laiką tiesiogiai proporcingu metodu.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59E9E169" w14:textId="77777777" w:rsidR="00F323A3" w:rsidRPr="00D261E9" w:rsidRDefault="00F323A3"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5F27E6CB" w14:textId="77777777" w:rsidR="00F323A3" w:rsidRPr="00D261E9" w:rsidRDefault="00F323A3" w:rsidP="00F63319">
      <w:pPr>
        <w:tabs>
          <w:tab w:val="left" w:pos="1701"/>
          <w:tab w:val="left" w:pos="2552"/>
        </w:tabs>
        <w:spacing w:after="120" w:line="240" w:lineRule="auto"/>
        <w:ind w:left="357"/>
        <w:jc w:val="center"/>
        <w:rPr>
          <w:rFonts w:ascii="Times New Roman" w:hAnsi="Times New Roman" w:cs="Times New Roman"/>
          <w:sz w:val="24"/>
          <w:szCs w:val="24"/>
          <w:lang w:val="lt-LT"/>
        </w:rPr>
      </w:pPr>
      <w:r w:rsidRPr="00D261E9">
        <w:rPr>
          <w:rFonts w:ascii="Times New Roman" w:eastAsia="Times New Roman" w:hAnsi="Times New Roman" w:cs="Times New Roman"/>
          <w:sz w:val="24"/>
          <w:szCs w:val="24"/>
          <w:lang w:val="lt-LT" w:eastAsia="ar-SA"/>
        </w:rPr>
        <w:t>Ilgalaikio nematerialiojo turto nusidėvėjimo (amortizacijos) norma</w:t>
      </w:r>
      <w:r w:rsidRPr="00D261E9">
        <w:rPr>
          <w:rFonts w:ascii="Times New Roman" w:hAnsi="Times New Roman" w:cs="Times New Roman"/>
          <w:sz w:val="24"/>
          <w:szCs w:val="24"/>
          <w:lang w:val="lt-LT"/>
        </w:rPr>
        <w:t>tyvai</w:t>
      </w:r>
    </w:p>
    <w:tbl>
      <w:tblPr>
        <w:tblW w:w="9685" w:type="dxa"/>
        <w:tblInd w:w="57" w:type="dxa"/>
        <w:shd w:val="clear" w:color="auto" w:fill="FFFFFF"/>
        <w:tblCellMar>
          <w:left w:w="0" w:type="dxa"/>
          <w:right w:w="0" w:type="dxa"/>
        </w:tblCellMar>
        <w:tblLook w:val="04A0" w:firstRow="1" w:lastRow="0" w:firstColumn="1" w:lastColumn="0" w:noHBand="0" w:noVBand="1"/>
      </w:tblPr>
      <w:tblGrid>
        <w:gridCol w:w="1261"/>
        <w:gridCol w:w="5165"/>
        <w:gridCol w:w="1635"/>
        <w:gridCol w:w="1624"/>
      </w:tblGrid>
      <w:tr w:rsidR="00D261E9" w:rsidRPr="00D261E9" w14:paraId="0D9118E4" w14:textId="77777777" w:rsidTr="00890361">
        <w:trPr>
          <w:trHeight w:val="1092"/>
          <w:tblHeader/>
        </w:trPr>
        <w:tc>
          <w:tcPr>
            <w:tcW w:w="1261" w:type="dxa"/>
            <w:tcBorders>
              <w:top w:val="single" w:sz="8" w:space="0" w:color="auto"/>
              <w:left w:val="single" w:sz="8" w:space="0" w:color="auto"/>
              <w:bottom w:val="single" w:sz="8" w:space="0" w:color="auto"/>
              <w:right w:val="single" w:sz="8" w:space="0" w:color="auto"/>
            </w:tcBorders>
            <w:shd w:val="clear" w:color="auto" w:fill="FFFFFF"/>
            <w:tcMar>
              <w:top w:w="28" w:type="dxa"/>
              <w:left w:w="57" w:type="dxa"/>
              <w:bottom w:w="28" w:type="dxa"/>
              <w:right w:w="57" w:type="dxa"/>
            </w:tcMar>
            <w:vAlign w:val="center"/>
            <w:hideMark/>
          </w:tcPr>
          <w:p w14:paraId="18CDD250"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Eil. Nr.</w:t>
            </w:r>
          </w:p>
        </w:tc>
        <w:tc>
          <w:tcPr>
            <w:tcW w:w="5165"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2B0A155D"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Ilgalaikio turto grupės ir rūšys</w:t>
            </w:r>
          </w:p>
        </w:tc>
        <w:tc>
          <w:tcPr>
            <w:tcW w:w="1635"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3CE26382"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Turto </w:t>
            </w:r>
            <w:r w:rsidRPr="00D261E9">
              <w:rPr>
                <w:rFonts w:ascii="Times New Roman" w:hAnsi="Times New Roman" w:cs="Times New Roman"/>
                <w:sz w:val="24"/>
                <w:szCs w:val="24"/>
                <w:lang w:val="lt-LT"/>
              </w:rPr>
              <w:t>nusidėvėjimo (amortizacijos) normatyvai (metais</w:t>
            </w:r>
            <w:r w:rsidRPr="00D261E9">
              <w:rPr>
                <w:rFonts w:ascii="Times New Roman" w:eastAsia="Times New Roman" w:hAnsi="Times New Roman" w:cs="Times New Roman"/>
                <w:sz w:val="24"/>
                <w:szCs w:val="24"/>
                <w:lang w:val="lt-LT"/>
              </w:rPr>
              <w:t>)</w:t>
            </w:r>
          </w:p>
        </w:tc>
        <w:tc>
          <w:tcPr>
            <w:tcW w:w="1624" w:type="dxa"/>
            <w:tcBorders>
              <w:top w:val="single" w:sz="8" w:space="0" w:color="auto"/>
              <w:left w:val="nil"/>
              <w:bottom w:val="single" w:sz="8" w:space="0" w:color="auto"/>
              <w:right w:val="single" w:sz="8" w:space="0" w:color="auto"/>
            </w:tcBorders>
            <w:shd w:val="clear" w:color="auto" w:fill="FFFFFF"/>
          </w:tcPr>
          <w:p w14:paraId="54103A15"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Ekonominė klasifikacija</w:t>
            </w:r>
          </w:p>
        </w:tc>
      </w:tr>
      <w:tr w:rsidR="00D261E9" w:rsidRPr="00D261E9" w14:paraId="4C9920D6" w14:textId="77777777" w:rsidTr="00890361">
        <w:trPr>
          <w:trHeight w:val="19"/>
        </w:trPr>
        <w:tc>
          <w:tcPr>
            <w:tcW w:w="1261"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2748D77"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w:t>
            </w:r>
          </w:p>
        </w:tc>
        <w:tc>
          <w:tcPr>
            <w:tcW w:w="516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C63CF45" w14:textId="77777777" w:rsidR="00F323A3" w:rsidRPr="00D261E9" w:rsidRDefault="00F323A3" w:rsidP="00F63319">
            <w:pPr>
              <w:spacing w:after="0" w:line="240" w:lineRule="auto"/>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NEMATERIALUSIS TURTAS</w:t>
            </w:r>
          </w:p>
        </w:tc>
        <w:tc>
          <w:tcPr>
            <w:tcW w:w="163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C135705"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c>
          <w:tcPr>
            <w:tcW w:w="1624" w:type="dxa"/>
            <w:tcBorders>
              <w:top w:val="nil"/>
              <w:left w:val="nil"/>
              <w:bottom w:val="single" w:sz="8" w:space="0" w:color="auto"/>
              <w:right w:val="single" w:sz="8" w:space="0" w:color="auto"/>
            </w:tcBorders>
            <w:shd w:val="clear" w:color="auto" w:fill="FFFFFF"/>
          </w:tcPr>
          <w:p w14:paraId="4CFE2332"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70D3C8A9" w14:textId="77777777" w:rsidTr="00890361">
        <w:trPr>
          <w:trHeight w:val="19"/>
        </w:trPr>
        <w:tc>
          <w:tcPr>
            <w:tcW w:w="1261"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98D8C42" w14:textId="77777777" w:rsidR="00F323A3" w:rsidRPr="00D261E9" w:rsidRDefault="00F323A3" w:rsidP="00F63319">
            <w:pPr>
              <w:spacing w:after="0" w:line="240" w:lineRule="auto"/>
              <w:jc w:val="center"/>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1.</w:t>
            </w:r>
          </w:p>
        </w:tc>
        <w:tc>
          <w:tcPr>
            <w:tcW w:w="516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64A83A3"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Programinė įranga, jos licencijos ir techninė dokumentacija</w:t>
            </w:r>
          </w:p>
        </w:tc>
        <w:tc>
          <w:tcPr>
            <w:tcW w:w="163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3A8DEE0"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1</w:t>
            </w:r>
          </w:p>
        </w:tc>
        <w:tc>
          <w:tcPr>
            <w:tcW w:w="1624" w:type="dxa"/>
            <w:tcBorders>
              <w:top w:val="nil"/>
              <w:left w:val="nil"/>
              <w:bottom w:val="single" w:sz="8" w:space="0" w:color="auto"/>
              <w:right w:val="single" w:sz="8" w:space="0" w:color="auto"/>
            </w:tcBorders>
            <w:shd w:val="clear" w:color="auto" w:fill="FFFFFF"/>
          </w:tcPr>
          <w:p w14:paraId="607B2F55"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3.1.2.1.1.2</w:t>
            </w:r>
          </w:p>
        </w:tc>
      </w:tr>
      <w:tr w:rsidR="00D261E9" w:rsidRPr="00D261E9" w14:paraId="254974EA" w14:textId="77777777" w:rsidTr="00890361">
        <w:trPr>
          <w:trHeight w:val="19"/>
        </w:trPr>
        <w:tc>
          <w:tcPr>
            <w:tcW w:w="1261"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7C5F41C" w14:textId="77777777" w:rsidR="00F323A3" w:rsidRPr="00D261E9" w:rsidRDefault="00F323A3" w:rsidP="00F63319">
            <w:pPr>
              <w:spacing w:after="0" w:line="240" w:lineRule="auto"/>
              <w:jc w:val="center"/>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2.</w:t>
            </w:r>
          </w:p>
        </w:tc>
        <w:tc>
          <w:tcPr>
            <w:tcW w:w="516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0327B43"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Patentai, išradimai, licencijos, įsigytos kitos teisės*</w:t>
            </w:r>
          </w:p>
        </w:tc>
        <w:tc>
          <w:tcPr>
            <w:tcW w:w="163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BAF8FCF"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4</w:t>
            </w:r>
          </w:p>
        </w:tc>
        <w:tc>
          <w:tcPr>
            <w:tcW w:w="1624" w:type="dxa"/>
            <w:tcBorders>
              <w:top w:val="nil"/>
              <w:left w:val="nil"/>
              <w:bottom w:val="single" w:sz="8" w:space="0" w:color="auto"/>
              <w:right w:val="single" w:sz="8" w:space="0" w:color="auto"/>
            </w:tcBorders>
            <w:shd w:val="clear" w:color="auto" w:fill="FFFFFF"/>
          </w:tcPr>
          <w:p w14:paraId="592CC334"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3.1.2.1.1.3</w:t>
            </w:r>
          </w:p>
        </w:tc>
      </w:tr>
      <w:tr w:rsidR="00D261E9" w:rsidRPr="00D261E9" w14:paraId="31010CA4" w14:textId="77777777" w:rsidTr="00890361">
        <w:trPr>
          <w:trHeight w:val="19"/>
        </w:trPr>
        <w:tc>
          <w:tcPr>
            <w:tcW w:w="1261"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E16F261" w14:textId="77777777" w:rsidR="00F323A3" w:rsidRPr="00D261E9" w:rsidRDefault="00F323A3" w:rsidP="00F63319">
            <w:pPr>
              <w:spacing w:after="0" w:line="240" w:lineRule="auto"/>
              <w:jc w:val="center"/>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3.</w:t>
            </w:r>
          </w:p>
        </w:tc>
        <w:tc>
          <w:tcPr>
            <w:tcW w:w="516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15D1DA6"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Kitas nematerialusis turtas</w:t>
            </w:r>
          </w:p>
        </w:tc>
        <w:tc>
          <w:tcPr>
            <w:tcW w:w="163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C473BCE"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2</w:t>
            </w:r>
          </w:p>
        </w:tc>
        <w:tc>
          <w:tcPr>
            <w:tcW w:w="1624" w:type="dxa"/>
            <w:tcBorders>
              <w:top w:val="nil"/>
              <w:left w:val="nil"/>
              <w:bottom w:val="single" w:sz="8" w:space="0" w:color="auto"/>
              <w:right w:val="single" w:sz="8" w:space="0" w:color="auto"/>
            </w:tcBorders>
            <w:shd w:val="clear" w:color="auto" w:fill="FFFFFF"/>
          </w:tcPr>
          <w:p w14:paraId="23CE00CA"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3.1.2.1.1.5</w:t>
            </w:r>
          </w:p>
        </w:tc>
      </w:tr>
      <w:tr w:rsidR="00D261E9" w:rsidRPr="00D261E9" w14:paraId="1D00E7FB" w14:textId="77777777" w:rsidTr="00890361">
        <w:trPr>
          <w:trHeight w:val="19"/>
        </w:trPr>
        <w:tc>
          <w:tcPr>
            <w:tcW w:w="1261"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04EBF74" w14:textId="77777777" w:rsidR="00F323A3" w:rsidRPr="00D261E9" w:rsidRDefault="00F323A3" w:rsidP="00F63319">
            <w:pPr>
              <w:spacing w:after="0" w:line="240" w:lineRule="auto"/>
              <w:jc w:val="center"/>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4.</w:t>
            </w:r>
          </w:p>
        </w:tc>
        <w:tc>
          <w:tcPr>
            <w:tcW w:w="516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81390BE"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Prestižas</w:t>
            </w:r>
          </w:p>
        </w:tc>
        <w:tc>
          <w:tcPr>
            <w:tcW w:w="163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1A4AD6D"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5</w:t>
            </w:r>
          </w:p>
        </w:tc>
        <w:tc>
          <w:tcPr>
            <w:tcW w:w="1624" w:type="dxa"/>
            <w:tcBorders>
              <w:top w:val="nil"/>
              <w:left w:val="nil"/>
              <w:bottom w:val="single" w:sz="8" w:space="0" w:color="auto"/>
              <w:right w:val="single" w:sz="8" w:space="0" w:color="auto"/>
            </w:tcBorders>
            <w:shd w:val="clear" w:color="auto" w:fill="FFFFFF"/>
          </w:tcPr>
          <w:p w14:paraId="059E17BA"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bl>
    <w:p w14:paraId="67AEEA14" w14:textId="77777777" w:rsidR="00F323A3" w:rsidRPr="00D261E9" w:rsidRDefault="00F323A3"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12152D5" w14:textId="20EA4CD9" w:rsidR="00C91F92" w:rsidRPr="00D261E9" w:rsidRDefault="00C91F92" w:rsidP="00F63319">
      <w:pPr>
        <w:widowControl w:val="0"/>
        <w:shd w:val="clear" w:color="auto" w:fill="FFFFFF"/>
        <w:tabs>
          <w:tab w:val="left" w:pos="0"/>
        </w:tabs>
        <w:suppressAutoHyphens/>
        <w:autoSpaceDE w:val="0"/>
        <w:spacing w:after="120" w:line="240" w:lineRule="auto"/>
        <w:ind w:firstLine="992"/>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Naudingo tarnavimo laikas pagal nematerialiojo turto grupes:</w:t>
      </w:r>
    </w:p>
    <w:tbl>
      <w:tblPr>
        <w:tblStyle w:val="Lentelstinklelis"/>
        <w:tblW w:w="0" w:type="auto"/>
        <w:tblLook w:val="04A0" w:firstRow="1" w:lastRow="0" w:firstColumn="1" w:lastColumn="0" w:noHBand="0" w:noVBand="1"/>
      </w:tblPr>
      <w:tblGrid>
        <w:gridCol w:w="7234"/>
        <w:gridCol w:w="2395"/>
      </w:tblGrid>
      <w:tr w:rsidR="00D261E9" w:rsidRPr="00D261E9" w14:paraId="1F1538CE" w14:textId="77777777" w:rsidTr="00F63319">
        <w:tc>
          <w:tcPr>
            <w:tcW w:w="7234" w:type="dxa"/>
          </w:tcPr>
          <w:p w14:paraId="4EA038F4" w14:textId="5210E9C4" w:rsidR="00C91F92" w:rsidRPr="00D261E9" w:rsidRDefault="00C91F92" w:rsidP="00F6331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Riboto naudojimo nematerialiojo turto grupės pavadinimas</w:t>
            </w:r>
          </w:p>
        </w:tc>
        <w:tc>
          <w:tcPr>
            <w:tcW w:w="2395" w:type="dxa"/>
          </w:tcPr>
          <w:p w14:paraId="73B5C360" w14:textId="6C7ECF58" w:rsidR="00C91F92" w:rsidRPr="00D261E9" w:rsidRDefault="00C91F92" w:rsidP="00F6331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Naudingo tarnavimo laikas metais</w:t>
            </w:r>
          </w:p>
        </w:tc>
      </w:tr>
      <w:tr w:rsidR="00D261E9" w:rsidRPr="00D261E9" w14:paraId="6486984C" w14:textId="77777777" w:rsidTr="00F63319">
        <w:tc>
          <w:tcPr>
            <w:tcW w:w="7234" w:type="dxa"/>
          </w:tcPr>
          <w:p w14:paraId="15B43C62" w14:textId="116A4CB6" w:rsidR="00C91F92" w:rsidRPr="00D261E9" w:rsidRDefault="00C91F92" w:rsidP="00F6331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Plėtros darbai</w:t>
            </w:r>
          </w:p>
        </w:tc>
        <w:tc>
          <w:tcPr>
            <w:tcW w:w="2395" w:type="dxa"/>
          </w:tcPr>
          <w:p w14:paraId="3E7D35D2" w14:textId="77777777" w:rsidR="00C91F92" w:rsidRPr="00D261E9" w:rsidRDefault="00C91F92" w:rsidP="00F63319">
            <w:pPr>
              <w:widowControl w:val="0"/>
              <w:tabs>
                <w:tab w:val="left" w:pos="0"/>
              </w:tabs>
              <w:suppressAutoHyphens/>
              <w:autoSpaceDE w:val="0"/>
              <w:jc w:val="center"/>
              <w:rPr>
                <w:rFonts w:ascii="Times New Roman" w:eastAsia="Times New Roman" w:hAnsi="Times New Roman" w:cs="Times New Roman"/>
                <w:sz w:val="24"/>
                <w:szCs w:val="24"/>
                <w:lang w:val="lt-LT" w:eastAsia="ar-SA"/>
              </w:rPr>
            </w:pPr>
          </w:p>
        </w:tc>
      </w:tr>
      <w:tr w:rsidR="00D261E9" w:rsidRPr="00D261E9" w14:paraId="7DCBA3C1" w14:textId="77777777" w:rsidTr="00F63319">
        <w:tc>
          <w:tcPr>
            <w:tcW w:w="7234" w:type="dxa"/>
          </w:tcPr>
          <w:p w14:paraId="54AAA573" w14:textId="58EE37F3" w:rsidR="00C91F92" w:rsidRPr="00D261E9" w:rsidRDefault="00C91F92" w:rsidP="00F6331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Programinė įranga ir jos licencijos</w:t>
            </w:r>
          </w:p>
        </w:tc>
        <w:tc>
          <w:tcPr>
            <w:tcW w:w="2395" w:type="dxa"/>
          </w:tcPr>
          <w:p w14:paraId="319A0C03" w14:textId="3FE93FF0" w:rsidR="00C91F92" w:rsidRPr="00D261E9" w:rsidRDefault="00E5415D" w:rsidP="00F6331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1</w:t>
            </w:r>
          </w:p>
        </w:tc>
      </w:tr>
      <w:tr w:rsidR="00D261E9" w:rsidRPr="00D261E9" w14:paraId="3E35F922" w14:textId="77777777" w:rsidTr="00F63319">
        <w:tc>
          <w:tcPr>
            <w:tcW w:w="7234" w:type="dxa"/>
          </w:tcPr>
          <w:p w14:paraId="74370E2F" w14:textId="58EEEE0E" w:rsidR="00C91F92" w:rsidRPr="00D261E9" w:rsidRDefault="00C91F92" w:rsidP="00F6331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Patentai, autorių ir kitos teisės</w:t>
            </w:r>
          </w:p>
        </w:tc>
        <w:tc>
          <w:tcPr>
            <w:tcW w:w="2395" w:type="dxa"/>
          </w:tcPr>
          <w:p w14:paraId="7F280ADF" w14:textId="339E7150" w:rsidR="00C91F92" w:rsidRPr="00D261E9" w:rsidRDefault="00B349FE" w:rsidP="00F6331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4</w:t>
            </w:r>
          </w:p>
        </w:tc>
      </w:tr>
      <w:tr w:rsidR="00F63319" w:rsidRPr="00D261E9" w14:paraId="5282A96C" w14:textId="77777777" w:rsidTr="00F63319">
        <w:tc>
          <w:tcPr>
            <w:tcW w:w="7234" w:type="dxa"/>
          </w:tcPr>
          <w:p w14:paraId="0FE174B4" w14:textId="090B13BA" w:rsidR="00C91F92" w:rsidRPr="00D261E9" w:rsidRDefault="00C91F92" w:rsidP="00F6331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Kitas nematerialusis turtas</w:t>
            </w:r>
          </w:p>
        </w:tc>
        <w:tc>
          <w:tcPr>
            <w:tcW w:w="2395" w:type="dxa"/>
          </w:tcPr>
          <w:p w14:paraId="5746CF11" w14:textId="1C3ED02F" w:rsidR="00C91F92" w:rsidRPr="00D261E9" w:rsidRDefault="00E5415D" w:rsidP="00F6331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2</w:t>
            </w:r>
          </w:p>
        </w:tc>
      </w:tr>
    </w:tbl>
    <w:p w14:paraId="2F264CF6" w14:textId="6B634C16" w:rsidR="00C91F92" w:rsidRPr="00D261E9" w:rsidRDefault="00C91F92" w:rsidP="00F63319">
      <w:pPr>
        <w:widowControl w:val="0"/>
        <w:shd w:val="clear" w:color="auto" w:fill="FFFFFF"/>
        <w:tabs>
          <w:tab w:val="left" w:pos="0"/>
        </w:tabs>
        <w:suppressAutoHyphens/>
        <w:autoSpaceDE w:val="0"/>
        <w:spacing w:after="0" w:line="240" w:lineRule="auto"/>
        <w:jc w:val="both"/>
        <w:rPr>
          <w:rFonts w:ascii="Times New Roman" w:eastAsia="Times New Roman" w:hAnsi="Times New Roman" w:cs="Times New Roman"/>
          <w:sz w:val="24"/>
          <w:szCs w:val="24"/>
          <w:lang w:val="lt-LT" w:eastAsia="ar-SA"/>
        </w:rPr>
      </w:pPr>
    </w:p>
    <w:p w14:paraId="46736FF9" w14:textId="77777777" w:rsidR="00C91F92" w:rsidRPr="00D261E9" w:rsidRDefault="00C91F92"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D261E9">
        <w:rPr>
          <w:rFonts w:ascii="Times New Roman" w:eastAsia="Times New Roman" w:hAnsi="Times New Roman" w:cs="Times New Roman"/>
          <w:b/>
          <w:bCs/>
          <w:spacing w:val="-1"/>
          <w:w w:val="103"/>
          <w:sz w:val="24"/>
          <w:szCs w:val="24"/>
          <w:lang w:val="lt-LT" w:eastAsia="ar-SA"/>
        </w:rPr>
        <w:t>Ilgalaikis materialusis turtas</w:t>
      </w:r>
    </w:p>
    <w:p w14:paraId="559B7EF2" w14:textId="77777777" w:rsidR="00C91F92" w:rsidRPr="00D261E9" w:rsidRDefault="00C91F92" w:rsidP="00F63319">
      <w:pPr>
        <w:suppressAutoHyphens/>
        <w:spacing w:after="0" w:line="240" w:lineRule="auto"/>
        <w:rPr>
          <w:rFonts w:ascii="Times New Roman" w:eastAsia="Times New Roman" w:hAnsi="Times New Roman" w:cs="Arial"/>
          <w:sz w:val="24"/>
          <w:szCs w:val="16"/>
          <w:lang w:val="lt-LT" w:eastAsia="ar-SA"/>
        </w:rPr>
      </w:pPr>
    </w:p>
    <w:p w14:paraId="4961DB70" w14:textId="47B30736" w:rsidR="00C91F92" w:rsidRPr="00D261E9" w:rsidRDefault="00C91F92" w:rsidP="00F63319">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bookmarkStart w:id="6" w:name="_Ref140565456"/>
      <w:r w:rsidRPr="00D261E9">
        <w:rPr>
          <w:rFonts w:ascii="Times New Roman" w:eastAsia="Times New Roman" w:hAnsi="Times New Roman" w:cs="Times New Roman"/>
          <w:sz w:val="24"/>
          <w:szCs w:val="24"/>
          <w:lang w:val="lt-LT" w:eastAsia="ar-SA"/>
        </w:rPr>
        <w:t xml:space="preserve">Ilgalaikio materialiojo turto apskaitos metodai ir taisyklės nustatyti 12-ajame VSAFAS „Ilgalaikis materialusis turtas“, ilgalaikio materialiojo turto nuvertėjimo apskaičiavimo ir apskaitos metodai ir taisyklės – 22-ajame VSAFAS „Turto nuvertėjimas“. </w:t>
      </w:r>
    </w:p>
    <w:p w14:paraId="4A2C2324" w14:textId="25EA1935" w:rsidR="00C91F92" w:rsidRPr="00D261E9" w:rsidRDefault="00C91F92" w:rsidP="00F63319">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D261E9">
        <w:rPr>
          <w:rFonts w:ascii="Times New Roman" w:eastAsia="Times New Roman" w:hAnsi="Times New Roman" w:cs="Times New Roman"/>
          <w:bCs/>
          <w:spacing w:val="-2"/>
          <w:sz w:val="24"/>
          <w:szCs w:val="24"/>
          <w:lang w:val="lt-LT" w:eastAsia="ar-SA"/>
        </w:rPr>
        <w:t>I</w:t>
      </w:r>
      <w:r w:rsidRPr="00D261E9">
        <w:rPr>
          <w:rFonts w:ascii="Times New Roman" w:eastAsia="Times New Roman" w:hAnsi="Times New Roman" w:cs="Times New Roman"/>
          <w:bCs/>
          <w:spacing w:val="-4"/>
          <w:sz w:val="24"/>
          <w:szCs w:val="24"/>
          <w:lang w:val="lt-LT" w:eastAsia="ar-SA"/>
        </w:rPr>
        <w:t>l</w:t>
      </w:r>
      <w:r w:rsidRPr="00D261E9">
        <w:rPr>
          <w:rFonts w:ascii="Times New Roman" w:eastAsia="Times New Roman" w:hAnsi="Times New Roman" w:cs="Times New Roman"/>
          <w:bCs/>
          <w:sz w:val="24"/>
          <w:szCs w:val="24"/>
          <w:lang w:val="lt-LT" w:eastAsia="ar-SA"/>
        </w:rPr>
        <w:t>g</w:t>
      </w:r>
      <w:r w:rsidRPr="00D261E9">
        <w:rPr>
          <w:rFonts w:ascii="Times New Roman" w:eastAsia="Times New Roman" w:hAnsi="Times New Roman" w:cs="Times New Roman"/>
          <w:bCs/>
          <w:spacing w:val="5"/>
          <w:sz w:val="24"/>
          <w:szCs w:val="24"/>
          <w:lang w:val="lt-LT" w:eastAsia="ar-SA"/>
        </w:rPr>
        <w:t>a</w:t>
      </w:r>
      <w:r w:rsidRPr="00D261E9">
        <w:rPr>
          <w:rFonts w:ascii="Times New Roman" w:eastAsia="Times New Roman" w:hAnsi="Times New Roman" w:cs="Times New Roman"/>
          <w:bCs/>
          <w:spacing w:val="-4"/>
          <w:sz w:val="24"/>
          <w:szCs w:val="24"/>
          <w:lang w:val="lt-LT" w:eastAsia="ar-SA"/>
        </w:rPr>
        <w:t>l</w:t>
      </w:r>
      <w:r w:rsidRPr="00D261E9">
        <w:rPr>
          <w:rFonts w:ascii="Times New Roman" w:eastAsia="Times New Roman" w:hAnsi="Times New Roman" w:cs="Times New Roman"/>
          <w:bCs/>
          <w:sz w:val="24"/>
          <w:szCs w:val="24"/>
          <w:lang w:val="lt-LT" w:eastAsia="ar-SA"/>
        </w:rPr>
        <w:t>a</w:t>
      </w:r>
      <w:r w:rsidRPr="00D261E9">
        <w:rPr>
          <w:rFonts w:ascii="Times New Roman" w:eastAsia="Times New Roman" w:hAnsi="Times New Roman" w:cs="Times New Roman"/>
          <w:bCs/>
          <w:spacing w:val="5"/>
          <w:sz w:val="24"/>
          <w:szCs w:val="24"/>
          <w:lang w:val="lt-LT" w:eastAsia="ar-SA"/>
        </w:rPr>
        <w:t>i</w:t>
      </w:r>
      <w:r w:rsidRPr="00D261E9">
        <w:rPr>
          <w:rFonts w:ascii="Times New Roman" w:eastAsia="Times New Roman" w:hAnsi="Times New Roman" w:cs="Times New Roman"/>
          <w:bCs/>
          <w:spacing w:val="-4"/>
          <w:sz w:val="24"/>
          <w:szCs w:val="24"/>
          <w:lang w:val="lt-LT" w:eastAsia="ar-SA"/>
        </w:rPr>
        <w:t>k</w:t>
      </w:r>
      <w:r w:rsidRPr="00D261E9">
        <w:rPr>
          <w:rFonts w:ascii="Times New Roman" w:eastAsia="Times New Roman" w:hAnsi="Times New Roman" w:cs="Times New Roman"/>
          <w:bCs/>
          <w:spacing w:val="1"/>
          <w:sz w:val="24"/>
          <w:szCs w:val="24"/>
          <w:lang w:val="lt-LT" w:eastAsia="ar-SA"/>
        </w:rPr>
        <w:t>i</w:t>
      </w:r>
      <w:r w:rsidRPr="00D261E9">
        <w:rPr>
          <w:rFonts w:ascii="Times New Roman" w:eastAsia="Times New Roman" w:hAnsi="Times New Roman" w:cs="Times New Roman"/>
          <w:bCs/>
          <w:sz w:val="24"/>
          <w:szCs w:val="24"/>
          <w:lang w:val="lt-LT" w:eastAsia="ar-SA"/>
        </w:rPr>
        <w:t>s</w:t>
      </w:r>
      <w:r w:rsidRPr="00D261E9">
        <w:rPr>
          <w:rFonts w:ascii="Times New Roman" w:eastAsia="Times New Roman" w:hAnsi="Times New Roman" w:cs="Times New Roman"/>
          <w:bCs/>
          <w:spacing w:val="34"/>
          <w:sz w:val="24"/>
          <w:szCs w:val="24"/>
          <w:lang w:val="lt-LT" w:eastAsia="ar-SA"/>
        </w:rPr>
        <w:t xml:space="preserve"> </w:t>
      </w:r>
      <w:r w:rsidRPr="00D261E9">
        <w:rPr>
          <w:rFonts w:ascii="Times New Roman" w:eastAsia="Times New Roman" w:hAnsi="Times New Roman" w:cs="Times New Roman"/>
          <w:bCs/>
          <w:spacing w:val="-3"/>
          <w:sz w:val="24"/>
          <w:szCs w:val="24"/>
          <w:lang w:val="lt-LT" w:eastAsia="ar-SA"/>
        </w:rPr>
        <w:t>m</w:t>
      </w:r>
      <w:r w:rsidRPr="00D261E9">
        <w:rPr>
          <w:rFonts w:ascii="Times New Roman" w:eastAsia="Times New Roman" w:hAnsi="Times New Roman" w:cs="Times New Roman"/>
          <w:bCs/>
          <w:sz w:val="24"/>
          <w:szCs w:val="24"/>
          <w:lang w:val="lt-LT" w:eastAsia="ar-SA"/>
        </w:rPr>
        <w:t>a</w:t>
      </w:r>
      <w:r w:rsidRPr="00D261E9">
        <w:rPr>
          <w:rFonts w:ascii="Times New Roman" w:eastAsia="Times New Roman" w:hAnsi="Times New Roman" w:cs="Times New Roman"/>
          <w:bCs/>
          <w:spacing w:val="2"/>
          <w:sz w:val="24"/>
          <w:szCs w:val="24"/>
          <w:lang w:val="lt-LT" w:eastAsia="ar-SA"/>
        </w:rPr>
        <w:t>t</w:t>
      </w:r>
      <w:r w:rsidRPr="00D261E9">
        <w:rPr>
          <w:rFonts w:ascii="Times New Roman" w:eastAsia="Times New Roman" w:hAnsi="Times New Roman" w:cs="Times New Roman"/>
          <w:bCs/>
          <w:spacing w:val="4"/>
          <w:sz w:val="24"/>
          <w:szCs w:val="24"/>
          <w:lang w:val="lt-LT" w:eastAsia="ar-SA"/>
        </w:rPr>
        <w:t>e</w:t>
      </w:r>
      <w:r w:rsidRPr="00D261E9">
        <w:rPr>
          <w:rFonts w:ascii="Times New Roman" w:eastAsia="Times New Roman" w:hAnsi="Times New Roman" w:cs="Times New Roman"/>
          <w:bCs/>
          <w:spacing w:val="-5"/>
          <w:sz w:val="24"/>
          <w:szCs w:val="24"/>
          <w:lang w:val="lt-LT" w:eastAsia="ar-SA"/>
        </w:rPr>
        <w:t>r</w:t>
      </w:r>
      <w:r w:rsidRPr="00D261E9">
        <w:rPr>
          <w:rFonts w:ascii="Times New Roman" w:eastAsia="Times New Roman" w:hAnsi="Times New Roman" w:cs="Times New Roman"/>
          <w:bCs/>
          <w:spacing w:val="1"/>
          <w:sz w:val="24"/>
          <w:szCs w:val="24"/>
          <w:lang w:val="lt-LT" w:eastAsia="ar-SA"/>
        </w:rPr>
        <w:t>i</w:t>
      </w:r>
      <w:r w:rsidRPr="00D261E9">
        <w:rPr>
          <w:rFonts w:ascii="Times New Roman" w:eastAsia="Times New Roman" w:hAnsi="Times New Roman" w:cs="Times New Roman"/>
          <w:bCs/>
          <w:spacing w:val="5"/>
          <w:sz w:val="24"/>
          <w:szCs w:val="24"/>
          <w:lang w:val="lt-LT" w:eastAsia="ar-SA"/>
        </w:rPr>
        <w:t>a</w:t>
      </w:r>
      <w:r w:rsidRPr="00D261E9">
        <w:rPr>
          <w:rFonts w:ascii="Times New Roman" w:eastAsia="Times New Roman" w:hAnsi="Times New Roman" w:cs="Times New Roman"/>
          <w:bCs/>
          <w:spacing w:val="-4"/>
          <w:sz w:val="24"/>
          <w:szCs w:val="24"/>
          <w:lang w:val="lt-LT" w:eastAsia="ar-SA"/>
        </w:rPr>
        <w:t>l</w:t>
      </w:r>
      <w:r w:rsidRPr="00D261E9">
        <w:rPr>
          <w:rFonts w:ascii="Times New Roman" w:eastAsia="Times New Roman" w:hAnsi="Times New Roman" w:cs="Times New Roman"/>
          <w:bCs/>
          <w:spacing w:val="6"/>
          <w:sz w:val="24"/>
          <w:szCs w:val="24"/>
          <w:lang w:val="lt-LT" w:eastAsia="ar-SA"/>
        </w:rPr>
        <w:t>u</w:t>
      </w:r>
      <w:r w:rsidRPr="00D261E9">
        <w:rPr>
          <w:rFonts w:ascii="Times New Roman" w:eastAsia="Times New Roman" w:hAnsi="Times New Roman" w:cs="Times New Roman"/>
          <w:bCs/>
          <w:spacing w:val="-2"/>
          <w:sz w:val="24"/>
          <w:szCs w:val="24"/>
          <w:lang w:val="lt-LT" w:eastAsia="ar-SA"/>
        </w:rPr>
        <w:t>s</w:t>
      </w:r>
      <w:r w:rsidRPr="00D261E9">
        <w:rPr>
          <w:rFonts w:ascii="Times New Roman" w:eastAsia="Times New Roman" w:hAnsi="Times New Roman" w:cs="Times New Roman"/>
          <w:bCs/>
          <w:spacing w:val="1"/>
          <w:sz w:val="24"/>
          <w:szCs w:val="24"/>
          <w:lang w:val="lt-LT" w:eastAsia="ar-SA"/>
        </w:rPr>
        <w:t>i</w:t>
      </w:r>
      <w:r w:rsidRPr="00D261E9">
        <w:rPr>
          <w:rFonts w:ascii="Times New Roman" w:eastAsia="Times New Roman" w:hAnsi="Times New Roman" w:cs="Times New Roman"/>
          <w:bCs/>
          <w:sz w:val="24"/>
          <w:szCs w:val="24"/>
          <w:lang w:val="lt-LT" w:eastAsia="ar-SA"/>
        </w:rPr>
        <w:t xml:space="preserve">s </w:t>
      </w:r>
      <w:r w:rsidRPr="00D261E9">
        <w:rPr>
          <w:rFonts w:ascii="Times New Roman" w:eastAsia="Times New Roman" w:hAnsi="Times New Roman" w:cs="Times New Roman"/>
          <w:bCs/>
          <w:spacing w:val="2"/>
          <w:sz w:val="24"/>
          <w:szCs w:val="24"/>
          <w:lang w:val="lt-LT" w:eastAsia="ar-SA"/>
        </w:rPr>
        <w:t>t</w:t>
      </w:r>
      <w:r w:rsidRPr="00D261E9">
        <w:rPr>
          <w:rFonts w:ascii="Times New Roman" w:eastAsia="Times New Roman" w:hAnsi="Times New Roman" w:cs="Times New Roman"/>
          <w:bCs/>
          <w:spacing w:val="1"/>
          <w:sz w:val="24"/>
          <w:szCs w:val="24"/>
          <w:lang w:val="lt-LT" w:eastAsia="ar-SA"/>
        </w:rPr>
        <w:t>u</w:t>
      </w:r>
      <w:r w:rsidRPr="00D261E9">
        <w:rPr>
          <w:rFonts w:ascii="Times New Roman" w:eastAsia="Times New Roman" w:hAnsi="Times New Roman" w:cs="Times New Roman"/>
          <w:bCs/>
          <w:spacing w:val="-5"/>
          <w:sz w:val="24"/>
          <w:szCs w:val="24"/>
          <w:lang w:val="lt-LT" w:eastAsia="ar-SA"/>
        </w:rPr>
        <w:t>r</w:t>
      </w:r>
      <w:r w:rsidRPr="00D261E9">
        <w:rPr>
          <w:rFonts w:ascii="Times New Roman" w:eastAsia="Times New Roman" w:hAnsi="Times New Roman" w:cs="Times New Roman"/>
          <w:bCs/>
          <w:spacing w:val="2"/>
          <w:sz w:val="24"/>
          <w:szCs w:val="24"/>
          <w:lang w:val="lt-LT" w:eastAsia="ar-SA"/>
        </w:rPr>
        <w:t>t</w:t>
      </w:r>
      <w:r w:rsidRPr="00D261E9">
        <w:rPr>
          <w:rFonts w:ascii="Times New Roman" w:eastAsia="Times New Roman" w:hAnsi="Times New Roman" w:cs="Times New Roman"/>
          <w:bCs/>
          <w:sz w:val="24"/>
          <w:szCs w:val="24"/>
          <w:lang w:val="lt-LT" w:eastAsia="ar-SA"/>
        </w:rPr>
        <w:t>as</w:t>
      </w:r>
      <w:r w:rsidRPr="00D261E9">
        <w:rPr>
          <w:rFonts w:ascii="Times New Roman" w:eastAsia="Times New Roman" w:hAnsi="Times New Roman" w:cs="Times New Roman"/>
          <w:b/>
          <w:bCs/>
          <w:sz w:val="24"/>
          <w:szCs w:val="24"/>
          <w:lang w:val="lt-LT" w:eastAsia="ar-SA"/>
        </w:rPr>
        <w:t xml:space="preserve"> </w:t>
      </w:r>
      <w:r w:rsidRPr="00D261E9">
        <w:rPr>
          <w:rFonts w:ascii="Times New Roman" w:eastAsia="Times New Roman" w:hAnsi="Times New Roman" w:cs="Times New Roman"/>
          <w:spacing w:val="-1"/>
          <w:sz w:val="24"/>
          <w:szCs w:val="24"/>
          <w:lang w:val="lt-LT" w:eastAsia="ar-SA"/>
        </w:rPr>
        <w:t>a</w:t>
      </w:r>
      <w:r w:rsidRPr="00D261E9">
        <w:rPr>
          <w:rFonts w:ascii="Times New Roman" w:eastAsia="Times New Roman" w:hAnsi="Times New Roman" w:cs="Times New Roman"/>
          <w:sz w:val="24"/>
          <w:szCs w:val="24"/>
          <w:lang w:val="lt-LT" w:eastAsia="ar-SA"/>
        </w:rPr>
        <w:t>p</w:t>
      </w:r>
      <w:r w:rsidRPr="00D261E9">
        <w:rPr>
          <w:rFonts w:ascii="Times New Roman" w:eastAsia="Times New Roman" w:hAnsi="Times New Roman" w:cs="Times New Roman"/>
          <w:spacing w:val="-2"/>
          <w:sz w:val="24"/>
          <w:szCs w:val="24"/>
          <w:lang w:val="lt-LT" w:eastAsia="ar-SA"/>
        </w:rPr>
        <w:t>s</w:t>
      </w:r>
      <w:r w:rsidRPr="00D261E9">
        <w:rPr>
          <w:rFonts w:ascii="Times New Roman" w:eastAsia="Times New Roman" w:hAnsi="Times New Roman" w:cs="Times New Roman"/>
          <w:sz w:val="24"/>
          <w:szCs w:val="24"/>
          <w:lang w:val="lt-LT" w:eastAsia="ar-SA"/>
        </w:rPr>
        <w:t>k</w:t>
      </w:r>
      <w:r w:rsidRPr="00D261E9">
        <w:rPr>
          <w:rFonts w:ascii="Times New Roman" w:eastAsia="Times New Roman" w:hAnsi="Times New Roman" w:cs="Times New Roman"/>
          <w:spacing w:val="4"/>
          <w:sz w:val="24"/>
          <w:szCs w:val="24"/>
          <w:lang w:val="lt-LT" w:eastAsia="ar-SA"/>
        </w:rPr>
        <w:t>a</w:t>
      </w:r>
      <w:r w:rsidRPr="00D261E9">
        <w:rPr>
          <w:rFonts w:ascii="Times New Roman" w:eastAsia="Times New Roman" w:hAnsi="Times New Roman" w:cs="Times New Roman"/>
          <w:spacing w:val="-9"/>
          <w:sz w:val="24"/>
          <w:szCs w:val="24"/>
          <w:lang w:val="lt-LT" w:eastAsia="ar-SA"/>
        </w:rPr>
        <w:t>i</w:t>
      </w:r>
      <w:r w:rsidRPr="00D261E9">
        <w:rPr>
          <w:rFonts w:ascii="Times New Roman" w:eastAsia="Times New Roman" w:hAnsi="Times New Roman" w:cs="Times New Roman"/>
          <w:spacing w:val="10"/>
          <w:sz w:val="24"/>
          <w:szCs w:val="24"/>
          <w:lang w:val="lt-LT" w:eastAsia="ar-SA"/>
        </w:rPr>
        <w:t>t</w:t>
      </w:r>
      <w:r w:rsidRPr="00D261E9">
        <w:rPr>
          <w:rFonts w:ascii="Times New Roman" w:eastAsia="Times New Roman" w:hAnsi="Times New Roman" w:cs="Times New Roman"/>
          <w:spacing w:val="5"/>
          <w:sz w:val="24"/>
          <w:szCs w:val="24"/>
          <w:lang w:val="lt-LT" w:eastAsia="ar-SA"/>
        </w:rPr>
        <w:t>o</w:t>
      </w:r>
      <w:r w:rsidRPr="00D261E9">
        <w:rPr>
          <w:rFonts w:ascii="Times New Roman" w:eastAsia="Times New Roman" w:hAnsi="Times New Roman" w:cs="Times New Roman"/>
          <w:spacing w:val="-9"/>
          <w:sz w:val="24"/>
          <w:szCs w:val="24"/>
          <w:lang w:val="lt-LT" w:eastAsia="ar-SA"/>
        </w:rPr>
        <w:t>j</w:t>
      </w:r>
      <w:r w:rsidRPr="00D261E9">
        <w:rPr>
          <w:rFonts w:ascii="Times New Roman" w:eastAsia="Times New Roman" w:hAnsi="Times New Roman" w:cs="Times New Roman"/>
          <w:sz w:val="24"/>
          <w:szCs w:val="24"/>
          <w:lang w:val="lt-LT" w:eastAsia="ar-SA"/>
        </w:rPr>
        <w:t xml:space="preserve">e </w:t>
      </w:r>
      <w:r w:rsidRPr="00D261E9">
        <w:rPr>
          <w:rFonts w:ascii="Times New Roman" w:eastAsia="Times New Roman" w:hAnsi="Times New Roman" w:cs="Times New Roman"/>
          <w:spacing w:val="2"/>
          <w:sz w:val="24"/>
          <w:szCs w:val="24"/>
          <w:lang w:val="lt-LT" w:eastAsia="ar-SA"/>
        </w:rPr>
        <w:t>r</w:t>
      </w:r>
      <w:r w:rsidRPr="00D261E9">
        <w:rPr>
          <w:rFonts w:ascii="Times New Roman" w:eastAsia="Times New Roman" w:hAnsi="Times New Roman" w:cs="Times New Roman"/>
          <w:spacing w:val="-1"/>
          <w:sz w:val="24"/>
          <w:szCs w:val="24"/>
          <w:lang w:val="lt-LT" w:eastAsia="ar-SA"/>
        </w:rPr>
        <w:t>e</w:t>
      </w:r>
      <w:r w:rsidRPr="00D261E9">
        <w:rPr>
          <w:rFonts w:ascii="Times New Roman" w:eastAsia="Times New Roman" w:hAnsi="Times New Roman" w:cs="Times New Roman"/>
          <w:spacing w:val="5"/>
          <w:sz w:val="24"/>
          <w:szCs w:val="24"/>
          <w:lang w:val="lt-LT" w:eastAsia="ar-SA"/>
        </w:rPr>
        <w:t>g</w:t>
      </w:r>
      <w:r w:rsidRPr="00D261E9">
        <w:rPr>
          <w:rFonts w:ascii="Times New Roman" w:eastAsia="Times New Roman" w:hAnsi="Times New Roman" w:cs="Times New Roman"/>
          <w:spacing w:val="-4"/>
          <w:sz w:val="24"/>
          <w:szCs w:val="24"/>
          <w:lang w:val="lt-LT" w:eastAsia="ar-SA"/>
        </w:rPr>
        <w:t>i</w:t>
      </w:r>
      <w:r w:rsidRPr="00D261E9">
        <w:rPr>
          <w:rFonts w:ascii="Times New Roman" w:eastAsia="Times New Roman" w:hAnsi="Times New Roman" w:cs="Times New Roman"/>
          <w:spacing w:val="-2"/>
          <w:sz w:val="24"/>
          <w:szCs w:val="24"/>
          <w:lang w:val="lt-LT" w:eastAsia="ar-SA"/>
        </w:rPr>
        <w:t>s</w:t>
      </w:r>
      <w:r w:rsidRPr="00D261E9">
        <w:rPr>
          <w:rFonts w:ascii="Times New Roman" w:eastAsia="Times New Roman" w:hAnsi="Times New Roman" w:cs="Times New Roman"/>
          <w:spacing w:val="5"/>
          <w:sz w:val="24"/>
          <w:szCs w:val="24"/>
          <w:lang w:val="lt-LT" w:eastAsia="ar-SA"/>
        </w:rPr>
        <w:t>t</w:t>
      </w:r>
      <w:r w:rsidRPr="00D261E9">
        <w:rPr>
          <w:rFonts w:ascii="Times New Roman" w:eastAsia="Times New Roman" w:hAnsi="Times New Roman" w:cs="Times New Roman"/>
          <w:spacing w:val="2"/>
          <w:sz w:val="24"/>
          <w:szCs w:val="24"/>
          <w:lang w:val="lt-LT" w:eastAsia="ar-SA"/>
        </w:rPr>
        <w:t>r</w:t>
      </w:r>
      <w:r w:rsidRPr="00D261E9">
        <w:rPr>
          <w:rFonts w:ascii="Times New Roman" w:eastAsia="Times New Roman" w:hAnsi="Times New Roman" w:cs="Times New Roman"/>
          <w:spacing w:val="-5"/>
          <w:sz w:val="24"/>
          <w:szCs w:val="24"/>
          <w:lang w:val="lt-LT" w:eastAsia="ar-SA"/>
        </w:rPr>
        <w:t>u</w:t>
      </w:r>
      <w:r w:rsidRPr="00D261E9">
        <w:rPr>
          <w:rFonts w:ascii="Times New Roman" w:eastAsia="Times New Roman" w:hAnsi="Times New Roman" w:cs="Times New Roman"/>
          <w:spacing w:val="5"/>
          <w:sz w:val="24"/>
          <w:szCs w:val="24"/>
          <w:lang w:val="lt-LT" w:eastAsia="ar-SA"/>
        </w:rPr>
        <w:t>o</w:t>
      </w:r>
      <w:r w:rsidRPr="00D261E9">
        <w:rPr>
          <w:rFonts w:ascii="Times New Roman" w:eastAsia="Times New Roman" w:hAnsi="Times New Roman" w:cs="Times New Roman"/>
          <w:spacing w:val="-9"/>
          <w:sz w:val="24"/>
          <w:szCs w:val="24"/>
          <w:lang w:val="lt-LT" w:eastAsia="ar-SA"/>
        </w:rPr>
        <w:t>j</w:t>
      </w:r>
      <w:r w:rsidRPr="00D261E9">
        <w:rPr>
          <w:rFonts w:ascii="Times New Roman" w:eastAsia="Times New Roman" w:hAnsi="Times New Roman" w:cs="Times New Roman"/>
          <w:spacing w:val="4"/>
          <w:sz w:val="24"/>
          <w:szCs w:val="24"/>
          <w:lang w:val="lt-LT" w:eastAsia="ar-SA"/>
        </w:rPr>
        <w:t>a</w:t>
      </w:r>
      <w:r w:rsidRPr="00D261E9">
        <w:rPr>
          <w:rFonts w:ascii="Times New Roman" w:eastAsia="Times New Roman" w:hAnsi="Times New Roman" w:cs="Times New Roman"/>
          <w:spacing w:val="-4"/>
          <w:sz w:val="24"/>
          <w:szCs w:val="24"/>
          <w:lang w:val="lt-LT" w:eastAsia="ar-SA"/>
        </w:rPr>
        <w:t>m</w:t>
      </w:r>
      <w:r w:rsidRPr="00D261E9">
        <w:rPr>
          <w:rFonts w:ascii="Times New Roman" w:eastAsia="Times New Roman" w:hAnsi="Times New Roman" w:cs="Times New Roman"/>
          <w:spacing w:val="4"/>
          <w:sz w:val="24"/>
          <w:szCs w:val="24"/>
          <w:lang w:val="lt-LT" w:eastAsia="ar-SA"/>
        </w:rPr>
        <w:t>a</w:t>
      </w:r>
      <w:r w:rsidRPr="00D261E9">
        <w:rPr>
          <w:rFonts w:ascii="Times New Roman" w:eastAsia="Times New Roman" w:hAnsi="Times New Roman" w:cs="Times New Roman"/>
          <w:sz w:val="24"/>
          <w:szCs w:val="24"/>
          <w:lang w:val="lt-LT" w:eastAsia="ar-SA"/>
        </w:rPr>
        <w:t xml:space="preserve">s </w:t>
      </w:r>
      <w:r w:rsidRPr="00D261E9">
        <w:rPr>
          <w:rFonts w:ascii="Times New Roman" w:eastAsia="Times New Roman" w:hAnsi="Times New Roman" w:cs="Times New Roman"/>
          <w:spacing w:val="-4"/>
          <w:sz w:val="24"/>
          <w:szCs w:val="24"/>
          <w:lang w:val="lt-LT" w:eastAsia="ar-SA"/>
        </w:rPr>
        <w:t>į</w:t>
      </w:r>
      <w:r w:rsidRPr="00D261E9">
        <w:rPr>
          <w:rFonts w:ascii="Times New Roman" w:eastAsia="Times New Roman" w:hAnsi="Times New Roman" w:cs="Times New Roman"/>
          <w:spacing w:val="3"/>
          <w:sz w:val="24"/>
          <w:szCs w:val="24"/>
          <w:lang w:val="lt-LT" w:eastAsia="ar-SA"/>
        </w:rPr>
        <w:t>s</w:t>
      </w:r>
      <w:r w:rsidRPr="00D261E9">
        <w:rPr>
          <w:rFonts w:ascii="Times New Roman" w:eastAsia="Times New Roman" w:hAnsi="Times New Roman" w:cs="Times New Roman"/>
          <w:spacing w:val="-4"/>
          <w:sz w:val="24"/>
          <w:szCs w:val="24"/>
          <w:lang w:val="lt-LT" w:eastAsia="ar-SA"/>
        </w:rPr>
        <w:t>i</w:t>
      </w:r>
      <w:r w:rsidRPr="00D261E9">
        <w:rPr>
          <w:rFonts w:ascii="Times New Roman" w:eastAsia="Times New Roman" w:hAnsi="Times New Roman" w:cs="Times New Roman"/>
          <w:spacing w:val="5"/>
          <w:sz w:val="24"/>
          <w:szCs w:val="24"/>
          <w:lang w:val="lt-LT" w:eastAsia="ar-SA"/>
        </w:rPr>
        <w:t>g</w:t>
      </w:r>
      <w:r w:rsidRPr="00D261E9">
        <w:rPr>
          <w:rFonts w:ascii="Times New Roman" w:eastAsia="Times New Roman" w:hAnsi="Times New Roman" w:cs="Times New Roman"/>
          <w:sz w:val="24"/>
          <w:szCs w:val="24"/>
          <w:lang w:val="lt-LT" w:eastAsia="ar-SA"/>
        </w:rPr>
        <w:t>i</w:t>
      </w:r>
      <w:r w:rsidRPr="00D261E9">
        <w:rPr>
          <w:rFonts w:ascii="Times New Roman" w:eastAsia="Times New Roman" w:hAnsi="Times New Roman" w:cs="Times New Roman"/>
          <w:spacing w:val="-4"/>
          <w:sz w:val="24"/>
          <w:szCs w:val="24"/>
          <w:lang w:val="lt-LT" w:eastAsia="ar-SA"/>
        </w:rPr>
        <w:t>j</w:t>
      </w:r>
      <w:r w:rsidRPr="00D261E9">
        <w:rPr>
          <w:rFonts w:ascii="Times New Roman" w:eastAsia="Times New Roman" w:hAnsi="Times New Roman" w:cs="Times New Roman"/>
          <w:sz w:val="24"/>
          <w:szCs w:val="24"/>
          <w:lang w:val="lt-LT" w:eastAsia="ar-SA"/>
        </w:rPr>
        <w:t>i</w:t>
      </w:r>
      <w:r w:rsidRPr="00D261E9">
        <w:rPr>
          <w:rFonts w:ascii="Times New Roman" w:eastAsia="Times New Roman" w:hAnsi="Times New Roman" w:cs="Times New Roman"/>
          <w:spacing w:val="-9"/>
          <w:sz w:val="24"/>
          <w:szCs w:val="24"/>
          <w:lang w:val="lt-LT" w:eastAsia="ar-SA"/>
        </w:rPr>
        <w:t>m</w:t>
      </w:r>
      <w:r w:rsidRPr="00D261E9">
        <w:rPr>
          <w:rFonts w:ascii="Times New Roman" w:eastAsia="Times New Roman" w:hAnsi="Times New Roman" w:cs="Times New Roman"/>
          <w:sz w:val="24"/>
          <w:szCs w:val="24"/>
          <w:lang w:val="lt-LT" w:eastAsia="ar-SA"/>
        </w:rPr>
        <w:t xml:space="preserve">o </w:t>
      </w:r>
      <w:r w:rsidRPr="00D261E9">
        <w:rPr>
          <w:rFonts w:ascii="Times New Roman" w:eastAsia="Times New Roman" w:hAnsi="Times New Roman" w:cs="Times New Roman"/>
          <w:spacing w:val="-1"/>
          <w:sz w:val="24"/>
          <w:szCs w:val="24"/>
          <w:lang w:val="lt-LT" w:eastAsia="ar-SA"/>
        </w:rPr>
        <w:t>a</w:t>
      </w:r>
      <w:r w:rsidRPr="00D261E9">
        <w:rPr>
          <w:rFonts w:ascii="Times New Roman" w:eastAsia="Times New Roman" w:hAnsi="Times New Roman" w:cs="Times New Roman"/>
          <w:spacing w:val="6"/>
          <w:sz w:val="24"/>
          <w:szCs w:val="24"/>
          <w:lang w:val="lt-LT" w:eastAsia="ar-SA"/>
        </w:rPr>
        <w:t>r</w:t>
      </w:r>
      <w:r w:rsidRPr="00D261E9">
        <w:rPr>
          <w:rFonts w:ascii="Times New Roman" w:eastAsia="Times New Roman" w:hAnsi="Times New Roman" w:cs="Times New Roman"/>
          <w:spacing w:val="-5"/>
          <w:sz w:val="24"/>
          <w:szCs w:val="24"/>
          <w:lang w:val="lt-LT" w:eastAsia="ar-SA"/>
        </w:rPr>
        <w:t>b</w:t>
      </w:r>
      <w:r w:rsidRPr="00D261E9">
        <w:rPr>
          <w:rFonts w:ascii="Times New Roman" w:eastAsia="Times New Roman" w:hAnsi="Times New Roman" w:cs="Times New Roman"/>
          <w:sz w:val="24"/>
          <w:szCs w:val="24"/>
          <w:lang w:val="lt-LT" w:eastAsia="ar-SA"/>
        </w:rPr>
        <w:t>a p</w:t>
      </w:r>
      <w:r w:rsidRPr="00D261E9">
        <w:rPr>
          <w:rFonts w:ascii="Times New Roman" w:eastAsia="Times New Roman" w:hAnsi="Times New Roman" w:cs="Times New Roman"/>
          <w:spacing w:val="-1"/>
          <w:sz w:val="24"/>
          <w:szCs w:val="24"/>
          <w:lang w:val="lt-LT" w:eastAsia="ar-SA"/>
        </w:rPr>
        <w:t>a</w:t>
      </w:r>
      <w:r w:rsidRPr="00D261E9">
        <w:rPr>
          <w:rFonts w:ascii="Times New Roman" w:eastAsia="Times New Roman" w:hAnsi="Times New Roman" w:cs="Times New Roman"/>
          <w:spacing w:val="3"/>
          <w:sz w:val="24"/>
          <w:szCs w:val="24"/>
          <w:lang w:val="lt-LT" w:eastAsia="ar-SA"/>
        </w:rPr>
        <w:t>s</w:t>
      </w:r>
      <w:r w:rsidRPr="00D261E9">
        <w:rPr>
          <w:rFonts w:ascii="Times New Roman" w:eastAsia="Times New Roman" w:hAnsi="Times New Roman" w:cs="Times New Roman"/>
          <w:spacing w:val="-4"/>
          <w:sz w:val="24"/>
          <w:szCs w:val="24"/>
          <w:lang w:val="lt-LT" w:eastAsia="ar-SA"/>
        </w:rPr>
        <w:t>i</w:t>
      </w:r>
      <w:r w:rsidRPr="00D261E9">
        <w:rPr>
          <w:rFonts w:ascii="Times New Roman" w:eastAsia="Times New Roman" w:hAnsi="Times New Roman" w:cs="Times New Roman"/>
          <w:sz w:val="24"/>
          <w:szCs w:val="24"/>
          <w:lang w:val="lt-LT" w:eastAsia="ar-SA"/>
        </w:rPr>
        <w:t>g</w:t>
      </w:r>
      <w:r w:rsidRPr="00D261E9">
        <w:rPr>
          <w:rFonts w:ascii="Times New Roman" w:eastAsia="Times New Roman" w:hAnsi="Times New Roman" w:cs="Times New Roman"/>
          <w:spacing w:val="4"/>
          <w:sz w:val="24"/>
          <w:szCs w:val="24"/>
          <w:lang w:val="lt-LT" w:eastAsia="ar-SA"/>
        </w:rPr>
        <w:t>a</w:t>
      </w:r>
      <w:r w:rsidRPr="00D261E9">
        <w:rPr>
          <w:rFonts w:ascii="Times New Roman" w:eastAsia="Times New Roman" w:hAnsi="Times New Roman" w:cs="Times New Roman"/>
          <w:spacing w:val="-4"/>
          <w:sz w:val="24"/>
          <w:szCs w:val="24"/>
          <w:lang w:val="lt-LT" w:eastAsia="ar-SA"/>
        </w:rPr>
        <w:t>mi</w:t>
      </w:r>
      <w:r w:rsidRPr="00D261E9">
        <w:rPr>
          <w:rFonts w:ascii="Times New Roman" w:eastAsia="Times New Roman" w:hAnsi="Times New Roman" w:cs="Times New Roman"/>
          <w:spacing w:val="5"/>
          <w:sz w:val="24"/>
          <w:szCs w:val="24"/>
          <w:lang w:val="lt-LT" w:eastAsia="ar-SA"/>
        </w:rPr>
        <w:t>n</w:t>
      </w:r>
      <w:r w:rsidRPr="00D261E9">
        <w:rPr>
          <w:rFonts w:ascii="Times New Roman" w:eastAsia="Times New Roman" w:hAnsi="Times New Roman" w:cs="Times New Roman"/>
          <w:spacing w:val="1"/>
          <w:sz w:val="24"/>
          <w:szCs w:val="24"/>
          <w:lang w:val="lt-LT" w:eastAsia="ar-SA"/>
        </w:rPr>
        <w:t>i</w:t>
      </w:r>
      <w:r w:rsidRPr="00D261E9">
        <w:rPr>
          <w:rFonts w:ascii="Times New Roman" w:eastAsia="Times New Roman" w:hAnsi="Times New Roman" w:cs="Times New Roman"/>
          <w:spacing w:val="-9"/>
          <w:sz w:val="24"/>
          <w:szCs w:val="24"/>
          <w:lang w:val="lt-LT" w:eastAsia="ar-SA"/>
        </w:rPr>
        <w:t>m</w:t>
      </w:r>
      <w:r w:rsidRPr="00D261E9">
        <w:rPr>
          <w:rFonts w:ascii="Times New Roman" w:eastAsia="Times New Roman" w:hAnsi="Times New Roman" w:cs="Times New Roman"/>
          <w:sz w:val="24"/>
          <w:szCs w:val="24"/>
          <w:lang w:val="lt-LT" w:eastAsia="ar-SA"/>
        </w:rPr>
        <w:t xml:space="preserve">o </w:t>
      </w:r>
      <w:r w:rsidRPr="00D261E9">
        <w:rPr>
          <w:rFonts w:ascii="Times New Roman" w:eastAsia="Times New Roman" w:hAnsi="Times New Roman" w:cs="Times New Roman"/>
          <w:spacing w:val="-24"/>
          <w:sz w:val="24"/>
          <w:szCs w:val="24"/>
          <w:lang w:val="lt-LT" w:eastAsia="ar-SA"/>
        </w:rPr>
        <w:t xml:space="preserve"> </w:t>
      </w:r>
      <w:r w:rsidRPr="00D261E9">
        <w:rPr>
          <w:rFonts w:ascii="Times New Roman" w:eastAsia="Times New Roman" w:hAnsi="Times New Roman" w:cs="Times New Roman"/>
          <w:spacing w:val="-2"/>
          <w:sz w:val="24"/>
          <w:szCs w:val="24"/>
          <w:lang w:val="lt-LT" w:eastAsia="ar-SA"/>
        </w:rPr>
        <w:t>s</w:t>
      </w:r>
      <w:r w:rsidRPr="00D261E9">
        <w:rPr>
          <w:rFonts w:ascii="Times New Roman" w:eastAsia="Times New Roman" w:hAnsi="Times New Roman" w:cs="Times New Roman"/>
          <w:spacing w:val="4"/>
          <w:sz w:val="24"/>
          <w:szCs w:val="24"/>
          <w:lang w:val="lt-LT" w:eastAsia="ar-SA"/>
        </w:rPr>
        <w:t>a</w:t>
      </w:r>
      <w:r w:rsidRPr="00D261E9">
        <w:rPr>
          <w:rFonts w:ascii="Times New Roman" w:eastAsia="Times New Roman" w:hAnsi="Times New Roman" w:cs="Times New Roman"/>
          <w:sz w:val="24"/>
          <w:szCs w:val="24"/>
          <w:lang w:val="lt-LT" w:eastAsia="ar-SA"/>
        </w:rPr>
        <w:t>v</w:t>
      </w:r>
      <w:r w:rsidRPr="00D261E9">
        <w:rPr>
          <w:rFonts w:ascii="Times New Roman" w:eastAsia="Times New Roman" w:hAnsi="Times New Roman" w:cs="Times New Roman"/>
          <w:spacing w:val="-4"/>
          <w:sz w:val="24"/>
          <w:szCs w:val="24"/>
          <w:lang w:val="lt-LT" w:eastAsia="ar-SA"/>
        </w:rPr>
        <w:t>i</w:t>
      </w:r>
      <w:r w:rsidRPr="00D261E9">
        <w:rPr>
          <w:rFonts w:ascii="Times New Roman" w:eastAsia="Times New Roman" w:hAnsi="Times New Roman" w:cs="Times New Roman"/>
          <w:sz w:val="24"/>
          <w:szCs w:val="24"/>
          <w:lang w:val="lt-LT" w:eastAsia="ar-SA"/>
        </w:rPr>
        <w:t>k</w:t>
      </w:r>
      <w:r w:rsidRPr="00D261E9">
        <w:rPr>
          <w:rFonts w:ascii="Times New Roman" w:eastAsia="Times New Roman" w:hAnsi="Times New Roman" w:cs="Times New Roman"/>
          <w:spacing w:val="4"/>
          <w:sz w:val="24"/>
          <w:szCs w:val="24"/>
          <w:lang w:val="lt-LT" w:eastAsia="ar-SA"/>
        </w:rPr>
        <w:t>a</w:t>
      </w:r>
      <w:r w:rsidRPr="00D261E9">
        <w:rPr>
          <w:rFonts w:ascii="Times New Roman" w:eastAsia="Times New Roman" w:hAnsi="Times New Roman" w:cs="Times New Roman"/>
          <w:spacing w:val="-4"/>
          <w:sz w:val="24"/>
          <w:szCs w:val="24"/>
          <w:lang w:val="lt-LT" w:eastAsia="ar-SA"/>
        </w:rPr>
        <w:t>i</w:t>
      </w:r>
      <w:r w:rsidRPr="00D261E9">
        <w:rPr>
          <w:rFonts w:ascii="Times New Roman" w:eastAsia="Times New Roman" w:hAnsi="Times New Roman" w:cs="Times New Roman"/>
          <w:sz w:val="24"/>
          <w:szCs w:val="24"/>
          <w:lang w:val="lt-LT" w:eastAsia="ar-SA"/>
        </w:rPr>
        <w:t>n</w:t>
      </w:r>
      <w:r w:rsidRPr="00D261E9">
        <w:rPr>
          <w:rFonts w:ascii="Times New Roman" w:eastAsia="Times New Roman" w:hAnsi="Times New Roman" w:cs="Times New Roman"/>
          <w:spacing w:val="-2"/>
          <w:sz w:val="24"/>
          <w:szCs w:val="24"/>
          <w:lang w:val="lt-LT" w:eastAsia="ar-SA"/>
        </w:rPr>
        <w:t>a</w:t>
      </w:r>
      <w:r w:rsidRPr="00D261E9">
        <w:rPr>
          <w:rFonts w:ascii="Times New Roman" w:eastAsia="Times New Roman" w:hAnsi="Times New Roman" w:cs="Times New Roman"/>
          <w:sz w:val="24"/>
          <w:szCs w:val="24"/>
          <w:lang w:val="lt-LT" w:eastAsia="ar-SA"/>
        </w:rPr>
        <w:t>,</w:t>
      </w:r>
      <w:r w:rsidRPr="00D261E9">
        <w:rPr>
          <w:rFonts w:ascii="Times New Roman" w:eastAsia="Times New Roman" w:hAnsi="Times New Roman" w:cs="Times New Roman"/>
          <w:spacing w:val="23"/>
          <w:sz w:val="24"/>
          <w:szCs w:val="24"/>
          <w:lang w:val="lt-LT" w:eastAsia="ar-SA"/>
        </w:rPr>
        <w:t xml:space="preserve"> </w:t>
      </w:r>
      <w:r w:rsidRPr="00D261E9">
        <w:rPr>
          <w:rFonts w:ascii="Times New Roman" w:eastAsia="Times New Roman" w:hAnsi="Times New Roman" w:cs="Times New Roman"/>
          <w:spacing w:val="-4"/>
          <w:sz w:val="24"/>
          <w:szCs w:val="24"/>
          <w:lang w:val="lt-LT" w:eastAsia="ar-SA"/>
        </w:rPr>
        <w:t>j</w:t>
      </w:r>
      <w:r w:rsidRPr="00D261E9">
        <w:rPr>
          <w:rFonts w:ascii="Times New Roman" w:eastAsia="Times New Roman" w:hAnsi="Times New Roman" w:cs="Times New Roman"/>
          <w:spacing w:val="4"/>
          <w:sz w:val="24"/>
          <w:szCs w:val="24"/>
          <w:lang w:val="lt-LT" w:eastAsia="ar-SA"/>
        </w:rPr>
        <w:t>e</w:t>
      </w:r>
      <w:r w:rsidRPr="00D261E9">
        <w:rPr>
          <w:rFonts w:ascii="Times New Roman" w:eastAsia="Times New Roman" w:hAnsi="Times New Roman" w:cs="Times New Roman"/>
          <w:sz w:val="24"/>
          <w:szCs w:val="24"/>
          <w:lang w:val="lt-LT" w:eastAsia="ar-SA"/>
        </w:rPr>
        <w:t>i</w:t>
      </w:r>
      <w:r w:rsidRPr="00D261E9">
        <w:rPr>
          <w:rFonts w:ascii="Times New Roman" w:eastAsia="Times New Roman" w:hAnsi="Times New Roman" w:cs="Times New Roman"/>
          <w:spacing w:val="27"/>
          <w:sz w:val="24"/>
          <w:szCs w:val="24"/>
          <w:lang w:val="lt-LT" w:eastAsia="ar-SA"/>
        </w:rPr>
        <w:t xml:space="preserve"> </w:t>
      </w:r>
      <w:r w:rsidRPr="00D261E9">
        <w:rPr>
          <w:rFonts w:ascii="Times New Roman" w:eastAsia="Times New Roman" w:hAnsi="Times New Roman" w:cs="Times New Roman"/>
          <w:spacing w:val="-9"/>
          <w:sz w:val="24"/>
          <w:szCs w:val="24"/>
          <w:lang w:val="lt-LT" w:eastAsia="ar-SA"/>
        </w:rPr>
        <w:t>j</w:t>
      </w:r>
      <w:r w:rsidRPr="00D261E9">
        <w:rPr>
          <w:rFonts w:ascii="Times New Roman" w:eastAsia="Times New Roman" w:hAnsi="Times New Roman" w:cs="Times New Roman"/>
          <w:sz w:val="24"/>
          <w:szCs w:val="24"/>
          <w:lang w:val="lt-LT" w:eastAsia="ar-SA"/>
        </w:rPr>
        <w:t>o</w:t>
      </w:r>
      <w:r w:rsidRPr="00D261E9">
        <w:rPr>
          <w:rFonts w:ascii="Times New Roman" w:eastAsia="Times New Roman" w:hAnsi="Times New Roman" w:cs="Times New Roman"/>
          <w:spacing w:val="25"/>
          <w:sz w:val="24"/>
          <w:szCs w:val="24"/>
          <w:lang w:val="lt-LT" w:eastAsia="ar-SA"/>
        </w:rPr>
        <w:t xml:space="preserve"> </w:t>
      </w:r>
      <w:r w:rsidRPr="00D261E9">
        <w:rPr>
          <w:rFonts w:ascii="Times New Roman" w:eastAsia="Times New Roman" w:hAnsi="Times New Roman" w:cs="Times New Roman"/>
          <w:sz w:val="24"/>
          <w:szCs w:val="24"/>
          <w:lang w:val="lt-LT" w:eastAsia="ar-SA"/>
        </w:rPr>
        <w:t>v</w:t>
      </w:r>
      <w:r w:rsidRPr="00D261E9">
        <w:rPr>
          <w:rFonts w:ascii="Times New Roman" w:eastAsia="Times New Roman" w:hAnsi="Times New Roman" w:cs="Times New Roman"/>
          <w:spacing w:val="-1"/>
          <w:sz w:val="24"/>
          <w:szCs w:val="24"/>
          <w:lang w:val="lt-LT" w:eastAsia="ar-SA"/>
        </w:rPr>
        <w:t>e</w:t>
      </w:r>
      <w:r w:rsidRPr="00D261E9">
        <w:rPr>
          <w:rFonts w:ascii="Times New Roman" w:eastAsia="Times New Roman" w:hAnsi="Times New Roman" w:cs="Times New Roman"/>
          <w:spacing w:val="2"/>
          <w:sz w:val="24"/>
          <w:szCs w:val="24"/>
          <w:lang w:val="lt-LT" w:eastAsia="ar-SA"/>
        </w:rPr>
        <w:t>r</w:t>
      </w:r>
      <w:r w:rsidRPr="00D261E9">
        <w:rPr>
          <w:rFonts w:ascii="Times New Roman" w:eastAsia="Times New Roman" w:hAnsi="Times New Roman" w:cs="Times New Roman"/>
          <w:spacing w:val="5"/>
          <w:sz w:val="24"/>
          <w:szCs w:val="24"/>
          <w:lang w:val="lt-LT" w:eastAsia="ar-SA"/>
        </w:rPr>
        <w:t>t</w:t>
      </w:r>
      <w:r w:rsidRPr="00D261E9">
        <w:rPr>
          <w:rFonts w:ascii="Times New Roman" w:eastAsia="Times New Roman" w:hAnsi="Times New Roman" w:cs="Times New Roman"/>
          <w:sz w:val="24"/>
          <w:szCs w:val="24"/>
          <w:lang w:val="lt-LT" w:eastAsia="ar-SA"/>
        </w:rPr>
        <w:t>ė</w:t>
      </w:r>
      <w:r w:rsidRPr="00D261E9">
        <w:rPr>
          <w:rFonts w:ascii="Times New Roman" w:eastAsia="Times New Roman" w:hAnsi="Times New Roman" w:cs="Times New Roman"/>
          <w:spacing w:val="19"/>
          <w:sz w:val="24"/>
          <w:szCs w:val="24"/>
          <w:lang w:val="lt-LT" w:eastAsia="ar-SA"/>
        </w:rPr>
        <w:t xml:space="preserve"> </w:t>
      </w:r>
      <w:r w:rsidRPr="00D261E9">
        <w:rPr>
          <w:rFonts w:ascii="Times New Roman" w:eastAsia="Times New Roman" w:hAnsi="Times New Roman" w:cs="Times New Roman"/>
          <w:spacing w:val="-9"/>
          <w:sz w:val="24"/>
          <w:szCs w:val="24"/>
          <w:lang w:val="lt-LT" w:eastAsia="ar-SA"/>
        </w:rPr>
        <w:t>y</w:t>
      </w:r>
      <w:r w:rsidRPr="00D261E9">
        <w:rPr>
          <w:rFonts w:ascii="Times New Roman" w:eastAsia="Times New Roman" w:hAnsi="Times New Roman" w:cs="Times New Roman"/>
          <w:spacing w:val="2"/>
          <w:sz w:val="24"/>
          <w:szCs w:val="24"/>
          <w:lang w:val="lt-LT" w:eastAsia="ar-SA"/>
        </w:rPr>
        <w:t>r</w:t>
      </w:r>
      <w:r w:rsidRPr="00D261E9">
        <w:rPr>
          <w:rFonts w:ascii="Times New Roman" w:eastAsia="Times New Roman" w:hAnsi="Times New Roman" w:cs="Times New Roman"/>
          <w:sz w:val="24"/>
          <w:szCs w:val="24"/>
          <w:lang w:val="lt-LT" w:eastAsia="ar-SA"/>
        </w:rPr>
        <w:t>a</w:t>
      </w:r>
      <w:r w:rsidRPr="00D261E9">
        <w:rPr>
          <w:rFonts w:ascii="Times New Roman" w:eastAsia="Times New Roman" w:hAnsi="Times New Roman" w:cs="Times New Roman"/>
          <w:spacing w:val="19"/>
          <w:sz w:val="24"/>
          <w:szCs w:val="24"/>
          <w:lang w:val="lt-LT" w:eastAsia="ar-SA"/>
        </w:rPr>
        <w:t xml:space="preserve"> </w:t>
      </w:r>
      <w:r w:rsidRPr="00D261E9">
        <w:rPr>
          <w:rFonts w:ascii="Times New Roman" w:eastAsia="Times New Roman" w:hAnsi="Times New Roman" w:cs="Times New Roman"/>
          <w:spacing w:val="-5"/>
          <w:sz w:val="24"/>
          <w:szCs w:val="24"/>
          <w:lang w:val="lt-LT" w:eastAsia="ar-SA"/>
        </w:rPr>
        <w:t>n</w:t>
      </w:r>
      <w:r w:rsidRPr="00D261E9">
        <w:rPr>
          <w:rFonts w:ascii="Times New Roman" w:eastAsia="Times New Roman" w:hAnsi="Times New Roman" w:cs="Times New Roman"/>
          <w:sz w:val="24"/>
          <w:szCs w:val="24"/>
          <w:lang w:val="lt-LT" w:eastAsia="ar-SA"/>
        </w:rPr>
        <w:t>e</w:t>
      </w:r>
      <w:r w:rsidRPr="00D261E9">
        <w:rPr>
          <w:rFonts w:ascii="Times New Roman" w:eastAsia="Times New Roman" w:hAnsi="Times New Roman" w:cs="Times New Roman"/>
          <w:spacing w:val="19"/>
          <w:sz w:val="24"/>
          <w:szCs w:val="24"/>
          <w:lang w:val="lt-LT" w:eastAsia="ar-SA"/>
        </w:rPr>
        <w:t xml:space="preserve"> </w:t>
      </w:r>
      <w:r w:rsidRPr="00D261E9">
        <w:rPr>
          <w:rFonts w:ascii="Times New Roman" w:eastAsia="Times New Roman" w:hAnsi="Times New Roman" w:cs="Times New Roman"/>
          <w:spacing w:val="-4"/>
          <w:sz w:val="24"/>
          <w:szCs w:val="24"/>
          <w:lang w:val="lt-LT" w:eastAsia="ar-SA"/>
        </w:rPr>
        <w:t>m</w:t>
      </w:r>
      <w:r w:rsidRPr="00D261E9">
        <w:rPr>
          <w:rFonts w:ascii="Times New Roman" w:eastAsia="Times New Roman" w:hAnsi="Times New Roman" w:cs="Times New Roman"/>
          <w:spacing w:val="-1"/>
          <w:sz w:val="24"/>
          <w:szCs w:val="24"/>
          <w:lang w:val="lt-LT" w:eastAsia="ar-SA"/>
        </w:rPr>
        <w:t>a</w:t>
      </w:r>
      <w:r w:rsidRPr="00D261E9">
        <w:rPr>
          <w:rFonts w:ascii="Times New Roman" w:eastAsia="Times New Roman" w:hAnsi="Times New Roman" w:cs="Times New Roman"/>
          <w:spacing w:val="4"/>
          <w:sz w:val="24"/>
          <w:szCs w:val="24"/>
          <w:lang w:val="lt-LT" w:eastAsia="ar-SA"/>
        </w:rPr>
        <w:t>že</w:t>
      </w:r>
      <w:r w:rsidRPr="00D261E9">
        <w:rPr>
          <w:rFonts w:ascii="Times New Roman" w:eastAsia="Times New Roman" w:hAnsi="Times New Roman" w:cs="Times New Roman"/>
          <w:spacing w:val="-2"/>
          <w:sz w:val="24"/>
          <w:szCs w:val="24"/>
          <w:lang w:val="lt-LT" w:eastAsia="ar-SA"/>
        </w:rPr>
        <w:t>s</w:t>
      </w:r>
      <w:r w:rsidRPr="00D261E9">
        <w:rPr>
          <w:rFonts w:ascii="Times New Roman" w:eastAsia="Times New Roman" w:hAnsi="Times New Roman" w:cs="Times New Roman"/>
          <w:sz w:val="24"/>
          <w:szCs w:val="24"/>
          <w:lang w:val="lt-LT" w:eastAsia="ar-SA"/>
        </w:rPr>
        <w:t>nė</w:t>
      </w:r>
      <w:r w:rsidRPr="00D261E9">
        <w:rPr>
          <w:rFonts w:ascii="Times New Roman" w:eastAsia="Times New Roman" w:hAnsi="Times New Roman" w:cs="Times New Roman"/>
          <w:spacing w:val="19"/>
          <w:sz w:val="24"/>
          <w:szCs w:val="24"/>
          <w:lang w:val="lt-LT" w:eastAsia="ar-SA"/>
        </w:rPr>
        <w:t xml:space="preserve"> </w:t>
      </w:r>
      <w:r w:rsidRPr="00D261E9">
        <w:rPr>
          <w:rFonts w:ascii="Times New Roman" w:eastAsia="Times New Roman" w:hAnsi="Times New Roman" w:cs="Times New Roman"/>
          <w:spacing w:val="-5"/>
          <w:sz w:val="24"/>
          <w:szCs w:val="24"/>
          <w:lang w:val="lt-LT" w:eastAsia="ar-SA"/>
        </w:rPr>
        <w:t>n</w:t>
      </w:r>
      <w:r w:rsidRPr="00D261E9">
        <w:rPr>
          <w:rFonts w:ascii="Times New Roman" w:eastAsia="Times New Roman" w:hAnsi="Times New Roman" w:cs="Times New Roman"/>
          <w:spacing w:val="4"/>
          <w:sz w:val="24"/>
          <w:szCs w:val="24"/>
          <w:lang w:val="lt-LT" w:eastAsia="ar-SA"/>
        </w:rPr>
        <w:t>e</w:t>
      </w:r>
      <w:r w:rsidRPr="00D261E9">
        <w:rPr>
          <w:rFonts w:ascii="Times New Roman" w:eastAsia="Times New Roman" w:hAnsi="Times New Roman" w:cs="Times New Roman"/>
          <w:sz w:val="24"/>
          <w:szCs w:val="24"/>
          <w:lang w:val="lt-LT" w:eastAsia="ar-SA"/>
        </w:rPr>
        <w:t>i</w:t>
      </w:r>
      <w:r w:rsidRPr="00D261E9">
        <w:rPr>
          <w:rFonts w:ascii="Times New Roman" w:eastAsia="Times New Roman" w:hAnsi="Times New Roman" w:cs="Times New Roman"/>
          <w:spacing w:val="21"/>
          <w:sz w:val="24"/>
          <w:szCs w:val="24"/>
          <w:lang w:val="lt-LT" w:eastAsia="ar-SA"/>
        </w:rPr>
        <w:t xml:space="preserve"> </w:t>
      </w:r>
      <w:r w:rsidRPr="00D261E9">
        <w:rPr>
          <w:rFonts w:ascii="Times New Roman" w:eastAsia="Times New Roman" w:hAnsi="Times New Roman" w:cs="Times New Roman"/>
          <w:sz w:val="24"/>
          <w:szCs w:val="24"/>
          <w:lang w:val="lt-LT" w:eastAsia="ar-SA"/>
        </w:rPr>
        <w:t xml:space="preserve">nustatyta vertė </w:t>
      </w:r>
      <w:r w:rsidRPr="00D261E9">
        <w:rPr>
          <w:rFonts w:ascii="Times New Roman" w:eastAsia="Times New Roman" w:hAnsi="Times New Roman" w:cs="Times New Roman"/>
          <w:spacing w:val="2"/>
          <w:sz w:val="24"/>
          <w:szCs w:val="24"/>
          <w:lang w:val="lt-LT" w:eastAsia="ar-SA"/>
        </w:rPr>
        <w:t>(</w:t>
      </w:r>
      <w:r w:rsidRPr="00D261E9">
        <w:rPr>
          <w:rFonts w:ascii="Times New Roman" w:eastAsia="Times New Roman" w:hAnsi="Times New Roman" w:cs="Times New Roman"/>
          <w:spacing w:val="3"/>
          <w:sz w:val="24"/>
          <w:szCs w:val="24"/>
          <w:lang w:val="lt-LT" w:eastAsia="ar-SA"/>
        </w:rPr>
        <w:t>š</w:t>
      </w:r>
      <w:r w:rsidRPr="00D261E9">
        <w:rPr>
          <w:rFonts w:ascii="Times New Roman" w:eastAsia="Times New Roman" w:hAnsi="Times New Roman" w:cs="Times New Roman"/>
          <w:spacing w:val="-9"/>
          <w:sz w:val="24"/>
          <w:szCs w:val="24"/>
          <w:lang w:val="lt-LT" w:eastAsia="ar-SA"/>
        </w:rPr>
        <w:t>i</w:t>
      </w:r>
      <w:r w:rsidRPr="00D261E9">
        <w:rPr>
          <w:rFonts w:ascii="Times New Roman" w:eastAsia="Times New Roman" w:hAnsi="Times New Roman" w:cs="Times New Roman"/>
          <w:sz w:val="24"/>
          <w:szCs w:val="24"/>
          <w:lang w:val="lt-LT" w:eastAsia="ar-SA"/>
        </w:rPr>
        <w:t>s</w:t>
      </w:r>
      <w:r w:rsidRPr="00D261E9">
        <w:rPr>
          <w:rFonts w:ascii="Times New Roman" w:eastAsia="Times New Roman" w:hAnsi="Times New Roman" w:cs="Times New Roman"/>
          <w:spacing w:val="23"/>
          <w:sz w:val="24"/>
          <w:szCs w:val="24"/>
          <w:lang w:val="lt-LT" w:eastAsia="ar-SA"/>
        </w:rPr>
        <w:t xml:space="preserve"> </w:t>
      </w:r>
      <w:r w:rsidRPr="00D261E9">
        <w:rPr>
          <w:rFonts w:ascii="Times New Roman" w:eastAsia="Times New Roman" w:hAnsi="Times New Roman" w:cs="Times New Roman"/>
          <w:sz w:val="24"/>
          <w:szCs w:val="24"/>
          <w:lang w:val="lt-LT" w:eastAsia="ar-SA"/>
        </w:rPr>
        <w:t>k</w:t>
      </w:r>
      <w:r w:rsidRPr="00D261E9">
        <w:rPr>
          <w:rFonts w:ascii="Times New Roman" w:eastAsia="Times New Roman" w:hAnsi="Times New Roman" w:cs="Times New Roman"/>
          <w:spacing w:val="6"/>
          <w:sz w:val="24"/>
          <w:szCs w:val="24"/>
          <w:lang w:val="lt-LT" w:eastAsia="ar-SA"/>
        </w:rPr>
        <w:t>r</w:t>
      </w:r>
      <w:r w:rsidRPr="00D261E9">
        <w:rPr>
          <w:rFonts w:ascii="Times New Roman" w:eastAsia="Times New Roman" w:hAnsi="Times New Roman" w:cs="Times New Roman"/>
          <w:spacing w:val="-9"/>
          <w:sz w:val="24"/>
          <w:szCs w:val="24"/>
          <w:lang w:val="lt-LT" w:eastAsia="ar-SA"/>
        </w:rPr>
        <w:t>i</w:t>
      </w:r>
      <w:r w:rsidRPr="00D261E9">
        <w:rPr>
          <w:rFonts w:ascii="Times New Roman" w:eastAsia="Times New Roman" w:hAnsi="Times New Roman" w:cs="Times New Roman"/>
          <w:spacing w:val="5"/>
          <w:sz w:val="24"/>
          <w:szCs w:val="24"/>
          <w:lang w:val="lt-LT" w:eastAsia="ar-SA"/>
        </w:rPr>
        <w:t>t</w:t>
      </w:r>
      <w:r w:rsidRPr="00D261E9">
        <w:rPr>
          <w:rFonts w:ascii="Times New Roman" w:eastAsia="Times New Roman" w:hAnsi="Times New Roman" w:cs="Times New Roman"/>
          <w:spacing w:val="-1"/>
          <w:sz w:val="24"/>
          <w:szCs w:val="24"/>
          <w:lang w:val="lt-LT" w:eastAsia="ar-SA"/>
        </w:rPr>
        <w:t>e</w:t>
      </w:r>
      <w:r w:rsidRPr="00D261E9">
        <w:rPr>
          <w:rFonts w:ascii="Times New Roman" w:eastAsia="Times New Roman" w:hAnsi="Times New Roman" w:cs="Times New Roman"/>
          <w:spacing w:val="6"/>
          <w:sz w:val="24"/>
          <w:szCs w:val="24"/>
          <w:lang w:val="lt-LT" w:eastAsia="ar-SA"/>
        </w:rPr>
        <w:t>r</w:t>
      </w:r>
      <w:r w:rsidRPr="00D261E9">
        <w:rPr>
          <w:rFonts w:ascii="Times New Roman" w:eastAsia="Times New Roman" w:hAnsi="Times New Roman" w:cs="Times New Roman"/>
          <w:spacing w:val="-4"/>
          <w:sz w:val="24"/>
          <w:szCs w:val="24"/>
          <w:lang w:val="lt-LT" w:eastAsia="ar-SA"/>
        </w:rPr>
        <w:t>ij</w:t>
      </w:r>
      <w:r w:rsidRPr="00D261E9">
        <w:rPr>
          <w:rFonts w:ascii="Times New Roman" w:eastAsia="Times New Roman" w:hAnsi="Times New Roman" w:cs="Times New Roman"/>
          <w:spacing w:val="5"/>
          <w:sz w:val="24"/>
          <w:szCs w:val="24"/>
          <w:lang w:val="lt-LT" w:eastAsia="ar-SA"/>
        </w:rPr>
        <w:t>u</w:t>
      </w:r>
      <w:r w:rsidRPr="00D261E9">
        <w:rPr>
          <w:rFonts w:ascii="Times New Roman" w:eastAsia="Times New Roman" w:hAnsi="Times New Roman" w:cs="Times New Roman"/>
          <w:sz w:val="24"/>
          <w:szCs w:val="24"/>
          <w:lang w:val="lt-LT" w:eastAsia="ar-SA"/>
        </w:rPr>
        <w:t>s</w:t>
      </w:r>
      <w:r w:rsidRPr="00D261E9">
        <w:rPr>
          <w:rFonts w:ascii="Times New Roman" w:eastAsia="Times New Roman" w:hAnsi="Times New Roman" w:cs="Times New Roman"/>
          <w:spacing w:val="26"/>
          <w:sz w:val="24"/>
          <w:szCs w:val="24"/>
          <w:lang w:val="lt-LT" w:eastAsia="ar-SA"/>
        </w:rPr>
        <w:t xml:space="preserve"> </w:t>
      </w:r>
      <w:r w:rsidRPr="00D261E9">
        <w:rPr>
          <w:rFonts w:ascii="Times New Roman" w:eastAsia="Times New Roman" w:hAnsi="Times New Roman" w:cs="Times New Roman"/>
          <w:spacing w:val="-5"/>
          <w:sz w:val="24"/>
          <w:szCs w:val="24"/>
          <w:lang w:val="lt-LT" w:eastAsia="ar-SA"/>
        </w:rPr>
        <w:t>n</w:t>
      </w:r>
      <w:r w:rsidRPr="00D261E9">
        <w:rPr>
          <w:rFonts w:ascii="Times New Roman" w:eastAsia="Times New Roman" w:hAnsi="Times New Roman" w:cs="Times New Roman"/>
          <w:spacing w:val="-1"/>
          <w:sz w:val="24"/>
          <w:szCs w:val="24"/>
          <w:lang w:val="lt-LT" w:eastAsia="ar-SA"/>
        </w:rPr>
        <w:t>e</w:t>
      </w:r>
      <w:r w:rsidRPr="00D261E9">
        <w:rPr>
          <w:rFonts w:ascii="Times New Roman" w:eastAsia="Times New Roman" w:hAnsi="Times New Roman" w:cs="Times New Roman"/>
          <w:spacing w:val="5"/>
          <w:sz w:val="24"/>
          <w:szCs w:val="24"/>
          <w:lang w:val="lt-LT" w:eastAsia="ar-SA"/>
        </w:rPr>
        <w:t>t</w:t>
      </w:r>
      <w:r w:rsidRPr="00D261E9">
        <w:rPr>
          <w:rFonts w:ascii="Times New Roman" w:eastAsia="Times New Roman" w:hAnsi="Times New Roman" w:cs="Times New Roman"/>
          <w:spacing w:val="4"/>
          <w:sz w:val="24"/>
          <w:szCs w:val="24"/>
          <w:lang w:val="lt-LT" w:eastAsia="ar-SA"/>
        </w:rPr>
        <w:t>a</w:t>
      </w:r>
      <w:r w:rsidRPr="00D261E9">
        <w:rPr>
          <w:rFonts w:ascii="Times New Roman" w:eastAsia="Times New Roman" w:hAnsi="Times New Roman" w:cs="Times New Roman"/>
          <w:spacing w:val="-9"/>
          <w:sz w:val="24"/>
          <w:szCs w:val="24"/>
          <w:lang w:val="lt-LT" w:eastAsia="ar-SA"/>
        </w:rPr>
        <w:t>i</w:t>
      </w:r>
      <w:r w:rsidRPr="00D261E9">
        <w:rPr>
          <w:rFonts w:ascii="Times New Roman" w:eastAsia="Times New Roman" w:hAnsi="Times New Roman" w:cs="Times New Roman"/>
          <w:sz w:val="24"/>
          <w:szCs w:val="24"/>
          <w:lang w:val="lt-LT" w:eastAsia="ar-SA"/>
        </w:rPr>
        <w:t>k</w:t>
      </w:r>
      <w:r w:rsidRPr="00D261E9">
        <w:rPr>
          <w:rFonts w:ascii="Times New Roman" w:eastAsia="Times New Roman" w:hAnsi="Times New Roman" w:cs="Times New Roman"/>
          <w:spacing w:val="10"/>
          <w:sz w:val="24"/>
          <w:szCs w:val="24"/>
          <w:lang w:val="lt-LT" w:eastAsia="ar-SA"/>
        </w:rPr>
        <w:t>o</w:t>
      </w:r>
      <w:r w:rsidRPr="00D261E9">
        <w:rPr>
          <w:rFonts w:ascii="Times New Roman" w:eastAsia="Times New Roman" w:hAnsi="Times New Roman" w:cs="Times New Roman"/>
          <w:spacing w:val="-9"/>
          <w:sz w:val="24"/>
          <w:szCs w:val="24"/>
          <w:lang w:val="lt-LT" w:eastAsia="ar-SA"/>
        </w:rPr>
        <w:t>m</w:t>
      </w:r>
      <w:r w:rsidRPr="00D261E9">
        <w:rPr>
          <w:rFonts w:ascii="Times New Roman" w:eastAsia="Times New Roman" w:hAnsi="Times New Roman" w:cs="Times New Roman"/>
          <w:spacing w:val="4"/>
          <w:sz w:val="24"/>
          <w:szCs w:val="24"/>
          <w:lang w:val="lt-LT" w:eastAsia="ar-SA"/>
        </w:rPr>
        <w:t>a</w:t>
      </w:r>
      <w:r w:rsidRPr="00D261E9">
        <w:rPr>
          <w:rFonts w:ascii="Times New Roman" w:eastAsia="Times New Roman" w:hAnsi="Times New Roman" w:cs="Times New Roman"/>
          <w:sz w:val="24"/>
          <w:szCs w:val="24"/>
          <w:lang w:val="lt-LT" w:eastAsia="ar-SA"/>
        </w:rPr>
        <w:t xml:space="preserve">s </w:t>
      </w:r>
      <w:r w:rsidRPr="00D261E9">
        <w:rPr>
          <w:rFonts w:ascii="Times New Roman" w:eastAsia="Times New Roman" w:hAnsi="Times New Roman" w:cs="Times New Roman"/>
          <w:spacing w:val="-5"/>
          <w:sz w:val="24"/>
          <w:szCs w:val="24"/>
          <w:lang w:val="lt-LT" w:eastAsia="ar-SA"/>
        </w:rPr>
        <w:t>n</w:t>
      </w:r>
      <w:r w:rsidRPr="00D261E9">
        <w:rPr>
          <w:rFonts w:ascii="Times New Roman" w:eastAsia="Times New Roman" w:hAnsi="Times New Roman" w:cs="Times New Roman"/>
          <w:spacing w:val="-1"/>
          <w:sz w:val="24"/>
          <w:szCs w:val="24"/>
          <w:lang w:val="lt-LT" w:eastAsia="ar-SA"/>
        </w:rPr>
        <w:t>e</w:t>
      </w:r>
      <w:r w:rsidRPr="00D261E9">
        <w:rPr>
          <w:rFonts w:ascii="Times New Roman" w:eastAsia="Times New Roman" w:hAnsi="Times New Roman" w:cs="Times New Roman"/>
          <w:spacing w:val="5"/>
          <w:sz w:val="24"/>
          <w:szCs w:val="24"/>
          <w:lang w:val="lt-LT" w:eastAsia="ar-SA"/>
        </w:rPr>
        <w:t>k</w:t>
      </w:r>
      <w:r w:rsidRPr="00D261E9">
        <w:rPr>
          <w:rFonts w:ascii="Times New Roman" w:eastAsia="Times New Roman" w:hAnsi="Times New Roman" w:cs="Times New Roman"/>
          <w:spacing w:val="1"/>
          <w:sz w:val="24"/>
          <w:szCs w:val="24"/>
          <w:lang w:val="lt-LT" w:eastAsia="ar-SA"/>
        </w:rPr>
        <w:t>i</w:t>
      </w:r>
      <w:r w:rsidRPr="00D261E9">
        <w:rPr>
          <w:rFonts w:ascii="Times New Roman" w:eastAsia="Times New Roman" w:hAnsi="Times New Roman" w:cs="Times New Roman"/>
          <w:spacing w:val="-4"/>
          <w:sz w:val="24"/>
          <w:szCs w:val="24"/>
          <w:lang w:val="lt-LT" w:eastAsia="ar-SA"/>
        </w:rPr>
        <w:t>l</w:t>
      </w:r>
      <w:r w:rsidRPr="00D261E9">
        <w:rPr>
          <w:rFonts w:ascii="Times New Roman" w:eastAsia="Times New Roman" w:hAnsi="Times New Roman" w:cs="Times New Roman"/>
          <w:spacing w:val="-5"/>
          <w:sz w:val="24"/>
          <w:szCs w:val="24"/>
          <w:lang w:val="lt-LT" w:eastAsia="ar-SA"/>
        </w:rPr>
        <w:t>n</w:t>
      </w:r>
      <w:r w:rsidRPr="00D261E9">
        <w:rPr>
          <w:rFonts w:ascii="Times New Roman" w:eastAsia="Times New Roman" w:hAnsi="Times New Roman" w:cs="Times New Roman"/>
          <w:spacing w:val="10"/>
          <w:sz w:val="24"/>
          <w:szCs w:val="24"/>
          <w:lang w:val="lt-LT" w:eastAsia="ar-SA"/>
        </w:rPr>
        <w:t>o</w:t>
      </w:r>
      <w:r w:rsidRPr="00D261E9">
        <w:rPr>
          <w:rFonts w:ascii="Times New Roman" w:eastAsia="Times New Roman" w:hAnsi="Times New Roman" w:cs="Times New Roman"/>
          <w:spacing w:val="-4"/>
          <w:sz w:val="24"/>
          <w:szCs w:val="24"/>
          <w:lang w:val="lt-LT" w:eastAsia="ar-SA"/>
        </w:rPr>
        <w:t>j</w:t>
      </w:r>
      <w:r w:rsidRPr="00D261E9">
        <w:rPr>
          <w:rFonts w:ascii="Times New Roman" w:eastAsia="Times New Roman" w:hAnsi="Times New Roman" w:cs="Times New Roman"/>
          <w:spacing w:val="4"/>
          <w:sz w:val="24"/>
          <w:szCs w:val="24"/>
          <w:lang w:val="lt-LT" w:eastAsia="ar-SA"/>
        </w:rPr>
        <w:t>a</w:t>
      </w:r>
      <w:r w:rsidRPr="00D261E9">
        <w:rPr>
          <w:rFonts w:ascii="Times New Roman" w:eastAsia="Times New Roman" w:hAnsi="Times New Roman" w:cs="Times New Roman"/>
          <w:spacing w:val="-4"/>
          <w:sz w:val="24"/>
          <w:szCs w:val="24"/>
          <w:lang w:val="lt-LT" w:eastAsia="ar-SA"/>
        </w:rPr>
        <w:t>m</w:t>
      </w:r>
      <w:r w:rsidRPr="00D261E9">
        <w:rPr>
          <w:rFonts w:ascii="Times New Roman" w:eastAsia="Times New Roman" w:hAnsi="Times New Roman" w:cs="Times New Roman"/>
          <w:spacing w:val="4"/>
          <w:sz w:val="24"/>
          <w:szCs w:val="24"/>
          <w:lang w:val="lt-LT" w:eastAsia="ar-SA"/>
        </w:rPr>
        <w:t>a</w:t>
      </w:r>
      <w:r w:rsidRPr="00D261E9">
        <w:rPr>
          <w:rFonts w:ascii="Times New Roman" w:eastAsia="Times New Roman" w:hAnsi="Times New Roman" w:cs="Times New Roman"/>
          <w:spacing w:val="-4"/>
          <w:sz w:val="24"/>
          <w:szCs w:val="24"/>
          <w:lang w:val="lt-LT" w:eastAsia="ar-SA"/>
        </w:rPr>
        <w:t>j</w:t>
      </w:r>
      <w:r w:rsidRPr="00D261E9">
        <w:rPr>
          <w:rFonts w:ascii="Times New Roman" w:eastAsia="Times New Roman" w:hAnsi="Times New Roman" w:cs="Times New Roman"/>
          <w:spacing w:val="4"/>
          <w:sz w:val="24"/>
          <w:szCs w:val="24"/>
          <w:lang w:val="lt-LT" w:eastAsia="ar-SA"/>
        </w:rPr>
        <w:t>a</w:t>
      </w:r>
      <w:r w:rsidRPr="00D261E9">
        <w:rPr>
          <w:rFonts w:ascii="Times New Roman" w:eastAsia="Times New Roman" w:hAnsi="Times New Roman" w:cs="Times New Roman"/>
          <w:sz w:val="24"/>
          <w:szCs w:val="24"/>
          <w:lang w:val="lt-LT" w:eastAsia="ar-SA"/>
        </w:rPr>
        <w:t xml:space="preserve">m </w:t>
      </w:r>
      <w:r w:rsidRPr="00D261E9">
        <w:rPr>
          <w:rFonts w:ascii="Times New Roman" w:eastAsia="Times New Roman" w:hAnsi="Times New Roman" w:cs="Times New Roman"/>
          <w:spacing w:val="5"/>
          <w:sz w:val="24"/>
          <w:szCs w:val="24"/>
          <w:lang w:val="lt-LT" w:eastAsia="ar-SA"/>
        </w:rPr>
        <w:t>t</w:t>
      </w:r>
      <w:r w:rsidRPr="00D261E9">
        <w:rPr>
          <w:rFonts w:ascii="Times New Roman" w:eastAsia="Times New Roman" w:hAnsi="Times New Roman" w:cs="Times New Roman"/>
          <w:sz w:val="24"/>
          <w:szCs w:val="24"/>
          <w:lang w:val="lt-LT" w:eastAsia="ar-SA"/>
        </w:rPr>
        <w:t>u</w:t>
      </w:r>
      <w:r w:rsidRPr="00D261E9">
        <w:rPr>
          <w:rFonts w:ascii="Times New Roman" w:eastAsia="Times New Roman" w:hAnsi="Times New Roman" w:cs="Times New Roman"/>
          <w:spacing w:val="2"/>
          <w:sz w:val="24"/>
          <w:szCs w:val="24"/>
          <w:lang w:val="lt-LT" w:eastAsia="ar-SA"/>
        </w:rPr>
        <w:t>r</w:t>
      </w:r>
      <w:r w:rsidRPr="00D261E9">
        <w:rPr>
          <w:rFonts w:ascii="Times New Roman" w:eastAsia="Times New Roman" w:hAnsi="Times New Roman" w:cs="Times New Roman"/>
          <w:spacing w:val="5"/>
          <w:sz w:val="24"/>
          <w:szCs w:val="24"/>
          <w:lang w:val="lt-LT" w:eastAsia="ar-SA"/>
        </w:rPr>
        <w:t>t</w:t>
      </w:r>
      <w:r w:rsidRPr="00D261E9">
        <w:rPr>
          <w:rFonts w:ascii="Times New Roman" w:eastAsia="Times New Roman" w:hAnsi="Times New Roman" w:cs="Times New Roman"/>
          <w:sz w:val="24"/>
          <w:szCs w:val="24"/>
          <w:lang w:val="lt-LT" w:eastAsia="ar-SA"/>
        </w:rPr>
        <w:t>u</w:t>
      </w:r>
      <w:r w:rsidRPr="00D261E9">
        <w:rPr>
          <w:rFonts w:ascii="Times New Roman" w:eastAsia="Times New Roman" w:hAnsi="Times New Roman" w:cs="Times New Roman"/>
          <w:spacing w:val="-9"/>
          <w:sz w:val="24"/>
          <w:szCs w:val="24"/>
          <w:lang w:val="lt-LT" w:eastAsia="ar-SA"/>
        </w:rPr>
        <w:t>i</w:t>
      </w:r>
      <w:r w:rsidRPr="00D261E9">
        <w:rPr>
          <w:rFonts w:ascii="Times New Roman" w:eastAsia="Times New Roman" w:hAnsi="Times New Roman" w:cs="Times New Roman"/>
          <w:sz w:val="24"/>
          <w:szCs w:val="24"/>
          <w:lang w:val="lt-LT" w:eastAsia="ar-SA"/>
        </w:rPr>
        <w:t xml:space="preserve">, </w:t>
      </w:r>
      <w:r w:rsidRPr="00D261E9">
        <w:rPr>
          <w:rFonts w:ascii="Times New Roman" w:eastAsia="Times New Roman" w:hAnsi="Times New Roman" w:cs="Times New Roman"/>
          <w:spacing w:val="5"/>
          <w:sz w:val="24"/>
          <w:szCs w:val="24"/>
          <w:lang w:val="lt-LT" w:eastAsia="ar-SA"/>
        </w:rPr>
        <w:t>k</w:t>
      </w:r>
      <w:r w:rsidRPr="00D261E9">
        <w:rPr>
          <w:rFonts w:ascii="Times New Roman" w:eastAsia="Times New Roman" w:hAnsi="Times New Roman" w:cs="Times New Roman"/>
          <w:spacing w:val="-4"/>
          <w:sz w:val="24"/>
          <w:szCs w:val="24"/>
          <w:lang w:val="lt-LT" w:eastAsia="ar-SA"/>
        </w:rPr>
        <w:t>il</w:t>
      </w:r>
      <w:r w:rsidRPr="00D261E9">
        <w:rPr>
          <w:rFonts w:ascii="Times New Roman" w:eastAsia="Times New Roman" w:hAnsi="Times New Roman" w:cs="Times New Roman"/>
          <w:spacing w:val="-5"/>
          <w:sz w:val="24"/>
          <w:szCs w:val="24"/>
          <w:lang w:val="lt-LT" w:eastAsia="ar-SA"/>
        </w:rPr>
        <w:t>n</w:t>
      </w:r>
      <w:r w:rsidRPr="00D261E9">
        <w:rPr>
          <w:rFonts w:ascii="Times New Roman" w:eastAsia="Times New Roman" w:hAnsi="Times New Roman" w:cs="Times New Roman"/>
          <w:spacing w:val="10"/>
          <w:sz w:val="24"/>
          <w:szCs w:val="24"/>
          <w:lang w:val="lt-LT" w:eastAsia="ar-SA"/>
        </w:rPr>
        <w:t>o</w:t>
      </w:r>
      <w:r w:rsidRPr="00D261E9">
        <w:rPr>
          <w:rFonts w:ascii="Times New Roman" w:eastAsia="Times New Roman" w:hAnsi="Times New Roman" w:cs="Times New Roman"/>
          <w:spacing w:val="-4"/>
          <w:sz w:val="24"/>
          <w:szCs w:val="24"/>
          <w:lang w:val="lt-LT" w:eastAsia="ar-SA"/>
        </w:rPr>
        <w:t>j</w:t>
      </w:r>
      <w:r w:rsidRPr="00D261E9">
        <w:rPr>
          <w:rFonts w:ascii="Times New Roman" w:eastAsia="Times New Roman" w:hAnsi="Times New Roman" w:cs="Times New Roman"/>
          <w:spacing w:val="4"/>
          <w:sz w:val="24"/>
          <w:szCs w:val="24"/>
          <w:lang w:val="lt-LT" w:eastAsia="ar-SA"/>
        </w:rPr>
        <w:t>a</w:t>
      </w:r>
      <w:r w:rsidRPr="00D261E9">
        <w:rPr>
          <w:rFonts w:ascii="Times New Roman" w:eastAsia="Times New Roman" w:hAnsi="Times New Roman" w:cs="Times New Roman"/>
          <w:spacing w:val="-9"/>
          <w:sz w:val="24"/>
          <w:szCs w:val="24"/>
          <w:lang w:val="lt-LT" w:eastAsia="ar-SA"/>
        </w:rPr>
        <w:t>m</w:t>
      </w:r>
      <w:r w:rsidRPr="00D261E9">
        <w:rPr>
          <w:rFonts w:ascii="Times New Roman" w:eastAsia="Times New Roman" w:hAnsi="Times New Roman" w:cs="Times New Roman"/>
          <w:spacing w:val="5"/>
          <w:sz w:val="24"/>
          <w:szCs w:val="24"/>
          <w:lang w:val="lt-LT" w:eastAsia="ar-SA"/>
        </w:rPr>
        <w:t>o</w:t>
      </w:r>
      <w:r w:rsidRPr="00D261E9">
        <w:rPr>
          <w:rFonts w:ascii="Times New Roman" w:eastAsia="Times New Roman" w:hAnsi="Times New Roman" w:cs="Times New Roman"/>
          <w:spacing w:val="3"/>
          <w:sz w:val="24"/>
          <w:szCs w:val="24"/>
          <w:lang w:val="lt-LT" w:eastAsia="ar-SA"/>
        </w:rPr>
        <w:t>s</w:t>
      </w:r>
      <w:r w:rsidRPr="00D261E9">
        <w:rPr>
          <w:rFonts w:ascii="Times New Roman" w:eastAsia="Times New Roman" w:hAnsi="Times New Roman" w:cs="Times New Roman"/>
          <w:spacing w:val="-9"/>
          <w:sz w:val="24"/>
          <w:szCs w:val="24"/>
          <w:lang w:val="lt-LT" w:eastAsia="ar-SA"/>
        </w:rPr>
        <w:t>i</w:t>
      </w:r>
      <w:r w:rsidRPr="00D261E9">
        <w:rPr>
          <w:rFonts w:ascii="Times New Roman" w:eastAsia="Times New Roman" w:hAnsi="Times New Roman" w:cs="Times New Roman"/>
          <w:spacing w:val="10"/>
          <w:sz w:val="24"/>
          <w:szCs w:val="24"/>
          <w:lang w:val="lt-LT" w:eastAsia="ar-SA"/>
        </w:rPr>
        <w:t>o</w:t>
      </w:r>
      <w:r w:rsidRPr="00D261E9">
        <w:rPr>
          <w:rFonts w:ascii="Times New Roman" w:eastAsia="Times New Roman" w:hAnsi="Times New Roman" w:cs="Times New Roman"/>
          <w:spacing w:val="-4"/>
          <w:sz w:val="24"/>
          <w:szCs w:val="24"/>
          <w:lang w:val="lt-LT" w:eastAsia="ar-SA"/>
        </w:rPr>
        <w:t>m</w:t>
      </w:r>
      <w:r w:rsidRPr="00D261E9">
        <w:rPr>
          <w:rFonts w:ascii="Times New Roman" w:eastAsia="Times New Roman" w:hAnsi="Times New Roman" w:cs="Times New Roman"/>
          <w:sz w:val="24"/>
          <w:szCs w:val="24"/>
          <w:lang w:val="lt-LT" w:eastAsia="ar-SA"/>
        </w:rPr>
        <w:t>s k</w:t>
      </w:r>
      <w:r w:rsidRPr="00D261E9">
        <w:rPr>
          <w:rFonts w:ascii="Times New Roman" w:eastAsia="Times New Roman" w:hAnsi="Times New Roman" w:cs="Times New Roman"/>
          <w:spacing w:val="1"/>
          <w:sz w:val="24"/>
          <w:szCs w:val="24"/>
          <w:lang w:val="lt-LT" w:eastAsia="ar-SA"/>
        </w:rPr>
        <w:t>u</w:t>
      </w:r>
      <w:r w:rsidRPr="00D261E9">
        <w:rPr>
          <w:rFonts w:ascii="Times New Roman" w:eastAsia="Times New Roman" w:hAnsi="Times New Roman" w:cs="Times New Roman"/>
          <w:spacing w:val="-9"/>
          <w:sz w:val="24"/>
          <w:szCs w:val="24"/>
          <w:lang w:val="lt-LT" w:eastAsia="ar-SA"/>
        </w:rPr>
        <w:t>l</w:t>
      </w:r>
      <w:r w:rsidRPr="00D261E9">
        <w:rPr>
          <w:rFonts w:ascii="Times New Roman" w:eastAsia="Times New Roman" w:hAnsi="Times New Roman" w:cs="Times New Roman"/>
          <w:spacing w:val="5"/>
          <w:sz w:val="24"/>
          <w:szCs w:val="24"/>
          <w:lang w:val="lt-LT" w:eastAsia="ar-SA"/>
        </w:rPr>
        <w:t>t</w:t>
      </w:r>
      <w:r w:rsidRPr="00D261E9">
        <w:rPr>
          <w:rFonts w:ascii="Times New Roman" w:eastAsia="Times New Roman" w:hAnsi="Times New Roman" w:cs="Times New Roman"/>
          <w:sz w:val="24"/>
          <w:szCs w:val="24"/>
          <w:lang w:val="lt-LT" w:eastAsia="ar-SA"/>
        </w:rPr>
        <w:t>ū</w:t>
      </w:r>
      <w:r w:rsidRPr="00D261E9">
        <w:rPr>
          <w:rFonts w:ascii="Times New Roman" w:eastAsia="Times New Roman" w:hAnsi="Times New Roman" w:cs="Times New Roman"/>
          <w:spacing w:val="2"/>
          <w:sz w:val="24"/>
          <w:szCs w:val="24"/>
          <w:lang w:val="lt-LT" w:eastAsia="ar-SA"/>
        </w:rPr>
        <w:t>r</w:t>
      </w:r>
      <w:r w:rsidRPr="00D261E9">
        <w:rPr>
          <w:rFonts w:ascii="Times New Roman" w:eastAsia="Times New Roman" w:hAnsi="Times New Roman" w:cs="Times New Roman"/>
          <w:spacing w:val="5"/>
          <w:sz w:val="24"/>
          <w:szCs w:val="24"/>
          <w:lang w:val="lt-LT" w:eastAsia="ar-SA"/>
        </w:rPr>
        <w:t>o</w:t>
      </w:r>
      <w:r w:rsidRPr="00D261E9">
        <w:rPr>
          <w:rFonts w:ascii="Times New Roman" w:eastAsia="Times New Roman" w:hAnsi="Times New Roman" w:cs="Times New Roman"/>
          <w:sz w:val="24"/>
          <w:szCs w:val="24"/>
          <w:lang w:val="lt-LT" w:eastAsia="ar-SA"/>
        </w:rPr>
        <w:t xml:space="preserve">s </w:t>
      </w:r>
      <w:r w:rsidRPr="00D261E9">
        <w:rPr>
          <w:rFonts w:ascii="Times New Roman" w:eastAsia="Times New Roman" w:hAnsi="Times New Roman" w:cs="Arial"/>
          <w:spacing w:val="-5"/>
          <w:sz w:val="24"/>
          <w:szCs w:val="24"/>
          <w:lang w:val="lt-LT" w:eastAsia="ar-SA"/>
        </w:rPr>
        <w:t>v</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5"/>
          <w:sz w:val="24"/>
          <w:szCs w:val="24"/>
          <w:lang w:val="lt-LT" w:eastAsia="ar-SA"/>
        </w:rPr>
        <w:t>yb</w:t>
      </w:r>
      <w:r w:rsidRPr="00D261E9">
        <w:rPr>
          <w:rFonts w:ascii="Times New Roman" w:eastAsia="Times New Roman" w:hAnsi="Times New Roman" w:cs="Arial"/>
          <w:spacing w:val="4"/>
          <w:sz w:val="24"/>
          <w:szCs w:val="24"/>
          <w:lang w:val="lt-LT" w:eastAsia="ar-SA"/>
        </w:rPr>
        <w:t>ė</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z w:val="24"/>
          <w:szCs w:val="24"/>
          <w:lang w:val="lt-LT" w:eastAsia="ar-SA"/>
        </w:rPr>
        <w:t xml:space="preserve">s </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z w:val="24"/>
          <w:szCs w:val="24"/>
          <w:lang w:val="lt-LT" w:eastAsia="ar-SA"/>
        </w:rPr>
        <w:t xml:space="preserve">r </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n</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5"/>
          <w:sz w:val="24"/>
          <w:szCs w:val="24"/>
          <w:lang w:val="lt-LT" w:eastAsia="ar-SA"/>
        </w:rPr>
        <w:t>o</w:t>
      </w:r>
      <w:r w:rsidRPr="00D261E9">
        <w:rPr>
          <w:rFonts w:ascii="Times New Roman" w:eastAsia="Times New Roman" w:hAnsi="Times New Roman" w:cs="Arial"/>
          <w:spacing w:val="-3"/>
          <w:sz w:val="24"/>
          <w:szCs w:val="24"/>
          <w:lang w:val="lt-LT" w:eastAsia="ar-SA"/>
        </w:rPr>
        <w:t>r</w:t>
      </w:r>
      <w:r w:rsidRPr="00D261E9">
        <w:rPr>
          <w:rFonts w:ascii="Times New Roman" w:eastAsia="Times New Roman" w:hAnsi="Times New Roman" w:cs="Arial"/>
          <w:sz w:val="24"/>
          <w:szCs w:val="24"/>
          <w:lang w:val="lt-LT" w:eastAsia="ar-SA"/>
        </w:rPr>
        <w:t>to p</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pacing w:val="4"/>
          <w:sz w:val="24"/>
          <w:szCs w:val="24"/>
          <w:lang w:val="lt-LT" w:eastAsia="ar-SA"/>
        </w:rPr>
        <w:t>e</w:t>
      </w:r>
      <w:r w:rsidRPr="00D261E9">
        <w:rPr>
          <w:rFonts w:ascii="Times New Roman" w:eastAsia="Times New Roman" w:hAnsi="Times New Roman" w:cs="Arial"/>
          <w:spacing w:val="-9"/>
          <w:sz w:val="24"/>
          <w:szCs w:val="24"/>
          <w:lang w:val="lt-LT" w:eastAsia="ar-SA"/>
        </w:rPr>
        <w:t>m</w:t>
      </w:r>
      <w:r w:rsidRPr="00D261E9">
        <w:rPr>
          <w:rFonts w:ascii="Times New Roman" w:eastAsia="Times New Roman" w:hAnsi="Times New Roman" w:cs="Arial"/>
          <w:spacing w:val="10"/>
          <w:sz w:val="24"/>
          <w:szCs w:val="24"/>
          <w:lang w:val="lt-LT" w:eastAsia="ar-SA"/>
        </w:rPr>
        <w:t>o</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4"/>
          <w:sz w:val="24"/>
          <w:szCs w:val="24"/>
          <w:lang w:val="lt-LT" w:eastAsia="ar-SA"/>
        </w:rPr>
        <w:t>ė</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pacing w:val="-2"/>
          <w:sz w:val="24"/>
          <w:szCs w:val="24"/>
          <w:lang w:val="lt-LT" w:eastAsia="ar-SA"/>
        </w:rPr>
        <w:t>s, šaunamiesiems ginklams</w:t>
      </w:r>
      <w:r w:rsidRPr="00D261E9">
        <w:rPr>
          <w:rFonts w:ascii="Times New Roman" w:eastAsia="Times New Roman" w:hAnsi="Times New Roman" w:cs="Arial"/>
          <w:spacing w:val="2"/>
          <w:sz w:val="24"/>
          <w:szCs w:val="24"/>
          <w:lang w:val="lt-LT" w:eastAsia="ar-SA"/>
        </w:rPr>
        <w:t>)</w:t>
      </w:r>
      <w:r w:rsidRPr="00D261E9">
        <w:rPr>
          <w:rFonts w:ascii="Times New Roman" w:eastAsia="Times New Roman" w:hAnsi="Times New Roman" w:cs="Arial"/>
          <w:sz w:val="24"/>
          <w:szCs w:val="24"/>
          <w:lang w:val="lt-LT" w:eastAsia="ar-SA"/>
        </w:rPr>
        <w:t>,</w:t>
      </w:r>
      <w:r w:rsidRPr="00D261E9">
        <w:rPr>
          <w:rFonts w:ascii="Times New Roman" w:eastAsia="Times New Roman" w:hAnsi="Times New Roman" w:cs="Arial"/>
          <w:spacing w:val="40"/>
          <w:sz w:val="24"/>
          <w:szCs w:val="24"/>
          <w:lang w:val="lt-LT" w:eastAsia="ar-SA"/>
        </w:rPr>
        <w:t xml:space="preserve"> </w:t>
      </w:r>
      <w:r w:rsidRPr="00D261E9">
        <w:rPr>
          <w:rFonts w:ascii="Times New Roman" w:eastAsia="Times New Roman" w:hAnsi="Times New Roman" w:cs="Arial"/>
          <w:spacing w:val="-4"/>
          <w:sz w:val="24"/>
          <w:szCs w:val="24"/>
          <w:lang w:val="lt-LT" w:eastAsia="ar-SA"/>
        </w:rPr>
        <w:t>įstaigos</w:t>
      </w:r>
      <w:r w:rsidRPr="00D261E9">
        <w:rPr>
          <w:rFonts w:ascii="Times New Roman" w:eastAsia="Times New Roman" w:hAnsi="Times New Roman" w:cs="Times New Roman"/>
          <w:sz w:val="24"/>
          <w:szCs w:val="24"/>
          <w:lang w:val="lt-LT" w:eastAsia="ar-SA"/>
        </w:rPr>
        <w:t xml:space="preserve"> </w:t>
      </w:r>
      <w:r w:rsidRPr="00D261E9">
        <w:rPr>
          <w:rFonts w:ascii="Times New Roman" w:eastAsia="Times New Roman" w:hAnsi="Times New Roman" w:cs="Arial"/>
          <w:spacing w:val="-5"/>
          <w:sz w:val="24"/>
          <w:szCs w:val="24"/>
          <w:lang w:val="lt-LT" w:eastAsia="ar-SA"/>
        </w:rPr>
        <w:t>v</w:t>
      </w:r>
      <w:r w:rsidRPr="00D261E9">
        <w:rPr>
          <w:rFonts w:ascii="Times New Roman" w:eastAsia="Times New Roman" w:hAnsi="Times New Roman" w:cs="Arial"/>
          <w:spacing w:val="4"/>
          <w:sz w:val="24"/>
          <w:szCs w:val="24"/>
          <w:lang w:val="lt-LT" w:eastAsia="ar-SA"/>
        </w:rPr>
        <w:t>e</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5"/>
          <w:sz w:val="24"/>
          <w:szCs w:val="24"/>
          <w:lang w:val="lt-LT" w:eastAsia="ar-SA"/>
        </w:rPr>
        <w:t>k</w:t>
      </w:r>
      <w:r w:rsidRPr="00D261E9">
        <w:rPr>
          <w:rFonts w:ascii="Times New Roman" w:eastAsia="Times New Roman" w:hAnsi="Times New Roman" w:cs="Arial"/>
          <w:spacing w:val="-9"/>
          <w:sz w:val="24"/>
          <w:szCs w:val="24"/>
          <w:lang w:val="lt-LT" w:eastAsia="ar-SA"/>
        </w:rPr>
        <w:t>l</w:t>
      </w:r>
      <w:r w:rsidRPr="00D261E9">
        <w:rPr>
          <w:rFonts w:ascii="Times New Roman" w:eastAsia="Times New Roman" w:hAnsi="Times New Roman" w:cs="Arial"/>
          <w:spacing w:val="10"/>
          <w:sz w:val="24"/>
          <w:szCs w:val="24"/>
          <w:lang w:val="lt-LT" w:eastAsia="ar-SA"/>
        </w:rPr>
        <w:t>o</w:t>
      </w:r>
      <w:r w:rsidRPr="00D261E9">
        <w:rPr>
          <w:rFonts w:ascii="Times New Roman" w:eastAsia="Times New Roman" w:hAnsi="Times New Roman" w:cs="Arial"/>
          <w:spacing w:val="-4"/>
          <w:sz w:val="24"/>
          <w:szCs w:val="24"/>
          <w:lang w:val="lt-LT" w:eastAsia="ar-SA"/>
        </w:rPr>
        <w:t>j</w:t>
      </w:r>
      <w:r w:rsidRPr="00D261E9">
        <w:rPr>
          <w:rFonts w:ascii="Times New Roman" w:eastAsia="Times New Roman" w:hAnsi="Times New Roman" w:cs="Arial"/>
          <w:sz w:val="24"/>
          <w:szCs w:val="24"/>
          <w:lang w:val="lt-LT" w:eastAsia="ar-SA"/>
        </w:rPr>
        <w:t>e</w:t>
      </w:r>
      <w:r w:rsidRPr="00D261E9">
        <w:rPr>
          <w:rFonts w:ascii="Times New Roman" w:eastAsia="Times New Roman" w:hAnsi="Times New Roman" w:cs="Arial"/>
          <w:spacing w:val="3"/>
          <w:sz w:val="24"/>
          <w:szCs w:val="24"/>
          <w:lang w:val="lt-LT" w:eastAsia="ar-SA"/>
        </w:rPr>
        <w:t xml:space="preserve"> </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5"/>
          <w:sz w:val="24"/>
          <w:szCs w:val="24"/>
          <w:lang w:val="lt-LT" w:eastAsia="ar-SA"/>
        </w:rPr>
        <w:t>u</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8"/>
          <w:sz w:val="24"/>
          <w:szCs w:val="24"/>
          <w:lang w:val="lt-LT" w:eastAsia="ar-SA"/>
        </w:rPr>
        <w:t xml:space="preserve"> </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4"/>
          <w:sz w:val="24"/>
          <w:szCs w:val="24"/>
          <w:lang w:val="lt-LT" w:eastAsia="ar-SA"/>
        </w:rPr>
        <w:t>l</w:t>
      </w:r>
      <w:r w:rsidRPr="00D261E9">
        <w:rPr>
          <w:rFonts w:ascii="Times New Roman" w:eastAsia="Times New Roman" w:hAnsi="Times New Roman" w:cs="Arial"/>
          <w:spacing w:val="5"/>
          <w:sz w:val="24"/>
          <w:szCs w:val="24"/>
          <w:lang w:val="lt-LT" w:eastAsia="ar-SA"/>
        </w:rPr>
        <w:t>g</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10"/>
          <w:sz w:val="24"/>
          <w:szCs w:val="24"/>
          <w:lang w:val="lt-LT" w:eastAsia="ar-SA"/>
        </w:rPr>
        <w:t xml:space="preserve"> </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4"/>
          <w:sz w:val="24"/>
          <w:szCs w:val="24"/>
          <w:lang w:val="lt-LT" w:eastAsia="ar-SA"/>
        </w:rPr>
        <w:t>e</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7"/>
          <w:sz w:val="24"/>
          <w:szCs w:val="24"/>
          <w:lang w:val="lt-LT" w:eastAsia="ar-SA"/>
        </w:rPr>
        <w:t xml:space="preserve"> </w:t>
      </w:r>
      <w:r w:rsidRPr="00D261E9">
        <w:rPr>
          <w:rFonts w:ascii="Times New Roman" w:eastAsia="Times New Roman" w:hAnsi="Times New Roman" w:cs="Arial"/>
          <w:sz w:val="24"/>
          <w:szCs w:val="24"/>
          <w:lang w:val="lt-LT" w:eastAsia="ar-SA"/>
        </w:rPr>
        <w:t>v</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4"/>
          <w:sz w:val="24"/>
          <w:szCs w:val="24"/>
          <w:lang w:val="lt-LT" w:eastAsia="ar-SA"/>
        </w:rPr>
        <w:t>e</w:t>
      </w:r>
      <w:r w:rsidRPr="00D261E9">
        <w:rPr>
          <w:rFonts w:ascii="Times New Roman" w:eastAsia="Times New Roman" w:hAnsi="Times New Roman" w:cs="Arial"/>
          <w:sz w:val="24"/>
          <w:szCs w:val="24"/>
          <w:lang w:val="lt-LT" w:eastAsia="ar-SA"/>
        </w:rPr>
        <w:t>n</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6"/>
          <w:sz w:val="24"/>
          <w:szCs w:val="24"/>
          <w:lang w:val="lt-LT" w:eastAsia="ar-SA"/>
        </w:rPr>
        <w:t>r</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pacing w:val="5"/>
          <w:sz w:val="24"/>
          <w:szCs w:val="24"/>
          <w:lang w:val="lt-LT" w:eastAsia="ar-SA"/>
        </w:rPr>
        <w:t>u</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8"/>
          <w:sz w:val="24"/>
          <w:szCs w:val="24"/>
          <w:lang w:val="lt-LT" w:eastAsia="ar-SA"/>
        </w:rPr>
        <w:t xml:space="preserve"> </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z w:val="24"/>
          <w:szCs w:val="24"/>
          <w:lang w:val="lt-LT" w:eastAsia="ar-SA"/>
        </w:rPr>
        <w:t>,</w:t>
      </w:r>
      <w:r w:rsidRPr="00D261E9">
        <w:rPr>
          <w:rFonts w:ascii="Times New Roman" w:eastAsia="Times New Roman" w:hAnsi="Times New Roman" w:cs="Arial"/>
          <w:spacing w:val="3"/>
          <w:sz w:val="24"/>
          <w:szCs w:val="24"/>
          <w:lang w:val="lt-LT" w:eastAsia="ar-SA"/>
        </w:rPr>
        <w:t xml:space="preserve"> </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g</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4"/>
          <w:sz w:val="24"/>
          <w:szCs w:val="24"/>
          <w:lang w:val="lt-LT" w:eastAsia="ar-SA"/>
        </w:rPr>
        <w:t>į</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4"/>
          <w:sz w:val="24"/>
          <w:szCs w:val="24"/>
          <w:lang w:val="lt-LT" w:eastAsia="ar-SA"/>
        </w:rPr>
        <w:t xml:space="preserve"> </w:t>
      </w:r>
      <w:r w:rsidRPr="00D261E9">
        <w:rPr>
          <w:rFonts w:ascii="Times New Roman" w:eastAsia="Times New Roman" w:hAnsi="Times New Roman" w:cs="Arial"/>
          <w:spacing w:val="10"/>
          <w:sz w:val="24"/>
          <w:szCs w:val="24"/>
          <w:lang w:val="lt-LT" w:eastAsia="ar-SA"/>
        </w:rPr>
        <w:t>t</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1"/>
          <w:sz w:val="24"/>
          <w:szCs w:val="24"/>
          <w:lang w:val="lt-LT" w:eastAsia="ar-SA"/>
        </w:rPr>
        <w:t>ė</w:t>
      </w:r>
      <w:r w:rsidRPr="00D261E9">
        <w:rPr>
          <w:rFonts w:ascii="Times New Roman" w:eastAsia="Times New Roman" w:hAnsi="Times New Roman" w:cs="Arial"/>
          <w:spacing w:val="10"/>
          <w:sz w:val="24"/>
          <w:szCs w:val="24"/>
          <w:lang w:val="lt-LT" w:eastAsia="ar-SA"/>
        </w:rPr>
        <w:t>t</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w:t>
      </w:r>
      <w:r w:rsidRPr="00D261E9">
        <w:rPr>
          <w:rFonts w:ascii="Times New Roman" w:eastAsia="Times New Roman" w:hAnsi="Times New Roman" w:cs="Arial"/>
          <w:spacing w:val="8"/>
          <w:sz w:val="24"/>
          <w:szCs w:val="24"/>
          <w:lang w:val="lt-LT" w:eastAsia="ar-SA"/>
        </w:rPr>
        <w:t xml:space="preserve"> </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d</w:t>
      </w:r>
      <w:r w:rsidRPr="00D261E9">
        <w:rPr>
          <w:rFonts w:ascii="Times New Roman" w:eastAsia="Times New Roman" w:hAnsi="Times New Roman" w:cs="Arial"/>
          <w:spacing w:val="11"/>
          <w:sz w:val="24"/>
          <w:szCs w:val="24"/>
          <w:lang w:val="lt-LT" w:eastAsia="ar-SA"/>
        </w:rPr>
        <w:t xml:space="preserve"> </w:t>
      </w:r>
      <w:r w:rsidRPr="00D261E9">
        <w:rPr>
          <w:rFonts w:ascii="Times New Roman" w:eastAsia="Times New Roman" w:hAnsi="Times New Roman" w:cs="Arial"/>
          <w:spacing w:val="-5"/>
          <w:sz w:val="24"/>
          <w:szCs w:val="24"/>
          <w:lang w:val="lt-LT" w:eastAsia="ar-SA"/>
        </w:rPr>
        <w:t>b</w:t>
      </w:r>
      <w:r w:rsidRPr="00D261E9">
        <w:rPr>
          <w:rFonts w:ascii="Times New Roman" w:eastAsia="Times New Roman" w:hAnsi="Times New Roman" w:cs="Arial"/>
          <w:sz w:val="24"/>
          <w:szCs w:val="24"/>
          <w:lang w:val="lt-LT" w:eastAsia="ar-SA"/>
        </w:rPr>
        <w:t>ū</w:t>
      </w:r>
      <w:r w:rsidRPr="00D261E9">
        <w:rPr>
          <w:rFonts w:ascii="Times New Roman" w:eastAsia="Times New Roman" w:hAnsi="Times New Roman" w:cs="Arial"/>
          <w:spacing w:val="3"/>
          <w:sz w:val="24"/>
          <w:szCs w:val="24"/>
          <w:lang w:val="lt-LT" w:eastAsia="ar-SA"/>
        </w:rPr>
        <w:t>s</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7"/>
          <w:sz w:val="24"/>
          <w:szCs w:val="24"/>
          <w:lang w:val="lt-LT" w:eastAsia="ar-SA"/>
        </w:rPr>
        <w:t>s</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z w:val="24"/>
          <w:szCs w:val="24"/>
          <w:lang w:val="lt-LT" w:eastAsia="ar-SA"/>
        </w:rPr>
        <w:t xml:space="preserve">is </w:t>
      </w:r>
      <w:r w:rsidRPr="00D261E9">
        <w:rPr>
          <w:rFonts w:ascii="Times New Roman" w:eastAsia="Times New Roman" w:hAnsi="Times New Roman" w:cs="Arial"/>
          <w:spacing w:val="-4"/>
          <w:sz w:val="24"/>
          <w:szCs w:val="24"/>
          <w:lang w:val="lt-LT" w:eastAsia="ar-SA"/>
        </w:rPr>
        <w:t>l</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5"/>
          <w:sz w:val="24"/>
          <w:szCs w:val="24"/>
          <w:lang w:val="lt-LT" w:eastAsia="ar-SA"/>
        </w:rPr>
        <w:t>ot</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 xml:space="preserve">s įstaiga </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š</w:t>
      </w:r>
      <w:r w:rsidRPr="00D261E9">
        <w:rPr>
          <w:rFonts w:ascii="Times New Roman" w:eastAsia="Times New Roman" w:hAnsi="Times New Roman" w:cs="Arial"/>
          <w:spacing w:val="23"/>
          <w:sz w:val="24"/>
          <w:szCs w:val="24"/>
          <w:lang w:val="lt-LT" w:eastAsia="ar-SA"/>
        </w:rPr>
        <w:t xml:space="preserve"> </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z w:val="24"/>
          <w:szCs w:val="24"/>
          <w:lang w:val="lt-LT" w:eastAsia="ar-SA"/>
        </w:rPr>
        <w:t>to</w:t>
      </w:r>
      <w:r w:rsidRPr="00D261E9">
        <w:rPr>
          <w:rFonts w:ascii="Times New Roman" w:eastAsia="Times New Roman" w:hAnsi="Times New Roman" w:cs="Arial"/>
          <w:spacing w:val="29"/>
          <w:sz w:val="24"/>
          <w:szCs w:val="24"/>
          <w:lang w:val="lt-LT" w:eastAsia="ar-SA"/>
        </w:rPr>
        <w:t xml:space="preserve"> </w:t>
      </w:r>
      <w:r w:rsidRPr="00D261E9">
        <w:rPr>
          <w:rFonts w:ascii="Times New Roman" w:eastAsia="Times New Roman" w:hAnsi="Times New Roman" w:cs="Arial"/>
          <w:sz w:val="24"/>
          <w:szCs w:val="24"/>
          <w:lang w:val="lt-LT" w:eastAsia="ar-SA"/>
        </w:rPr>
        <w:t>g</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us</w:t>
      </w:r>
      <w:r w:rsidRPr="00D261E9">
        <w:rPr>
          <w:rFonts w:ascii="Times New Roman" w:eastAsia="Times New Roman" w:hAnsi="Times New Roman" w:cs="Arial"/>
          <w:spacing w:val="22"/>
          <w:sz w:val="24"/>
          <w:szCs w:val="24"/>
          <w:lang w:val="lt-LT" w:eastAsia="ar-SA"/>
        </w:rPr>
        <w:t xml:space="preserve"> </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5"/>
          <w:sz w:val="24"/>
          <w:szCs w:val="24"/>
          <w:lang w:val="lt-LT" w:eastAsia="ar-SA"/>
        </w:rPr>
        <w:t>k</w:t>
      </w:r>
      <w:r w:rsidRPr="00D261E9">
        <w:rPr>
          <w:rFonts w:ascii="Times New Roman" w:eastAsia="Times New Roman" w:hAnsi="Times New Roman" w:cs="Arial"/>
          <w:spacing w:val="5"/>
          <w:sz w:val="24"/>
          <w:szCs w:val="24"/>
          <w:lang w:val="lt-LT" w:eastAsia="ar-SA"/>
        </w:rPr>
        <w:t>o</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5"/>
          <w:sz w:val="24"/>
          <w:szCs w:val="24"/>
          <w:lang w:val="lt-LT" w:eastAsia="ar-SA"/>
        </w:rPr>
        <w:t>o</w:t>
      </w:r>
      <w:r w:rsidRPr="00D261E9">
        <w:rPr>
          <w:rFonts w:ascii="Times New Roman" w:eastAsia="Times New Roman" w:hAnsi="Times New Roman" w:cs="Arial"/>
          <w:spacing w:val="-4"/>
          <w:sz w:val="24"/>
          <w:szCs w:val="24"/>
          <w:lang w:val="lt-LT" w:eastAsia="ar-SA"/>
        </w:rPr>
        <w:t>mi</w:t>
      </w:r>
      <w:r w:rsidRPr="00D261E9">
        <w:rPr>
          <w:rFonts w:ascii="Times New Roman" w:eastAsia="Times New Roman" w:hAnsi="Times New Roman" w:cs="Arial"/>
          <w:sz w:val="24"/>
          <w:szCs w:val="24"/>
          <w:lang w:val="lt-LT" w:eastAsia="ar-SA"/>
        </w:rPr>
        <w:t>n</w:t>
      </w:r>
      <w:r w:rsidRPr="00D261E9">
        <w:rPr>
          <w:rFonts w:ascii="Times New Roman" w:eastAsia="Times New Roman" w:hAnsi="Times New Roman" w:cs="Arial"/>
          <w:spacing w:val="4"/>
          <w:sz w:val="24"/>
          <w:szCs w:val="24"/>
          <w:lang w:val="lt-LT" w:eastAsia="ar-SA"/>
        </w:rPr>
        <w:t>ė</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27"/>
          <w:sz w:val="24"/>
          <w:szCs w:val="24"/>
          <w:lang w:val="lt-LT" w:eastAsia="ar-SA"/>
        </w:rPr>
        <w:t xml:space="preserve"> </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ud</w:t>
      </w:r>
      <w:r w:rsidRPr="00D261E9">
        <w:rPr>
          <w:rFonts w:ascii="Times New Roman" w:eastAsia="Times New Roman" w:hAnsi="Times New Roman" w:cs="Arial"/>
          <w:spacing w:val="5"/>
          <w:sz w:val="24"/>
          <w:szCs w:val="24"/>
          <w:lang w:val="lt-LT" w:eastAsia="ar-SA"/>
        </w:rPr>
        <w:t>o</w:t>
      </w:r>
      <w:r w:rsidRPr="00D261E9">
        <w:rPr>
          <w:rFonts w:ascii="Times New Roman" w:eastAsia="Times New Roman" w:hAnsi="Times New Roman" w:cs="Arial"/>
          <w:spacing w:val="-2"/>
          <w:sz w:val="24"/>
          <w:szCs w:val="24"/>
          <w:lang w:val="lt-LT" w:eastAsia="ar-SA"/>
        </w:rPr>
        <w:t>s ar naudos įstaigos veiklai vykdyti</w:t>
      </w:r>
      <w:r w:rsidRPr="00D261E9">
        <w:rPr>
          <w:rFonts w:ascii="Times New Roman" w:eastAsia="Times New Roman" w:hAnsi="Times New Roman" w:cs="Arial"/>
          <w:sz w:val="24"/>
          <w:szCs w:val="24"/>
          <w:lang w:val="lt-LT" w:eastAsia="ar-SA"/>
        </w:rPr>
        <w:t>,</w:t>
      </w:r>
      <w:r w:rsidRPr="00D261E9">
        <w:rPr>
          <w:rFonts w:ascii="Times New Roman" w:eastAsia="Times New Roman" w:hAnsi="Times New Roman" w:cs="Arial"/>
          <w:spacing w:val="25"/>
          <w:sz w:val="24"/>
          <w:szCs w:val="24"/>
          <w:lang w:val="lt-LT" w:eastAsia="ar-SA"/>
        </w:rPr>
        <w:t xml:space="preserve"> </w:t>
      </w:r>
      <w:r w:rsidRPr="00D261E9">
        <w:rPr>
          <w:rFonts w:ascii="Times New Roman" w:eastAsia="Times New Roman" w:hAnsi="Times New Roman" w:cs="Arial"/>
          <w:sz w:val="24"/>
          <w:szCs w:val="24"/>
          <w:lang w:val="lt-LT" w:eastAsia="ar-SA"/>
        </w:rPr>
        <w:t>g</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l</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z w:val="24"/>
          <w:szCs w:val="24"/>
          <w:lang w:val="lt-LT" w:eastAsia="ar-SA"/>
        </w:rPr>
        <w:t>a</w:t>
      </w:r>
      <w:r w:rsidRPr="00D261E9">
        <w:rPr>
          <w:rFonts w:ascii="Times New Roman" w:eastAsia="Times New Roman" w:hAnsi="Times New Roman" w:cs="Arial"/>
          <w:spacing w:val="25"/>
          <w:sz w:val="24"/>
          <w:szCs w:val="24"/>
          <w:lang w:val="lt-LT" w:eastAsia="ar-SA"/>
        </w:rPr>
        <w:t xml:space="preserve"> </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10"/>
          <w:sz w:val="24"/>
          <w:szCs w:val="24"/>
          <w:lang w:val="lt-LT" w:eastAsia="ar-SA"/>
        </w:rPr>
        <w:t>t</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pacing w:val="5"/>
          <w:sz w:val="24"/>
          <w:szCs w:val="24"/>
          <w:lang w:val="lt-LT" w:eastAsia="ar-SA"/>
        </w:rPr>
        <w:t>k</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26"/>
          <w:sz w:val="24"/>
          <w:szCs w:val="24"/>
          <w:lang w:val="lt-LT" w:eastAsia="ar-SA"/>
        </w:rPr>
        <w:t xml:space="preserve"> </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9"/>
          <w:sz w:val="24"/>
          <w:szCs w:val="24"/>
          <w:lang w:val="lt-LT" w:eastAsia="ar-SA"/>
        </w:rPr>
        <w:t>y</w:t>
      </w:r>
      <w:r w:rsidRPr="00D261E9">
        <w:rPr>
          <w:rFonts w:ascii="Times New Roman" w:eastAsia="Times New Roman" w:hAnsi="Times New Roman" w:cs="Arial"/>
          <w:spacing w:val="10"/>
          <w:sz w:val="24"/>
          <w:szCs w:val="24"/>
          <w:lang w:val="lt-LT" w:eastAsia="ar-SA"/>
        </w:rPr>
        <w:t>t</w:t>
      </w:r>
      <w:r w:rsidRPr="00D261E9">
        <w:rPr>
          <w:rFonts w:ascii="Times New Roman" w:eastAsia="Times New Roman" w:hAnsi="Times New Roman" w:cs="Arial"/>
          <w:sz w:val="24"/>
          <w:szCs w:val="24"/>
          <w:lang w:val="lt-LT" w:eastAsia="ar-SA"/>
        </w:rPr>
        <w:t>i turto įsigijimo ar pasigaminimo savikainą, įstaiga turi teisę tuo turtu disponuoti.</w:t>
      </w:r>
    </w:p>
    <w:bookmarkEnd w:id="6"/>
    <w:p w14:paraId="20B4C507" w14:textId="5D03840B"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Po pirminio pripažinimo ilgalaikis materialusis turtas, išskyrus žemę ir kultūros vertybes ar kitas vertybes, finansinėse ataskaitose rodomas įsigijimo savikaina, atėmus sukauptą nusidėvėjimą ir nuvertėjimą, jei jis yra. Žemė ir kultūros vertybės ar kitos vertybės po pirminio pripažinimo </w:t>
      </w:r>
      <w:r w:rsidRPr="00D261E9">
        <w:rPr>
          <w:rFonts w:ascii="Times New Roman" w:eastAsia="Times New Roman" w:hAnsi="Times New Roman" w:cs="Times New Roman"/>
          <w:sz w:val="24"/>
          <w:szCs w:val="24"/>
          <w:lang w:val="lt-LT" w:eastAsia="ar-SA"/>
        </w:rPr>
        <w:lastRenderedPageBreak/>
        <w:t>metinėse finansinėse ataskaitose rodomi tikrąja verte (išskyrus kultūros vertybių rekonstravimo, konservavimo ir restauravimo išlaidas, kurios apskaitoje registruojamos 12-ajame VSAFAS „Ilgalaikis materialusis turtas“ nustatyta tvarka pripažįstant to laikotarpio sąnaudas, kada jos buvo patirtos).</w:t>
      </w:r>
      <w:bookmarkStart w:id="7" w:name="_Ref156833207"/>
    </w:p>
    <w:p w14:paraId="51F750A5" w14:textId="44B7E306"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Ilgalaikio materialiojo turto nudėvimoji vertė yra nuosekliai paskirstoma per visą turto naudingo tarnavimo laiką. Ilgalaikio materialiojo turto vieneto nusidėvėjimas pradedamas skaičiuoti nuo kito mėnesio, kai turtas pradedamas naudoti, pirmos dienos. </w:t>
      </w:r>
      <w:r w:rsidRPr="00D261E9">
        <w:rPr>
          <w:rFonts w:ascii="Times New Roman" w:eastAsia="Times New Roman" w:hAnsi="Times New Roman" w:cs="Times New Roman"/>
          <w:bCs/>
          <w:sz w:val="24"/>
          <w:szCs w:val="24"/>
          <w:lang w:val="lt-LT" w:eastAsia="ar-SA"/>
        </w:rPr>
        <w:t xml:space="preserve">Turto likvidacinė vertė yra lygi </w:t>
      </w:r>
      <w:r w:rsidR="00794445" w:rsidRPr="00D261E9">
        <w:rPr>
          <w:rFonts w:ascii="Times New Roman" w:eastAsia="Times New Roman" w:hAnsi="Times New Roman" w:cs="Times New Roman"/>
          <w:bCs/>
          <w:sz w:val="24"/>
          <w:szCs w:val="24"/>
          <w:lang w:val="lt-LT" w:eastAsia="ar-SA"/>
        </w:rPr>
        <w:t xml:space="preserve">1 </w:t>
      </w:r>
      <w:r w:rsidRPr="00D261E9">
        <w:rPr>
          <w:rFonts w:ascii="Times New Roman" w:eastAsia="Times New Roman" w:hAnsi="Times New Roman" w:cs="Times New Roman"/>
          <w:bCs/>
          <w:sz w:val="24"/>
          <w:szCs w:val="24"/>
          <w:lang w:val="lt-LT" w:eastAsia="ar-SA"/>
        </w:rPr>
        <w:t>eur</w:t>
      </w:r>
      <w:r w:rsidR="00794445" w:rsidRPr="00D261E9">
        <w:rPr>
          <w:rFonts w:ascii="Times New Roman" w:eastAsia="Times New Roman" w:hAnsi="Times New Roman" w:cs="Times New Roman"/>
          <w:bCs/>
          <w:sz w:val="24"/>
          <w:szCs w:val="24"/>
          <w:lang w:val="lt-LT" w:eastAsia="ar-SA"/>
        </w:rPr>
        <w:t>ui</w:t>
      </w:r>
      <w:r w:rsidRPr="00D261E9">
        <w:rPr>
          <w:rFonts w:ascii="Times New Roman" w:eastAsia="Times New Roman" w:hAnsi="Times New Roman" w:cs="Times New Roman"/>
          <w:sz w:val="24"/>
          <w:szCs w:val="24"/>
          <w:lang w:val="lt-LT" w:eastAsia="ar-SA"/>
        </w:rPr>
        <w:t>, tačiau anksčiau įsigyto turto likvidacinė vertė nekeičiama.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bookmarkEnd w:id="7"/>
      <w:r w:rsidRPr="00D261E9">
        <w:rPr>
          <w:rFonts w:ascii="Times New Roman" w:eastAsia="Times New Roman" w:hAnsi="Times New Roman" w:cs="Times New Roman"/>
          <w:sz w:val="24"/>
          <w:szCs w:val="24"/>
          <w:lang w:val="lt-LT" w:eastAsia="ar-SA"/>
        </w:rPr>
        <w:t xml:space="preserve"> Nusidėvėjimas yra neskaičiuojamas turtui, kuris yra pripažintas negalimu, netinkamu naudoti. Jei ilgalaikis materialusis turtas yra perduodamas kitam viešojo sektoriaus subjektui arba kitam subjektui nuomos, panaudos ar pasaugos teise, tokiam  turtui nusidėvėjimas yra skaičiuojamas įstaigos apskaitoje, tačiau nusidėvėjimo sąnaudos negali būti priskiriamos pagrindinės veiklos sąnaudoms. Informacija apie tokį perduotą turtą papildomai yra kaupiama nebalansinėse sąskaitose. </w:t>
      </w:r>
    </w:p>
    <w:p w14:paraId="17DD9F23" w14:textId="22CF3145" w:rsidR="00C91F92" w:rsidRPr="00D261E9" w:rsidRDefault="00C91F92" w:rsidP="00F63319">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Ilgalaikio materialiojo turto nusidėvėjimas skaičiuojamas taikant tiesiogiai proporcingą (tiesinį) metodą</w:t>
      </w:r>
      <w:r w:rsidR="00B4395C" w:rsidRPr="00D261E9">
        <w:rPr>
          <w:rFonts w:ascii="Times New Roman" w:eastAsia="Times New Roman" w:hAnsi="Times New Roman" w:cs="Times New Roman"/>
          <w:sz w:val="24"/>
          <w:szCs w:val="24"/>
          <w:lang w:val="lt-LT" w:eastAsia="ar-SA"/>
        </w:rPr>
        <w:t>.</w:t>
      </w:r>
      <w:r w:rsidRPr="00D261E9">
        <w:rPr>
          <w:rFonts w:ascii="Times New Roman" w:eastAsia="Times New Roman" w:hAnsi="Times New Roman" w:cs="Times New Roman"/>
          <w:sz w:val="24"/>
          <w:szCs w:val="24"/>
          <w:lang w:val="lt-LT" w:eastAsia="ar-SA"/>
        </w:rPr>
        <w:t xml:space="preserve"> </w:t>
      </w:r>
    </w:p>
    <w:p w14:paraId="3B975183" w14:textId="77777777" w:rsidR="00C73B47" w:rsidRPr="00D261E9" w:rsidRDefault="00C73B47" w:rsidP="00F63319">
      <w:pPr>
        <w:tabs>
          <w:tab w:val="left" w:pos="1701"/>
          <w:tab w:val="left" w:pos="2552"/>
        </w:tabs>
        <w:spacing w:after="120" w:line="240" w:lineRule="auto"/>
        <w:ind w:left="357"/>
        <w:jc w:val="center"/>
        <w:rPr>
          <w:rFonts w:ascii="Times New Roman" w:hAnsi="Times New Roman" w:cs="Times New Roman"/>
          <w:sz w:val="24"/>
          <w:szCs w:val="24"/>
          <w:lang w:val="lt-LT"/>
        </w:rPr>
      </w:pPr>
      <w:r w:rsidRPr="00D261E9">
        <w:rPr>
          <w:rFonts w:ascii="Times New Roman" w:eastAsia="Times New Roman" w:hAnsi="Times New Roman" w:cs="Times New Roman"/>
          <w:sz w:val="24"/>
          <w:szCs w:val="24"/>
          <w:lang w:val="lt-LT" w:eastAsia="ar-SA"/>
        </w:rPr>
        <w:t>Ilgalaikio materialiojo turto nusidėvėjimo (amortizacijos) norma</w:t>
      </w:r>
      <w:r w:rsidRPr="00D261E9">
        <w:rPr>
          <w:rFonts w:ascii="Times New Roman" w:hAnsi="Times New Roman" w:cs="Times New Roman"/>
          <w:sz w:val="24"/>
          <w:szCs w:val="24"/>
          <w:lang w:val="lt-LT"/>
        </w:rPr>
        <w:t>tyvai</w:t>
      </w:r>
    </w:p>
    <w:tbl>
      <w:tblPr>
        <w:tblW w:w="9283" w:type="dxa"/>
        <w:tblInd w:w="57" w:type="dxa"/>
        <w:shd w:val="clear" w:color="auto" w:fill="FFFFFF"/>
        <w:tblCellMar>
          <w:left w:w="0" w:type="dxa"/>
          <w:right w:w="0" w:type="dxa"/>
        </w:tblCellMar>
        <w:tblLook w:val="04A0" w:firstRow="1" w:lastRow="0" w:firstColumn="1" w:lastColumn="0" w:noHBand="0" w:noVBand="1"/>
      </w:tblPr>
      <w:tblGrid>
        <w:gridCol w:w="1208"/>
        <w:gridCol w:w="4948"/>
        <w:gridCol w:w="1570"/>
        <w:gridCol w:w="1557"/>
      </w:tblGrid>
      <w:tr w:rsidR="00D261E9" w:rsidRPr="00D261E9" w14:paraId="1F430B69" w14:textId="77777777" w:rsidTr="00890361">
        <w:trPr>
          <w:trHeight w:val="23"/>
          <w:tblHeader/>
        </w:trPr>
        <w:tc>
          <w:tcPr>
            <w:tcW w:w="1208" w:type="dxa"/>
            <w:tcBorders>
              <w:top w:val="single" w:sz="8" w:space="0" w:color="auto"/>
              <w:left w:val="single" w:sz="8" w:space="0" w:color="auto"/>
              <w:bottom w:val="single" w:sz="8" w:space="0" w:color="auto"/>
              <w:right w:val="single" w:sz="8" w:space="0" w:color="auto"/>
            </w:tcBorders>
            <w:shd w:val="clear" w:color="auto" w:fill="FFFFFF"/>
            <w:tcMar>
              <w:top w:w="28" w:type="dxa"/>
              <w:left w:w="57" w:type="dxa"/>
              <w:bottom w:w="28" w:type="dxa"/>
              <w:right w:w="57" w:type="dxa"/>
            </w:tcMar>
            <w:vAlign w:val="center"/>
            <w:hideMark/>
          </w:tcPr>
          <w:p w14:paraId="3F031F46"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Eil. Nr.</w:t>
            </w:r>
          </w:p>
        </w:tc>
        <w:tc>
          <w:tcPr>
            <w:tcW w:w="4948"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75D39BEA"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Ilgalaikio turto grupės ir rūšys</w:t>
            </w:r>
          </w:p>
        </w:tc>
        <w:tc>
          <w:tcPr>
            <w:tcW w:w="1570"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521157E4"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Turto </w:t>
            </w:r>
            <w:r w:rsidRPr="00D261E9">
              <w:rPr>
                <w:rFonts w:ascii="Times New Roman" w:hAnsi="Times New Roman" w:cs="Times New Roman"/>
                <w:sz w:val="24"/>
                <w:szCs w:val="24"/>
                <w:lang w:val="lt-LT"/>
              </w:rPr>
              <w:t>nusidėvėjimo (amortizacijos) normatyvai (metais</w:t>
            </w:r>
            <w:r w:rsidRPr="00D261E9">
              <w:rPr>
                <w:rFonts w:ascii="Times New Roman" w:eastAsia="Times New Roman" w:hAnsi="Times New Roman" w:cs="Times New Roman"/>
                <w:sz w:val="24"/>
                <w:szCs w:val="24"/>
                <w:lang w:val="lt-LT"/>
              </w:rPr>
              <w:t>)</w:t>
            </w:r>
          </w:p>
        </w:tc>
        <w:tc>
          <w:tcPr>
            <w:tcW w:w="1557" w:type="dxa"/>
            <w:tcBorders>
              <w:top w:val="single" w:sz="8" w:space="0" w:color="auto"/>
              <w:left w:val="nil"/>
              <w:bottom w:val="single" w:sz="8" w:space="0" w:color="auto"/>
              <w:right w:val="single" w:sz="8" w:space="0" w:color="auto"/>
            </w:tcBorders>
            <w:shd w:val="clear" w:color="auto" w:fill="FFFFFF"/>
          </w:tcPr>
          <w:p w14:paraId="7E65B7A4"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Ekonominė klasifikacija</w:t>
            </w:r>
          </w:p>
        </w:tc>
      </w:tr>
      <w:tr w:rsidR="00D261E9" w:rsidRPr="00D261E9" w14:paraId="34864FFB"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A19864C" w14:textId="77777777" w:rsidR="00F323A3" w:rsidRPr="00D261E9" w:rsidRDefault="00F323A3" w:rsidP="00F63319">
            <w:pPr>
              <w:spacing w:after="0" w:line="240" w:lineRule="auto"/>
              <w:jc w:val="center"/>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 </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041F290" w14:textId="77777777" w:rsidR="00F323A3" w:rsidRPr="00D261E9" w:rsidRDefault="00F323A3" w:rsidP="00F63319">
            <w:pPr>
              <w:spacing w:after="0" w:line="240" w:lineRule="auto"/>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MATERIALUSIS TURTAS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D03802A"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7A589CDA"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73B1E6B2"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FB72288" w14:textId="77777777" w:rsidR="00F323A3" w:rsidRPr="00D261E9" w:rsidRDefault="00F323A3" w:rsidP="00F63319">
            <w:pPr>
              <w:spacing w:after="0" w:line="240" w:lineRule="auto"/>
              <w:jc w:val="center"/>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5.</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FB486C9"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b/>
                <w:bCs/>
                <w:sz w:val="24"/>
                <w:szCs w:val="24"/>
                <w:lang w:val="lt-LT"/>
              </w:rPr>
              <w:t>Pastatai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BA39C84"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2EB86971"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366A236C"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AEC21EB" w14:textId="77777777" w:rsidR="00F323A3" w:rsidRPr="00D261E9" w:rsidRDefault="00F323A3" w:rsidP="00F63319">
            <w:pPr>
              <w:spacing w:after="0" w:line="240" w:lineRule="auto"/>
              <w:jc w:val="center"/>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5.1.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FDDF38A"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Kapitaliniai mūriniai pastatai </w:t>
            </w:r>
            <w:r w:rsidRPr="00D261E9">
              <w:rPr>
                <w:rFonts w:ascii="Times New Roman" w:eastAsia="Times New Roman" w:hAnsi="Times New Roman" w:cs="Times New Roman"/>
                <w:i/>
                <w:sz w:val="20"/>
                <w:szCs w:val="20"/>
                <w:lang w:val="lt-LT"/>
              </w:rPr>
              <w:t>(sienos </w:t>
            </w:r>
            <w:r w:rsidRPr="00D261E9">
              <w:rPr>
                <w:rFonts w:ascii="Times New Roman" w:eastAsia="Times New Roman" w:hAnsi="Times New Roman" w:cs="Times New Roman"/>
                <w:i/>
                <w:spacing w:val="-2"/>
                <w:sz w:val="20"/>
                <w:szCs w:val="20"/>
                <w:lang w:val="lt-LT"/>
              </w:rPr>
              <w:t>– </w:t>
            </w:r>
            <w:r w:rsidRPr="00D261E9">
              <w:rPr>
                <w:rFonts w:ascii="Times New Roman" w:eastAsia="Times New Roman" w:hAnsi="Times New Roman" w:cs="Times New Roman"/>
                <w:i/>
                <w:sz w:val="20"/>
                <w:szCs w:val="20"/>
                <w:lang w:val="lt-LT"/>
              </w:rPr>
              <w:t>2,5 ir daugiau plytų storio, gelžbetoniniai; perdangos ir denginiai – gelžbetoniniai ir betoniniai), monolitinio gelžbetonio pastatai, stambių blokų (perdangos ir denginiai – gelžbetoniniai) pastatai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0D4AD55"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120</w:t>
            </w:r>
          </w:p>
        </w:tc>
        <w:tc>
          <w:tcPr>
            <w:tcW w:w="1557" w:type="dxa"/>
            <w:tcBorders>
              <w:top w:val="nil"/>
              <w:left w:val="nil"/>
              <w:bottom w:val="single" w:sz="8" w:space="0" w:color="auto"/>
              <w:right w:val="single" w:sz="8" w:space="0" w:color="auto"/>
            </w:tcBorders>
            <w:shd w:val="clear" w:color="auto" w:fill="FFFFFF"/>
          </w:tcPr>
          <w:p w14:paraId="1A0A5233"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3.1.1.2.1.1</w:t>
            </w:r>
          </w:p>
          <w:p w14:paraId="19002A79"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3.1.1.2.1.2</w:t>
            </w:r>
          </w:p>
        </w:tc>
      </w:tr>
      <w:tr w:rsidR="00D261E9" w:rsidRPr="00D261E9" w14:paraId="3CDC9AF3"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0DDBA4E" w14:textId="77777777" w:rsidR="00F323A3" w:rsidRPr="00D261E9" w:rsidRDefault="00F323A3" w:rsidP="00F63319">
            <w:pPr>
              <w:spacing w:after="0" w:line="240" w:lineRule="auto"/>
              <w:jc w:val="center"/>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5.2.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5411488"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pacing w:val="-2"/>
                <w:sz w:val="24"/>
                <w:szCs w:val="24"/>
                <w:lang w:val="lt-LT"/>
              </w:rPr>
              <w:t xml:space="preserve">Pastatai </w:t>
            </w:r>
            <w:r w:rsidRPr="00D261E9">
              <w:rPr>
                <w:rFonts w:ascii="Times New Roman" w:eastAsia="Times New Roman" w:hAnsi="Times New Roman" w:cs="Times New Roman"/>
                <w:i/>
                <w:spacing w:val="-2"/>
                <w:sz w:val="20"/>
                <w:szCs w:val="20"/>
                <w:lang w:val="lt-LT"/>
              </w:rPr>
              <w:t>(sienos – iki 2,5 plytos storio, blokų, monolitinio šlako, betono, lengvų šlako blokų; perdangos ir denginiai</w:t>
            </w:r>
            <w:r w:rsidRPr="00D261E9">
              <w:rPr>
                <w:rFonts w:ascii="Times New Roman" w:eastAsia="Times New Roman" w:hAnsi="Times New Roman" w:cs="Times New Roman"/>
                <w:i/>
                <w:sz w:val="20"/>
                <w:szCs w:val="20"/>
                <w:lang w:val="lt-LT"/>
              </w:rPr>
              <w:t> – gelžbetoniniai, betoniniai arba mediniai)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CBD8936"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90</w:t>
            </w:r>
          </w:p>
        </w:tc>
        <w:tc>
          <w:tcPr>
            <w:tcW w:w="1557" w:type="dxa"/>
            <w:tcBorders>
              <w:top w:val="nil"/>
              <w:left w:val="nil"/>
              <w:bottom w:val="single" w:sz="8" w:space="0" w:color="auto"/>
              <w:right w:val="single" w:sz="8" w:space="0" w:color="auto"/>
            </w:tcBorders>
            <w:shd w:val="clear" w:color="auto" w:fill="FFFFFF"/>
          </w:tcPr>
          <w:p w14:paraId="6E45B45B"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3.1.1.2.1.1</w:t>
            </w:r>
          </w:p>
          <w:p w14:paraId="0324FBCD"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3.1.1.2.1.2</w:t>
            </w:r>
          </w:p>
        </w:tc>
      </w:tr>
      <w:tr w:rsidR="00D261E9" w:rsidRPr="00D261E9" w14:paraId="30100A5F"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6312DF3" w14:textId="77777777" w:rsidR="00F323A3" w:rsidRPr="00D261E9" w:rsidRDefault="00F323A3" w:rsidP="00F63319">
            <w:pPr>
              <w:spacing w:after="0" w:line="240" w:lineRule="auto"/>
              <w:jc w:val="center"/>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5.3.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7BCB3AB"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Tašytų rąstų pastatai (karkasiniai pastatai)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D4592A4"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40</w:t>
            </w:r>
          </w:p>
        </w:tc>
        <w:tc>
          <w:tcPr>
            <w:tcW w:w="1557" w:type="dxa"/>
            <w:tcBorders>
              <w:top w:val="nil"/>
              <w:left w:val="nil"/>
              <w:bottom w:val="single" w:sz="8" w:space="0" w:color="auto"/>
              <w:right w:val="single" w:sz="8" w:space="0" w:color="auto"/>
            </w:tcBorders>
            <w:shd w:val="clear" w:color="auto" w:fill="FFFFFF"/>
          </w:tcPr>
          <w:p w14:paraId="71179084"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1AE02646"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26AA012" w14:textId="77777777" w:rsidR="00F323A3" w:rsidRPr="00D261E9" w:rsidRDefault="00F323A3" w:rsidP="00F63319">
            <w:pPr>
              <w:spacing w:after="0" w:line="240" w:lineRule="auto"/>
              <w:jc w:val="center"/>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5.4.</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F8BD044"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Surenkamieji, išardomieji, moliniai ir kiti pastatai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1C1B91D"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12</w:t>
            </w:r>
          </w:p>
        </w:tc>
        <w:tc>
          <w:tcPr>
            <w:tcW w:w="1557" w:type="dxa"/>
            <w:tcBorders>
              <w:top w:val="nil"/>
              <w:left w:val="nil"/>
              <w:bottom w:val="single" w:sz="8" w:space="0" w:color="auto"/>
              <w:right w:val="single" w:sz="8" w:space="0" w:color="auto"/>
            </w:tcBorders>
            <w:shd w:val="clear" w:color="auto" w:fill="FFFFFF"/>
          </w:tcPr>
          <w:p w14:paraId="6FE7637A"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5F54C753"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4291516" w14:textId="77777777" w:rsidR="00F323A3" w:rsidRPr="00D261E9" w:rsidRDefault="00F323A3" w:rsidP="00F63319">
            <w:pPr>
              <w:spacing w:after="0" w:line="240" w:lineRule="auto"/>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 xml:space="preserve">     6.</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71AB5AC"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b/>
                <w:bCs/>
                <w:sz w:val="24"/>
                <w:szCs w:val="24"/>
                <w:lang w:val="lt-LT"/>
              </w:rPr>
              <w:t>Infrastruktūros ir kiti statiniai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6B868AB"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5B943226"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6D98F8AD"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26FAE17" w14:textId="77777777" w:rsidR="00F323A3" w:rsidRPr="00D261E9" w:rsidRDefault="00F323A3" w:rsidP="00F63319">
            <w:pPr>
              <w:spacing w:after="0" w:line="240" w:lineRule="auto"/>
              <w:rPr>
                <w:rFonts w:ascii="Times New Roman" w:eastAsia="Times New Roman" w:hAnsi="Times New Roman" w:cs="Times New Roman"/>
                <w:b/>
                <w:sz w:val="24"/>
                <w:szCs w:val="24"/>
                <w:lang w:val="lt-LT"/>
              </w:rPr>
            </w:pPr>
            <w:r w:rsidRPr="00D261E9">
              <w:rPr>
                <w:rFonts w:ascii="Times New Roman" w:eastAsia="Times New Roman" w:hAnsi="Times New Roman" w:cs="Times New Roman"/>
                <w:sz w:val="24"/>
                <w:szCs w:val="24"/>
                <w:lang w:val="lt-LT"/>
              </w:rPr>
              <w:t xml:space="preserve">     </w:t>
            </w:r>
            <w:r w:rsidRPr="00D261E9">
              <w:rPr>
                <w:rFonts w:ascii="Times New Roman" w:eastAsia="Times New Roman" w:hAnsi="Times New Roman" w:cs="Times New Roman"/>
                <w:b/>
                <w:sz w:val="24"/>
                <w:szCs w:val="24"/>
                <w:lang w:val="lt-LT"/>
              </w:rPr>
              <w:t>6.1.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1769AA0"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Infrastruktūros statiniai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E169FAD"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24F8887D"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3.1.1.2.1.3</w:t>
            </w:r>
          </w:p>
        </w:tc>
      </w:tr>
      <w:tr w:rsidR="00D261E9" w:rsidRPr="00D261E9" w14:paraId="5267C83D"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088F9D0" w14:textId="77777777" w:rsidR="00F323A3" w:rsidRPr="00D261E9" w:rsidRDefault="00F323A3" w:rsidP="00F63319">
            <w:pPr>
              <w:spacing w:after="0" w:line="240" w:lineRule="auto"/>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6.1.1.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1E468DE" w14:textId="77777777" w:rsidR="00F323A3" w:rsidRPr="00D261E9" w:rsidRDefault="00F323A3" w:rsidP="00F63319">
            <w:pPr>
              <w:spacing w:after="0" w:line="240" w:lineRule="auto"/>
              <w:ind w:firstLine="261"/>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Betoniniai, gelžbetoniniai, akmeniniai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297F159"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80</w:t>
            </w:r>
          </w:p>
        </w:tc>
        <w:tc>
          <w:tcPr>
            <w:tcW w:w="1557" w:type="dxa"/>
            <w:tcBorders>
              <w:top w:val="nil"/>
              <w:left w:val="nil"/>
              <w:bottom w:val="single" w:sz="8" w:space="0" w:color="auto"/>
              <w:right w:val="single" w:sz="8" w:space="0" w:color="auto"/>
            </w:tcBorders>
            <w:shd w:val="clear" w:color="auto" w:fill="FFFFFF"/>
          </w:tcPr>
          <w:p w14:paraId="4A12E854"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1E94474F"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279B150" w14:textId="77777777" w:rsidR="00F323A3" w:rsidRPr="00D261E9" w:rsidRDefault="00F323A3" w:rsidP="00F63319">
            <w:pPr>
              <w:spacing w:after="0" w:line="240" w:lineRule="auto"/>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6.1.2.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1942C25" w14:textId="77777777" w:rsidR="00F323A3" w:rsidRPr="00D261E9" w:rsidRDefault="00F323A3" w:rsidP="00F63319">
            <w:pPr>
              <w:spacing w:after="0" w:line="240" w:lineRule="auto"/>
              <w:ind w:firstLine="261"/>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Metaliniai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C6E5870"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40</w:t>
            </w:r>
          </w:p>
        </w:tc>
        <w:tc>
          <w:tcPr>
            <w:tcW w:w="1557" w:type="dxa"/>
            <w:tcBorders>
              <w:top w:val="nil"/>
              <w:left w:val="nil"/>
              <w:bottom w:val="single" w:sz="8" w:space="0" w:color="auto"/>
              <w:right w:val="single" w:sz="8" w:space="0" w:color="auto"/>
            </w:tcBorders>
            <w:shd w:val="clear" w:color="auto" w:fill="FFFFFF"/>
          </w:tcPr>
          <w:p w14:paraId="6043A816"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61C9AB62"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9806A15" w14:textId="77777777" w:rsidR="00F323A3" w:rsidRPr="00D261E9" w:rsidRDefault="00F323A3" w:rsidP="00F63319">
            <w:pPr>
              <w:spacing w:after="0" w:line="240" w:lineRule="auto"/>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6.1.3.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E726CF1" w14:textId="77777777" w:rsidR="00F323A3" w:rsidRPr="00D261E9" w:rsidRDefault="00F323A3" w:rsidP="00F63319">
            <w:pPr>
              <w:spacing w:after="0" w:line="240" w:lineRule="auto"/>
              <w:ind w:firstLine="261"/>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Mediniai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6CA0DB3"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15</w:t>
            </w:r>
          </w:p>
        </w:tc>
        <w:tc>
          <w:tcPr>
            <w:tcW w:w="1557" w:type="dxa"/>
            <w:tcBorders>
              <w:top w:val="nil"/>
              <w:left w:val="nil"/>
              <w:bottom w:val="single" w:sz="8" w:space="0" w:color="auto"/>
              <w:right w:val="single" w:sz="8" w:space="0" w:color="auto"/>
            </w:tcBorders>
            <w:shd w:val="clear" w:color="auto" w:fill="FFFFFF"/>
          </w:tcPr>
          <w:p w14:paraId="207C760E"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18957C4A" w14:textId="77777777" w:rsidTr="00890361">
        <w:trPr>
          <w:trHeight w:val="344"/>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10C0C691" w14:textId="77777777" w:rsidR="00F323A3" w:rsidRPr="00D261E9" w:rsidRDefault="00F323A3" w:rsidP="00F63319">
            <w:pPr>
              <w:spacing w:after="0" w:line="240" w:lineRule="auto"/>
              <w:rPr>
                <w:rFonts w:ascii="Times New Roman" w:eastAsia="Times New Roman" w:hAnsi="Times New Roman" w:cs="Times New Roman"/>
                <w:b/>
                <w:i/>
                <w:sz w:val="24"/>
                <w:szCs w:val="24"/>
                <w:lang w:val="lt-LT"/>
              </w:rPr>
            </w:pPr>
            <w:r w:rsidRPr="00D261E9">
              <w:rPr>
                <w:rFonts w:ascii="Times New Roman" w:eastAsia="Times New Roman" w:hAnsi="Times New Roman" w:cs="Times New Roman"/>
                <w:b/>
                <w:i/>
                <w:sz w:val="24"/>
                <w:szCs w:val="24"/>
                <w:lang w:val="lt-LT"/>
              </w:rPr>
              <w:t xml:space="preserve">     6.1.4.</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4E8E54BC" w14:textId="77777777" w:rsidR="00F323A3" w:rsidRPr="00D261E9" w:rsidRDefault="00F323A3" w:rsidP="00F63319">
            <w:pPr>
              <w:spacing w:after="0" w:line="240" w:lineRule="auto"/>
              <w:ind w:firstLine="261"/>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Kiti tinklai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455582A5"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7C81BF51"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50969A56"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39CDF215" w14:textId="77777777" w:rsidR="00F323A3" w:rsidRPr="00D261E9" w:rsidRDefault="00F323A3" w:rsidP="00F63319">
            <w:pPr>
              <w:spacing w:after="0" w:line="240" w:lineRule="auto"/>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6.1.4.1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CCCE93F" w14:textId="77777777" w:rsidR="00F323A3" w:rsidRPr="00D261E9" w:rsidRDefault="00F323A3" w:rsidP="00F63319">
            <w:pPr>
              <w:spacing w:after="0" w:line="240" w:lineRule="auto"/>
              <w:ind w:firstLine="261"/>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Gatvių apšvietimo tinklai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4C1CD2A7"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08CA366D" w14:textId="77777777" w:rsidR="00F323A3" w:rsidRPr="00D261E9" w:rsidRDefault="00F323A3" w:rsidP="00F63319">
            <w:pPr>
              <w:spacing w:after="0" w:line="240" w:lineRule="auto"/>
              <w:jc w:val="center"/>
              <w:rPr>
                <w:rFonts w:ascii="Times New Roman" w:eastAsia="Times New Roman" w:hAnsi="Times New Roman" w:cs="Times New Roman"/>
                <w:i/>
                <w:sz w:val="24"/>
                <w:szCs w:val="24"/>
                <w:lang w:val="lt-LT"/>
              </w:rPr>
            </w:pPr>
          </w:p>
        </w:tc>
      </w:tr>
      <w:tr w:rsidR="00D261E9" w:rsidRPr="00D261E9" w14:paraId="6988277F"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3CABAB8F" w14:textId="77777777" w:rsidR="00F323A3" w:rsidRPr="00D261E9" w:rsidRDefault="00F323A3" w:rsidP="00F63319">
            <w:pPr>
              <w:spacing w:after="0" w:line="240" w:lineRule="auto"/>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6.1.4.2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0E17062" w14:textId="77777777" w:rsidR="00F323A3" w:rsidRPr="00D261E9" w:rsidRDefault="00F323A3" w:rsidP="00F63319">
            <w:pPr>
              <w:spacing w:after="0" w:line="240" w:lineRule="auto"/>
              <w:ind w:firstLine="261"/>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Šviesoforai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3A11481"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559C557B" w14:textId="77777777" w:rsidR="00F323A3" w:rsidRPr="00D261E9" w:rsidRDefault="00F323A3" w:rsidP="00F63319">
            <w:pPr>
              <w:spacing w:after="0" w:line="240" w:lineRule="auto"/>
              <w:jc w:val="center"/>
              <w:rPr>
                <w:rFonts w:ascii="Times New Roman" w:eastAsia="Times New Roman" w:hAnsi="Times New Roman" w:cs="Times New Roman"/>
                <w:i/>
                <w:sz w:val="24"/>
                <w:szCs w:val="24"/>
                <w:lang w:val="lt-LT"/>
              </w:rPr>
            </w:pPr>
          </w:p>
        </w:tc>
      </w:tr>
      <w:tr w:rsidR="00D261E9" w:rsidRPr="00D261E9" w14:paraId="2B33BF96"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27602ED8" w14:textId="77777777" w:rsidR="00F323A3" w:rsidRPr="00D261E9" w:rsidRDefault="00F323A3" w:rsidP="00F63319">
            <w:pPr>
              <w:spacing w:after="0" w:line="240" w:lineRule="auto"/>
              <w:rPr>
                <w:rFonts w:ascii="Times New Roman" w:eastAsia="Times New Roman" w:hAnsi="Times New Roman" w:cs="Times New Roman"/>
                <w:b/>
                <w:i/>
                <w:sz w:val="24"/>
                <w:szCs w:val="24"/>
                <w:lang w:val="lt-LT"/>
              </w:rPr>
            </w:pPr>
            <w:r w:rsidRPr="00D261E9">
              <w:rPr>
                <w:rFonts w:ascii="Times New Roman" w:eastAsia="Times New Roman" w:hAnsi="Times New Roman" w:cs="Times New Roman"/>
                <w:i/>
                <w:sz w:val="24"/>
                <w:szCs w:val="24"/>
                <w:lang w:val="lt-LT"/>
              </w:rPr>
              <w:t xml:space="preserve">     </w:t>
            </w:r>
            <w:r w:rsidRPr="00D261E9">
              <w:rPr>
                <w:rFonts w:ascii="Times New Roman" w:eastAsia="Times New Roman" w:hAnsi="Times New Roman" w:cs="Times New Roman"/>
                <w:b/>
                <w:i/>
                <w:sz w:val="24"/>
                <w:szCs w:val="24"/>
                <w:lang w:val="lt-LT"/>
              </w:rPr>
              <w:t>6.1.5.</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FF1EA0A" w14:textId="77777777" w:rsidR="00F323A3" w:rsidRPr="00D261E9" w:rsidRDefault="00F323A3" w:rsidP="00F63319">
            <w:pPr>
              <w:spacing w:after="0" w:line="240" w:lineRule="auto"/>
              <w:ind w:firstLine="261"/>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Gatvės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EAC45BD"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61FC6822" w14:textId="77777777" w:rsidR="00F323A3" w:rsidRPr="00D261E9" w:rsidRDefault="00F323A3" w:rsidP="00F63319">
            <w:pPr>
              <w:spacing w:after="0" w:line="240" w:lineRule="auto"/>
              <w:jc w:val="center"/>
              <w:rPr>
                <w:rFonts w:ascii="Times New Roman" w:eastAsia="Times New Roman" w:hAnsi="Times New Roman" w:cs="Times New Roman"/>
                <w:i/>
                <w:sz w:val="24"/>
                <w:szCs w:val="24"/>
                <w:lang w:val="lt-LT"/>
              </w:rPr>
            </w:pPr>
          </w:p>
        </w:tc>
      </w:tr>
      <w:tr w:rsidR="00D261E9" w:rsidRPr="00D261E9" w14:paraId="22528B86"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7B49B228" w14:textId="77777777" w:rsidR="00F323A3" w:rsidRPr="00D261E9" w:rsidRDefault="00F323A3" w:rsidP="00F63319">
            <w:pPr>
              <w:spacing w:after="0" w:line="240" w:lineRule="auto"/>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6.1.4.3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5544B279" w14:textId="77777777" w:rsidR="00F323A3" w:rsidRPr="00D261E9" w:rsidRDefault="00F323A3" w:rsidP="00F63319">
            <w:pPr>
              <w:spacing w:after="0" w:line="240" w:lineRule="auto"/>
              <w:ind w:firstLine="261"/>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Šilumos, vandentiekio, nuotekų</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477FB53B"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09587A25" w14:textId="77777777" w:rsidR="00F323A3" w:rsidRPr="00D261E9" w:rsidRDefault="00F323A3" w:rsidP="00F63319">
            <w:pPr>
              <w:spacing w:after="0" w:line="240" w:lineRule="auto"/>
              <w:jc w:val="center"/>
              <w:rPr>
                <w:rFonts w:ascii="Times New Roman" w:eastAsia="Times New Roman" w:hAnsi="Times New Roman" w:cs="Times New Roman"/>
                <w:i/>
                <w:sz w:val="24"/>
                <w:szCs w:val="24"/>
                <w:lang w:val="lt-LT"/>
              </w:rPr>
            </w:pPr>
          </w:p>
        </w:tc>
      </w:tr>
      <w:tr w:rsidR="00D261E9" w:rsidRPr="00D261E9" w14:paraId="142FE14D"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53BF625B" w14:textId="77777777" w:rsidR="00F323A3" w:rsidRPr="00D261E9" w:rsidRDefault="00F323A3" w:rsidP="00F63319">
            <w:pPr>
              <w:spacing w:after="0" w:line="240" w:lineRule="auto"/>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 xml:space="preserve">     6.2.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02D0C41"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Melioracijos statiniai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B3C1998"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40</w:t>
            </w:r>
          </w:p>
        </w:tc>
        <w:tc>
          <w:tcPr>
            <w:tcW w:w="1557" w:type="dxa"/>
            <w:tcBorders>
              <w:top w:val="nil"/>
              <w:left w:val="nil"/>
              <w:bottom w:val="single" w:sz="8" w:space="0" w:color="auto"/>
              <w:right w:val="single" w:sz="8" w:space="0" w:color="auto"/>
            </w:tcBorders>
            <w:shd w:val="clear" w:color="auto" w:fill="FFFFFF"/>
          </w:tcPr>
          <w:p w14:paraId="1BAE98FD" w14:textId="77777777" w:rsidR="00F323A3" w:rsidRPr="00D261E9" w:rsidRDefault="00F323A3" w:rsidP="00F63319">
            <w:pPr>
              <w:spacing w:after="0" w:line="240" w:lineRule="auto"/>
              <w:jc w:val="center"/>
              <w:rPr>
                <w:rFonts w:ascii="Times New Roman" w:eastAsia="Times New Roman" w:hAnsi="Times New Roman" w:cs="Times New Roman"/>
                <w:b/>
                <w:sz w:val="24"/>
                <w:szCs w:val="24"/>
                <w:lang w:val="lt-LT"/>
              </w:rPr>
            </w:pPr>
          </w:p>
        </w:tc>
      </w:tr>
      <w:tr w:rsidR="00D261E9" w:rsidRPr="00D261E9" w14:paraId="5226C3C8"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0BE31414" w14:textId="77777777" w:rsidR="00F323A3" w:rsidRPr="00D261E9" w:rsidRDefault="00F323A3" w:rsidP="00F63319">
            <w:pPr>
              <w:spacing w:after="0" w:line="240" w:lineRule="auto"/>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lastRenderedPageBreak/>
              <w:t xml:space="preserve">     6.3.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185F339" w14:textId="77777777" w:rsidR="00F323A3" w:rsidRPr="00D261E9" w:rsidRDefault="00F323A3" w:rsidP="00F63319">
            <w:pPr>
              <w:spacing w:after="0" w:line="240" w:lineRule="auto"/>
              <w:ind w:firstLine="261"/>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Kiti statiniai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AD08EC6"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1E021D32"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3.1.1.2.1.3</w:t>
            </w:r>
          </w:p>
        </w:tc>
      </w:tr>
      <w:tr w:rsidR="00D261E9" w:rsidRPr="00D261E9" w14:paraId="5C80D129"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3431A779" w14:textId="77777777" w:rsidR="00F323A3" w:rsidRPr="00D261E9" w:rsidRDefault="00F323A3" w:rsidP="00F63319">
            <w:pPr>
              <w:spacing w:after="0" w:line="240" w:lineRule="auto"/>
              <w:rPr>
                <w:rFonts w:ascii="Times New Roman" w:eastAsia="Times New Roman" w:hAnsi="Times New Roman" w:cs="Times New Roman"/>
                <w:i/>
                <w:sz w:val="24"/>
                <w:szCs w:val="24"/>
                <w:lang w:val="lt-LT"/>
              </w:rPr>
            </w:pPr>
            <w:r w:rsidRPr="00D261E9">
              <w:rPr>
                <w:rFonts w:ascii="Times New Roman" w:eastAsia="Times New Roman" w:hAnsi="Times New Roman" w:cs="Times New Roman"/>
                <w:sz w:val="24"/>
                <w:szCs w:val="24"/>
                <w:lang w:val="lt-LT"/>
              </w:rPr>
              <w:t xml:space="preserve">     </w:t>
            </w:r>
            <w:r w:rsidRPr="00D261E9">
              <w:rPr>
                <w:rFonts w:ascii="Times New Roman" w:eastAsia="Times New Roman" w:hAnsi="Times New Roman" w:cs="Times New Roman"/>
                <w:i/>
                <w:sz w:val="24"/>
                <w:szCs w:val="24"/>
                <w:lang w:val="lt-LT"/>
              </w:rPr>
              <w:t>6.3.1.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FF2A24C"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Lauko statiniai </w:t>
            </w:r>
            <w:r w:rsidRPr="00D261E9">
              <w:rPr>
                <w:rFonts w:ascii="Times New Roman" w:eastAsia="Times New Roman" w:hAnsi="Times New Roman" w:cs="Times New Roman"/>
                <w:i/>
                <w:sz w:val="20"/>
                <w:szCs w:val="20"/>
                <w:lang w:val="lt-LT"/>
              </w:rPr>
              <w:t>(statiniai, nenurodyti Statybos techniniame reglamente , tačiau turintys statinio statusą) – vaikų žaidimams skirti įrenginiai, pandusai, lauko sporto įrenginiai, reklaminiai stendai ,žaidimų aikštelės ir kt.)</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4A49398A"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76314DC1"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10F5FDC6"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54E4E909" w14:textId="77777777" w:rsidR="00F323A3" w:rsidRPr="00D261E9" w:rsidRDefault="00F323A3" w:rsidP="00F63319">
            <w:pPr>
              <w:spacing w:after="0" w:line="240" w:lineRule="auto"/>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6.3.2.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CCCE19F"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Konteinerių aikštelės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AF88B6C"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15</w:t>
            </w:r>
          </w:p>
        </w:tc>
        <w:tc>
          <w:tcPr>
            <w:tcW w:w="1557" w:type="dxa"/>
            <w:tcBorders>
              <w:top w:val="nil"/>
              <w:left w:val="nil"/>
              <w:bottom w:val="single" w:sz="8" w:space="0" w:color="auto"/>
              <w:right w:val="single" w:sz="8" w:space="0" w:color="auto"/>
            </w:tcBorders>
            <w:shd w:val="clear" w:color="auto" w:fill="FFFFFF"/>
          </w:tcPr>
          <w:p w14:paraId="7C096F0B"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0C09018B"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815434F" w14:textId="77777777" w:rsidR="00F323A3" w:rsidRPr="00D261E9" w:rsidRDefault="00F323A3" w:rsidP="00F63319">
            <w:pPr>
              <w:spacing w:after="0" w:line="240" w:lineRule="auto"/>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6.3.3.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2C4183F" w14:textId="77777777" w:rsidR="00F323A3" w:rsidRPr="00D261E9" w:rsidRDefault="00F323A3" w:rsidP="00F63319">
            <w:pPr>
              <w:spacing w:after="0" w:line="240" w:lineRule="auto"/>
              <w:ind w:firstLine="261"/>
              <w:rPr>
                <w:rFonts w:ascii="Times New Roman" w:eastAsia="Times New Roman" w:hAnsi="Times New Roman" w:cs="Times New Roman"/>
                <w:i/>
                <w:sz w:val="20"/>
                <w:szCs w:val="20"/>
                <w:lang w:val="lt-LT"/>
              </w:rPr>
            </w:pPr>
            <w:r w:rsidRPr="00D261E9">
              <w:rPr>
                <w:rFonts w:ascii="Times New Roman" w:eastAsia="Times New Roman" w:hAnsi="Times New Roman" w:cs="Times New Roman"/>
                <w:sz w:val="24"/>
                <w:szCs w:val="24"/>
                <w:lang w:val="lt-LT"/>
              </w:rPr>
              <w:t xml:space="preserve">Kiti statiniai </w:t>
            </w:r>
            <w:r w:rsidRPr="00D261E9">
              <w:rPr>
                <w:rFonts w:ascii="Times New Roman" w:eastAsia="Times New Roman" w:hAnsi="Times New Roman" w:cs="Times New Roman"/>
                <w:i/>
                <w:sz w:val="20"/>
                <w:szCs w:val="20"/>
                <w:lang w:val="lt-LT"/>
              </w:rPr>
              <w:t>(tvoros, aikštelės, parkų takai, skverų takai, saulės elektrinės ir kt.)</w:t>
            </w:r>
          </w:p>
          <w:p w14:paraId="67E30DF6" w14:textId="77777777" w:rsidR="00F323A3" w:rsidRPr="00D261E9" w:rsidRDefault="00F323A3" w:rsidP="00F63319">
            <w:pPr>
              <w:spacing w:after="0" w:line="240" w:lineRule="auto"/>
              <w:rPr>
                <w:rFonts w:ascii="Times New Roman" w:eastAsia="Times New Roman" w:hAnsi="Times New Roman" w:cs="Times New Roman"/>
                <w:sz w:val="24"/>
                <w:szCs w:val="24"/>
                <w:lang w:val="lt-LT"/>
              </w:rPr>
            </w:pPr>
            <w:r w:rsidRPr="00D261E9">
              <w:rPr>
                <w:rFonts w:ascii="Times New Roman" w:eastAsia="Times New Roman" w:hAnsi="Times New Roman" w:cs="Times New Roman"/>
                <w:i/>
                <w:sz w:val="20"/>
                <w:szCs w:val="20"/>
                <w:lang w:val="lt-LT"/>
              </w:rPr>
              <w:t xml:space="preserve"> vėliavos stiebas, kelio ženklas, krepšinio stovas, lauko klasė, lauko pavėsinė, gelbėtojų postas, kupolas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C9B97EC"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481FEE62"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5844BDFF"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08CE01A" w14:textId="77777777" w:rsidR="00F323A3" w:rsidRPr="00D261E9" w:rsidRDefault="00F323A3" w:rsidP="00F63319">
            <w:pPr>
              <w:spacing w:after="0" w:line="240" w:lineRule="auto"/>
              <w:jc w:val="center"/>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7.</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77E1E89"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b/>
                <w:bCs/>
                <w:sz w:val="24"/>
                <w:szCs w:val="24"/>
                <w:lang w:val="lt-LT"/>
              </w:rPr>
              <w:t>Mašinos ir įrenginiai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C66467C"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0AAADF4A"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12820F5C"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039CE9B" w14:textId="77777777" w:rsidR="00F323A3" w:rsidRPr="00D261E9" w:rsidRDefault="00F323A3" w:rsidP="00F63319">
            <w:pPr>
              <w:spacing w:after="0" w:line="240" w:lineRule="auto"/>
              <w:jc w:val="center"/>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7.1.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4B7EA86"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Gamybos mašinos ir įrenginiai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EACE4D5"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12</w:t>
            </w:r>
          </w:p>
        </w:tc>
        <w:tc>
          <w:tcPr>
            <w:tcW w:w="1557" w:type="dxa"/>
            <w:tcBorders>
              <w:top w:val="nil"/>
              <w:left w:val="nil"/>
              <w:bottom w:val="single" w:sz="8" w:space="0" w:color="auto"/>
              <w:right w:val="single" w:sz="8" w:space="0" w:color="auto"/>
            </w:tcBorders>
            <w:shd w:val="clear" w:color="auto" w:fill="FFFFFF"/>
          </w:tcPr>
          <w:p w14:paraId="09D3842B"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3.1.1.3.1.2</w:t>
            </w:r>
          </w:p>
        </w:tc>
      </w:tr>
      <w:tr w:rsidR="00D261E9" w:rsidRPr="00D261E9" w14:paraId="2E4B9350"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293F691" w14:textId="77777777" w:rsidR="00F323A3" w:rsidRPr="00D261E9" w:rsidRDefault="00F323A3" w:rsidP="00F63319">
            <w:pPr>
              <w:spacing w:after="0" w:line="240" w:lineRule="auto"/>
              <w:jc w:val="center"/>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7.2.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166F0B8"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Ginkluotė, ginklai ir karinė technika</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52D86BC"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15</w:t>
            </w:r>
          </w:p>
        </w:tc>
        <w:tc>
          <w:tcPr>
            <w:tcW w:w="1557" w:type="dxa"/>
            <w:tcBorders>
              <w:top w:val="nil"/>
              <w:left w:val="nil"/>
              <w:bottom w:val="single" w:sz="8" w:space="0" w:color="auto"/>
              <w:right w:val="single" w:sz="8" w:space="0" w:color="auto"/>
            </w:tcBorders>
            <w:shd w:val="clear" w:color="auto" w:fill="FFFFFF"/>
          </w:tcPr>
          <w:p w14:paraId="3E967D24"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3.1.1.3.1.3</w:t>
            </w:r>
          </w:p>
        </w:tc>
      </w:tr>
      <w:tr w:rsidR="00D261E9" w:rsidRPr="00D261E9" w14:paraId="4F99FE29"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45F379C" w14:textId="77777777" w:rsidR="00F323A3" w:rsidRPr="00D261E9" w:rsidRDefault="00F323A3" w:rsidP="00F63319">
            <w:pPr>
              <w:spacing w:after="0" w:line="240" w:lineRule="auto"/>
              <w:jc w:val="center"/>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7.3.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3E52373" w14:textId="77777777" w:rsidR="00F323A3" w:rsidRPr="00D261E9" w:rsidRDefault="00F323A3" w:rsidP="00F63319">
            <w:pPr>
              <w:spacing w:after="0" w:line="240" w:lineRule="auto"/>
              <w:ind w:firstLine="261"/>
              <w:rPr>
                <w:rFonts w:ascii="Times New Roman" w:eastAsia="Times New Roman" w:hAnsi="Times New Roman" w:cs="Times New Roman"/>
                <w:lang w:val="lt-LT"/>
              </w:rPr>
            </w:pPr>
            <w:r w:rsidRPr="00D261E9">
              <w:rPr>
                <w:rFonts w:ascii="Times New Roman" w:eastAsia="Times New Roman" w:hAnsi="Times New Roman" w:cs="Times New Roman"/>
                <w:lang w:val="lt-LT"/>
              </w:rPr>
              <w:t xml:space="preserve">Medicinos įranga </w:t>
            </w:r>
            <w:r w:rsidRPr="00D261E9">
              <w:rPr>
                <w:rFonts w:ascii="Times New Roman" w:eastAsia="Times New Roman" w:hAnsi="Times New Roman" w:cs="Times New Roman"/>
                <w:sz w:val="20"/>
                <w:szCs w:val="20"/>
                <w:lang w:val="lt-LT"/>
              </w:rPr>
              <w:t>(</w:t>
            </w:r>
            <w:r w:rsidRPr="00D261E9">
              <w:rPr>
                <w:rFonts w:ascii="Times New Roman" w:eastAsia="Times New Roman" w:hAnsi="Times New Roman" w:cs="Times New Roman"/>
                <w:i/>
                <w:sz w:val="20"/>
                <w:szCs w:val="20"/>
                <w:lang w:val="lt-LT"/>
              </w:rPr>
              <w:t xml:space="preserve">sveikatos priežiūrai, slaugai, gydymui, reabilitacijai, terapijai bei relaksacijai skirta įranga: masažinės, procedūrinės, funkcinės lovos, vežimėliai, keltuvai, skirti negalią turinčio asmens kėlimui į vonią, vežimėlį ar lovą, dezinfekcijai skirta įranga (šaldytuvai, spintos, skirtos medicinos priemonių saugojimui, svarstyklės žmogaus svoriui nustatyti, šviesos terapijos įrenginiai ir prietaisai, kardiografai, kraujospūdžio matuokliai, treniruokliai skirti reabilitacijai, masažinės ir / ar </w:t>
            </w:r>
            <w:proofErr w:type="spellStart"/>
            <w:r w:rsidRPr="00D261E9">
              <w:rPr>
                <w:rFonts w:ascii="Times New Roman" w:eastAsia="Times New Roman" w:hAnsi="Times New Roman" w:cs="Times New Roman"/>
                <w:i/>
                <w:sz w:val="20"/>
                <w:szCs w:val="20"/>
                <w:lang w:val="lt-LT"/>
              </w:rPr>
              <w:t>relaksinės</w:t>
            </w:r>
            <w:proofErr w:type="spellEnd"/>
            <w:r w:rsidRPr="00D261E9">
              <w:rPr>
                <w:rFonts w:ascii="Times New Roman" w:eastAsia="Times New Roman" w:hAnsi="Times New Roman" w:cs="Times New Roman"/>
                <w:i/>
                <w:sz w:val="20"/>
                <w:szCs w:val="20"/>
                <w:lang w:val="lt-LT"/>
              </w:rPr>
              <w:t xml:space="preserve"> kėdės), mokomasis </w:t>
            </w:r>
            <w:proofErr w:type="spellStart"/>
            <w:r w:rsidRPr="00D261E9">
              <w:rPr>
                <w:rFonts w:ascii="Times New Roman" w:eastAsia="Times New Roman" w:hAnsi="Times New Roman" w:cs="Times New Roman"/>
                <w:i/>
                <w:sz w:val="20"/>
                <w:szCs w:val="20"/>
                <w:lang w:val="lt-LT"/>
              </w:rPr>
              <w:t>defibriliatorius</w:t>
            </w:r>
            <w:proofErr w:type="spellEnd"/>
            <w:r w:rsidRPr="00D261E9">
              <w:rPr>
                <w:rFonts w:ascii="Times New Roman" w:eastAsia="Times New Roman" w:hAnsi="Times New Roman" w:cs="Times New Roman"/>
                <w:i/>
                <w:sz w:val="20"/>
                <w:szCs w:val="20"/>
                <w:lang w:val="lt-LT"/>
              </w:rPr>
              <w:t xml:space="preserve">, mažojo stuburo fiksavimo lenta, kūno sudėties analizatorius, sensorinė </w:t>
            </w:r>
            <w:proofErr w:type="spellStart"/>
            <w:r w:rsidRPr="00D261E9">
              <w:rPr>
                <w:rFonts w:ascii="Times New Roman" w:eastAsia="Times New Roman" w:hAnsi="Times New Roman" w:cs="Times New Roman"/>
                <w:i/>
                <w:sz w:val="20"/>
                <w:szCs w:val="20"/>
                <w:lang w:val="lt-LT"/>
              </w:rPr>
              <w:t>įranga,vikšrinis</w:t>
            </w:r>
            <w:proofErr w:type="spellEnd"/>
            <w:r w:rsidRPr="00D261E9">
              <w:rPr>
                <w:rFonts w:ascii="Times New Roman" w:eastAsia="Times New Roman" w:hAnsi="Times New Roman" w:cs="Times New Roman"/>
                <w:i/>
                <w:sz w:val="20"/>
                <w:szCs w:val="20"/>
                <w:lang w:val="lt-LT"/>
              </w:rPr>
              <w:t xml:space="preserve"> laiptų  </w:t>
            </w:r>
            <w:proofErr w:type="spellStart"/>
            <w:r w:rsidRPr="00D261E9">
              <w:rPr>
                <w:rFonts w:ascii="Times New Roman" w:eastAsia="Times New Roman" w:hAnsi="Times New Roman" w:cs="Times New Roman"/>
                <w:i/>
                <w:sz w:val="20"/>
                <w:szCs w:val="20"/>
                <w:lang w:val="lt-LT"/>
              </w:rPr>
              <w:t>kopiklis,keltuvas</w:t>
            </w:r>
            <w:proofErr w:type="spellEnd"/>
            <w:r w:rsidRPr="00D261E9">
              <w:rPr>
                <w:rFonts w:ascii="Times New Roman" w:eastAsia="Times New Roman" w:hAnsi="Times New Roman" w:cs="Times New Roman"/>
                <w:i/>
                <w:sz w:val="20"/>
                <w:szCs w:val="20"/>
                <w:lang w:val="lt-LT"/>
              </w:rPr>
              <w:t>(horizontalus, nuožulnus)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88DF36E"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8</w:t>
            </w:r>
          </w:p>
        </w:tc>
        <w:tc>
          <w:tcPr>
            <w:tcW w:w="1557" w:type="dxa"/>
            <w:tcBorders>
              <w:top w:val="nil"/>
              <w:left w:val="nil"/>
              <w:bottom w:val="single" w:sz="8" w:space="0" w:color="auto"/>
              <w:right w:val="single" w:sz="8" w:space="0" w:color="auto"/>
            </w:tcBorders>
            <w:shd w:val="clear" w:color="auto" w:fill="FFFFFF"/>
          </w:tcPr>
          <w:p w14:paraId="38C09828"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3.1.1.3.1.2</w:t>
            </w:r>
          </w:p>
        </w:tc>
      </w:tr>
      <w:tr w:rsidR="00D261E9" w:rsidRPr="00D261E9" w14:paraId="39863E8F"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1B85D9C" w14:textId="77777777" w:rsidR="00F323A3" w:rsidRPr="00D261E9" w:rsidRDefault="00F323A3" w:rsidP="00F63319">
            <w:pPr>
              <w:spacing w:after="0" w:line="240" w:lineRule="auto"/>
              <w:jc w:val="center"/>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7.4.</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8EC0708"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Apsaugos įranga </w:t>
            </w:r>
            <w:r w:rsidRPr="00D261E9">
              <w:rPr>
                <w:rFonts w:ascii="Times New Roman" w:eastAsia="Times New Roman" w:hAnsi="Times New Roman" w:cs="Times New Roman"/>
                <w:sz w:val="20"/>
                <w:szCs w:val="20"/>
                <w:lang w:val="lt-LT"/>
              </w:rPr>
              <w:t>(</w:t>
            </w:r>
            <w:r w:rsidRPr="00D261E9">
              <w:rPr>
                <w:rFonts w:ascii="Times New Roman" w:eastAsia="Times New Roman" w:hAnsi="Times New Roman" w:cs="Times New Roman"/>
                <w:i/>
                <w:sz w:val="20"/>
                <w:szCs w:val="20"/>
                <w:lang w:val="lt-LT"/>
              </w:rPr>
              <w:t>vaizdo stebėjimo kameros, signalizacijos, priešgaisrinės apsaugos ir pan. įranga, apsauginės žaliuzės, trikojis turniketas )</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1D6A430"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6</w:t>
            </w:r>
          </w:p>
        </w:tc>
        <w:tc>
          <w:tcPr>
            <w:tcW w:w="1557" w:type="dxa"/>
            <w:tcBorders>
              <w:top w:val="nil"/>
              <w:left w:val="nil"/>
              <w:bottom w:val="single" w:sz="8" w:space="0" w:color="auto"/>
              <w:right w:val="single" w:sz="8" w:space="0" w:color="auto"/>
            </w:tcBorders>
            <w:shd w:val="clear" w:color="auto" w:fill="FFFFFF"/>
          </w:tcPr>
          <w:p w14:paraId="726576AA"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3.1.1.3.1.2</w:t>
            </w:r>
          </w:p>
        </w:tc>
      </w:tr>
      <w:tr w:rsidR="00D261E9" w:rsidRPr="00D261E9" w14:paraId="03AA4640"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E1AD5E1" w14:textId="77777777" w:rsidR="00F323A3" w:rsidRPr="00D261E9" w:rsidRDefault="00F323A3" w:rsidP="00F63319">
            <w:pPr>
              <w:spacing w:after="0" w:line="240" w:lineRule="auto"/>
              <w:jc w:val="center"/>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7.5.</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68C0217"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Filmavimo, fotografavimo, mobiliojo telefono ryšio įrenginiai, dronai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438EED2"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672EA62F"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3.1.1.3.1.2</w:t>
            </w:r>
          </w:p>
        </w:tc>
      </w:tr>
      <w:tr w:rsidR="00D261E9" w:rsidRPr="00D261E9" w14:paraId="3B6C5D80"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655AB51" w14:textId="77777777" w:rsidR="00F323A3" w:rsidRPr="00D261E9" w:rsidRDefault="00F323A3" w:rsidP="00F63319">
            <w:pPr>
              <w:spacing w:after="0" w:line="240" w:lineRule="auto"/>
              <w:jc w:val="center"/>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7.6.</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F9A0065"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Radijo ir televizijos, informacinių ir ryšių technologijų tinklų valdymo įrenginiai ir įranga</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20DDE7D"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8</w:t>
            </w:r>
          </w:p>
        </w:tc>
        <w:tc>
          <w:tcPr>
            <w:tcW w:w="1557" w:type="dxa"/>
            <w:tcBorders>
              <w:top w:val="nil"/>
              <w:left w:val="nil"/>
              <w:bottom w:val="single" w:sz="8" w:space="0" w:color="auto"/>
              <w:right w:val="single" w:sz="8" w:space="0" w:color="auto"/>
            </w:tcBorders>
            <w:shd w:val="clear" w:color="auto" w:fill="FFFFFF"/>
          </w:tcPr>
          <w:p w14:paraId="091D12F1"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3.1.1.3.1.2</w:t>
            </w:r>
          </w:p>
        </w:tc>
      </w:tr>
      <w:tr w:rsidR="00D261E9" w:rsidRPr="00D261E9" w14:paraId="6E75FE65"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474BC8F2" w14:textId="77777777" w:rsidR="00F323A3" w:rsidRPr="00D261E9" w:rsidRDefault="00F323A3" w:rsidP="00F63319">
            <w:pPr>
              <w:spacing w:after="0" w:line="240" w:lineRule="auto"/>
              <w:jc w:val="center"/>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7.7.</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4168D6C3" w14:textId="77777777" w:rsidR="00F323A3" w:rsidRPr="00D261E9" w:rsidRDefault="00F323A3" w:rsidP="00F63319">
            <w:pPr>
              <w:spacing w:after="0" w:line="240" w:lineRule="auto"/>
              <w:ind w:firstLine="261"/>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Kitos mašinos ir įrenginiai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E03D16D"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23863397"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52714E5A"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3FAD6107" w14:textId="77777777" w:rsidR="00F323A3" w:rsidRPr="00D261E9" w:rsidRDefault="00F323A3" w:rsidP="00F63319">
            <w:pPr>
              <w:spacing w:after="0" w:line="240" w:lineRule="auto"/>
              <w:jc w:val="center"/>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7.7.1.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9701897" w14:textId="77777777" w:rsidR="00F323A3" w:rsidRPr="00D261E9" w:rsidRDefault="00F323A3" w:rsidP="00F63319">
            <w:pPr>
              <w:spacing w:after="0" w:line="240" w:lineRule="auto"/>
              <w:ind w:firstLine="261"/>
              <w:rPr>
                <w:rFonts w:ascii="Times New Roman" w:eastAsia="Times New Roman" w:hAnsi="Times New Roman" w:cs="Times New Roman"/>
                <w:i/>
                <w:sz w:val="20"/>
                <w:szCs w:val="20"/>
                <w:lang w:val="lt-LT"/>
              </w:rPr>
            </w:pPr>
            <w:r w:rsidRPr="00D261E9">
              <w:rPr>
                <w:rFonts w:ascii="Times New Roman" w:eastAsia="Times New Roman" w:hAnsi="Times New Roman" w:cs="Times New Roman"/>
                <w:sz w:val="24"/>
                <w:szCs w:val="24"/>
                <w:lang w:val="lt-LT"/>
              </w:rPr>
              <w:t xml:space="preserve">Teritorijos priežiūros įrenginiai </w:t>
            </w:r>
            <w:r w:rsidRPr="00D261E9">
              <w:rPr>
                <w:rFonts w:ascii="Times New Roman" w:eastAsia="Times New Roman" w:hAnsi="Times New Roman" w:cs="Times New Roman"/>
                <w:sz w:val="20"/>
                <w:szCs w:val="20"/>
                <w:lang w:val="lt-LT"/>
              </w:rPr>
              <w:t>(</w:t>
            </w:r>
            <w:r w:rsidRPr="00D261E9">
              <w:rPr>
                <w:rFonts w:ascii="Times New Roman" w:eastAsia="Times New Roman" w:hAnsi="Times New Roman" w:cs="Times New Roman"/>
                <w:i/>
                <w:sz w:val="20"/>
                <w:szCs w:val="20"/>
                <w:lang w:val="lt-LT"/>
              </w:rPr>
              <w:t xml:space="preserve">sodo aplinkos priežiūros įranga – gyvatvorių žirklės, </w:t>
            </w:r>
            <w:proofErr w:type="spellStart"/>
            <w:r w:rsidRPr="00D261E9">
              <w:rPr>
                <w:rFonts w:ascii="Times New Roman" w:eastAsia="Times New Roman" w:hAnsi="Times New Roman" w:cs="Times New Roman"/>
                <w:i/>
                <w:sz w:val="20"/>
                <w:szCs w:val="20"/>
                <w:lang w:val="lt-LT"/>
              </w:rPr>
              <w:t>vejapjovės</w:t>
            </w:r>
            <w:proofErr w:type="spellEnd"/>
            <w:r w:rsidRPr="00D261E9">
              <w:rPr>
                <w:rFonts w:ascii="Times New Roman" w:eastAsia="Times New Roman" w:hAnsi="Times New Roman" w:cs="Times New Roman"/>
                <w:i/>
                <w:sz w:val="20"/>
                <w:szCs w:val="20"/>
                <w:lang w:val="lt-LT"/>
              </w:rPr>
              <w:t>, krūmapjovės, sodo žirklės, sniego valytuvai ir kt. įranga turinti variklį ir skirta teritorijai prižiūrėti.)</w:t>
            </w:r>
          </w:p>
          <w:p w14:paraId="5C6C4AE5"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41821EB7"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37E11F0F"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3.1.1.3.1.2</w:t>
            </w:r>
          </w:p>
        </w:tc>
      </w:tr>
      <w:tr w:rsidR="00D261E9" w:rsidRPr="00D261E9" w14:paraId="52B0F74E"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FD7AC9C" w14:textId="77777777" w:rsidR="00F323A3" w:rsidRPr="00D261E9" w:rsidRDefault="00F323A3" w:rsidP="00F63319">
            <w:pPr>
              <w:spacing w:after="0" w:line="240" w:lineRule="auto"/>
              <w:jc w:val="center"/>
              <w:rPr>
                <w:rFonts w:ascii="Times New Roman" w:eastAsia="Times New Roman" w:hAnsi="Times New Roman" w:cs="Times New Roman"/>
                <w:i/>
                <w:sz w:val="24"/>
                <w:szCs w:val="24"/>
                <w:lang w:val="lt-LT"/>
              </w:rPr>
            </w:pPr>
            <w:r w:rsidRPr="00D261E9">
              <w:rPr>
                <w:rFonts w:ascii="Times New Roman" w:eastAsia="Times New Roman" w:hAnsi="Times New Roman" w:cs="Times New Roman"/>
                <w:i/>
                <w:sz w:val="24"/>
                <w:szCs w:val="24"/>
                <w:lang w:val="lt-LT"/>
              </w:rPr>
              <w:t xml:space="preserve">  7.7.2.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005B54F"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Kitos mašinos ir įrenginiai</w:t>
            </w:r>
          </w:p>
          <w:p w14:paraId="26099355" w14:textId="77777777" w:rsidR="00F323A3" w:rsidRPr="00D261E9" w:rsidRDefault="00F323A3" w:rsidP="00F63319">
            <w:pPr>
              <w:spacing w:after="0" w:line="240" w:lineRule="auto"/>
              <w:ind w:firstLine="261"/>
              <w:rPr>
                <w:rFonts w:ascii="Times New Roman" w:eastAsia="Times New Roman" w:hAnsi="Times New Roman" w:cs="Times New Roman"/>
                <w:i/>
                <w:sz w:val="20"/>
                <w:szCs w:val="20"/>
                <w:lang w:val="lt-LT"/>
              </w:rPr>
            </w:pPr>
            <w:r w:rsidRPr="00D261E9">
              <w:rPr>
                <w:rFonts w:ascii="Times New Roman" w:eastAsia="Times New Roman" w:hAnsi="Times New Roman" w:cs="Times New Roman"/>
                <w:i/>
                <w:sz w:val="20"/>
                <w:szCs w:val="20"/>
                <w:lang w:val="lt-LT"/>
              </w:rPr>
              <w:t>Patalpų priežiūros ir švaros palaikymo įrenginiai (grindų plovimo, poliravimo ir / ar vaškavimo įranga, indų plovimo mašina, skalbinių plovimo ir / ar džiovinimo mašina),vėdinimo sistemos, geriamojo vandens filtrai, nuotekų siurbliai, kompresoriai, aukšto slėgio plovimo įrenginiai.</w:t>
            </w:r>
          </w:p>
          <w:p w14:paraId="5865F2A1" w14:textId="77777777" w:rsidR="00F323A3" w:rsidRPr="00D261E9" w:rsidRDefault="00F323A3" w:rsidP="00F63319">
            <w:pPr>
              <w:spacing w:after="0" w:line="240" w:lineRule="auto"/>
              <w:ind w:firstLine="261"/>
              <w:rPr>
                <w:rFonts w:ascii="Times New Roman" w:eastAsia="Times New Roman" w:hAnsi="Times New Roman" w:cs="Times New Roman"/>
                <w:i/>
                <w:sz w:val="20"/>
                <w:szCs w:val="20"/>
                <w:lang w:val="lt-LT"/>
              </w:rPr>
            </w:pPr>
            <w:r w:rsidRPr="00D261E9">
              <w:rPr>
                <w:rFonts w:ascii="Times New Roman" w:eastAsia="Times New Roman" w:hAnsi="Times New Roman" w:cs="Times New Roman"/>
                <w:i/>
                <w:sz w:val="20"/>
                <w:szCs w:val="20"/>
                <w:lang w:val="lt-LT"/>
              </w:rPr>
              <w:t xml:space="preserve">Rinkinys mechanikos bandymams atlikti, pakabinamas variklis, irklavimo trasa, </w:t>
            </w:r>
            <w:proofErr w:type="spellStart"/>
            <w:r w:rsidRPr="00D261E9">
              <w:rPr>
                <w:rFonts w:ascii="Times New Roman" w:eastAsia="Times New Roman" w:hAnsi="Times New Roman" w:cs="Times New Roman"/>
                <w:i/>
                <w:sz w:val="20"/>
                <w:szCs w:val="20"/>
                <w:lang w:val="lt-LT"/>
              </w:rPr>
              <w:t>pantoninis</w:t>
            </w:r>
            <w:proofErr w:type="spellEnd"/>
            <w:r w:rsidRPr="00D261E9">
              <w:rPr>
                <w:rFonts w:ascii="Times New Roman" w:eastAsia="Times New Roman" w:hAnsi="Times New Roman" w:cs="Times New Roman"/>
                <w:i/>
                <w:sz w:val="20"/>
                <w:szCs w:val="20"/>
                <w:lang w:val="lt-LT"/>
              </w:rPr>
              <w:t xml:space="preserve"> tiltas, starto takelis, mikroskopas su kamera, </w:t>
            </w:r>
            <w:proofErr w:type="spellStart"/>
            <w:r w:rsidRPr="00D261E9">
              <w:rPr>
                <w:rFonts w:ascii="Times New Roman" w:eastAsia="Times New Roman" w:hAnsi="Times New Roman" w:cs="Times New Roman"/>
                <w:i/>
                <w:sz w:val="20"/>
                <w:szCs w:val="20"/>
                <w:lang w:val="lt-LT"/>
              </w:rPr>
              <w:t>marmitas</w:t>
            </w:r>
            <w:proofErr w:type="spellEnd"/>
            <w:r w:rsidRPr="00D261E9">
              <w:rPr>
                <w:rFonts w:ascii="Times New Roman" w:eastAsia="Times New Roman" w:hAnsi="Times New Roman" w:cs="Times New Roman"/>
                <w:i/>
                <w:sz w:val="20"/>
                <w:szCs w:val="20"/>
                <w:lang w:val="lt-LT"/>
              </w:rPr>
              <w:t>, laboratorinė įranga.</w:t>
            </w:r>
          </w:p>
          <w:p w14:paraId="5A19E0A8" w14:textId="77777777" w:rsidR="00F323A3" w:rsidRPr="00D261E9" w:rsidRDefault="00F323A3" w:rsidP="00F63319">
            <w:pPr>
              <w:spacing w:after="0" w:line="240" w:lineRule="auto"/>
              <w:rPr>
                <w:rFonts w:ascii="Times New Roman" w:eastAsia="Times New Roman" w:hAnsi="Times New Roman" w:cs="Times New Roman"/>
                <w:sz w:val="24"/>
                <w:szCs w:val="24"/>
                <w:lang w:val="lt-LT"/>
              </w:rPr>
            </w:pPr>
            <w:r w:rsidRPr="00D261E9">
              <w:rPr>
                <w:rFonts w:ascii="Times New Roman" w:eastAsia="Times New Roman" w:hAnsi="Times New Roman" w:cs="Times New Roman"/>
                <w:i/>
                <w:sz w:val="20"/>
                <w:szCs w:val="20"/>
                <w:lang w:val="lt-LT"/>
              </w:rPr>
              <w:lastRenderedPageBreak/>
              <w:t xml:space="preserve">Elektrinis </w:t>
            </w:r>
            <w:proofErr w:type="spellStart"/>
            <w:r w:rsidRPr="00D261E9">
              <w:rPr>
                <w:rFonts w:ascii="Times New Roman" w:eastAsia="Times New Roman" w:hAnsi="Times New Roman" w:cs="Times New Roman"/>
                <w:i/>
                <w:sz w:val="20"/>
                <w:szCs w:val="20"/>
                <w:lang w:val="lt-LT"/>
              </w:rPr>
              <w:t>paspirtukas</w:t>
            </w:r>
            <w:proofErr w:type="spellEnd"/>
            <w:r w:rsidRPr="00D261E9">
              <w:rPr>
                <w:rFonts w:ascii="Times New Roman" w:eastAsia="Times New Roman" w:hAnsi="Times New Roman" w:cs="Times New Roman"/>
                <w:i/>
                <w:sz w:val="20"/>
                <w:szCs w:val="20"/>
                <w:lang w:val="lt-LT"/>
              </w:rPr>
              <w:t>, mikroskopas.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DCC6287"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lastRenderedPageBreak/>
              <w:t>10</w:t>
            </w:r>
          </w:p>
        </w:tc>
        <w:tc>
          <w:tcPr>
            <w:tcW w:w="1557" w:type="dxa"/>
            <w:tcBorders>
              <w:top w:val="nil"/>
              <w:left w:val="nil"/>
              <w:bottom w:val="single" w:sz="8" w:space="0" w:color="auto"/>
              <w:right w:val="single" w:sz="8" w:space="0" w:color="auto"/>
            </w:tcBorders>
            <w:shd w:val="clear" w:color="auto" w:fill="FFFFFF"/>
          </w:tcPr>
          <w:p w14:paraId="14EC9230"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3.1.1.3.1.2</w:t>
            </w:r>
          </w:p>
        </w:tc>
      </w:tr>
      <w:tr w:rsidR="00D261E9" w:rsidRPr="00D261E9" w14:paraId="54664129"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A0C4A31" w14:textId="77777777" w:rsidR="00F323A3" w:rsidRPr="00D261E9" w:rsidRDefault="00F323A3" w:rsidP="00F63319">
            <w:pPr>
              <w:spacing w:after="0" w:line="240" w:lineRule="auto"/>
              <w:jc w:val="center"/>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8.</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487385A"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b/>
                <w:bCs/>
                <w:sz w:val="24"/>
                <w:szCs w:val="24"/>
                <w:lang w:val="lt-LT"/>
              </w:rPr>
              <w:t>Transporto priemonės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289CCE2"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7B85BB10"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7AE7754C"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1DEA579"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  8.1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57EFC29"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Lengvieji automobiliai ir jų priekabos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39C6544"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6</w:t>
            </w:r>
          </w:p>
        </w:tc>
        <w:tc>
          <w:tcPr>
            <w:tcW w:w="1557" w:type="dxa"/>
            <w:tcBorders>
              <w:top w:val="nil"/>
              <w:left w:val="nil"/>
              <w:bottom w:val="single" w:sz="8" w:space="0" w:color="auto"/>
              <w:right w:val="single" w:sz="8" w:space="0" w:color="auto"/>
            </w:tcBorders>
            <w:shd w:val="clear" w:color="auto" w:fill="FFFFFF"/>
          </w:tcPr>
          <w:p w14:paraId="51E5E0A2"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3.1.1.3.1.1</w:t>
            </w:r>
          </w:p>
        </w:tc>
      </w:tr>
      <w:tr w:rsidR="00D261E9" w:rsidRPr="00D261E9" w14:paraId="1B5EFB80"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C8BEBA2"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  8.2.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EDB659E"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Specialieji automobiliai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1D627FB"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0FC889E6"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3.1.1.3.1.1</w:t>
            </w:r>
          </w:p>
        </w:tc>
      </w:tr>
      <w:tr w:rsidR="00D261E9" w:rsidRPr="00D261E9" w14:paraId="51F64F74"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5E317CC"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  8.3.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414ACBA"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Autobusai, krovininiai automobiliai, jų priekabos ir puspriekabės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8331736"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5B0E62EF"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3.1.1.3.1.1</w:t>
            </w:r>
          </w:p>
        </w:tc>
      </w:tr>
      <w:tr w:rsidR="00D261E9" w:rsidRPr="00D261E9" w14:paraId="161E6ACF"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152ECCE"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  8.4.</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553889C"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Kitos transporto priemonės </w:t>
            </w:r>
            <w:r w:rsidRPr="00D261E9">
              <w:rPr>
                <w:rFonts w:ascii="Times New Roman" w:eastAsia="Times New Roman" w:hAnsi="Times New Roman" w:cs="Times New Roman"/>
                <w:i/>
                <w:sz w:val="20"/>
                <w:szCs w:val="20"/>
                <w:lang w:val="lt-LT"/>
              </w:rPr>
              <w:t>(dviračiai, mopedai, motoroleriai, motociklai, traktoriai (ratiniai vikšriniai) buldozeriai, valtys (</w:t>
            </w:r>
            <w:proofErr w:type="spellStart"/>
            <w:r w:rsidRPr="00D261E9">
              <w:rPr>
                <w:rFonts w:ascii="Times New Roman" w:eastAsia="Times New Roman" w:hAnsi="Times New Roman" w:cs="Times New Roman"/>
                <w:i/>
                <w:sz w:val="20"/>
                <w:szCs w:val="20"/>
                <w:lang w:val="lt-LT"/>
              </w:rPr>
              <w:t>motorinės,irklinės</w:t>
            </w:r>
            <w:proofErr w:type="spellEnd"/>
            <w:r w:rsidRPr="00D261E9">
              <w:rPr>
                <w:rFonts w:ascii="Times New Roman" w:eastAsia="Times New Roman" w:hAnsi="Times New Roman" w:cs="Times New Roman"/>
                <w:i/>
                <w:sz w:val="20"/>
                <w:szCs w:val="20"/>
                <w:lang w:val="lt-LT"/>
              </w:rPr>
              <w:t>) ir kt. transporto priemonės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0AC8032"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34BEC87E"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3.1.1.3.1.1</w:t>
            </w:r>
          </w:p>
        </w:tc>
      </w:tr>
      <w:tr w:rsidR="00D261E9" w:rsidRPr="00D261E9" w14:paraId="60B4905E"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7F4434B" w14:textId="77777777" w:rsidR="00F323A3" w:rsidRPr="00D261E9" w:rsidRDefault="00F323A3" w:rsidP="00F63319">
            <w:pPr>
              <w:spacing w:after="0" w:line="240" w:lineRule="auto"/>
              <w:jc w:val="center"/>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9.</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0C661A5"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b/>
                <w:bCs/>
                <w:sz w:val="24"/>
                <w:szCs w:val="24"/>
                <w:lang w:val="lt-LT"/>
              </w:rPr>
              <w:t>Baldai ir biuro įranga</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59CE922"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5FA8904C"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5B218DD2"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A136169"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  9.1.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48CA4E8"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Baldai </w:t>
            </w:r>
            <w:r w:rsidRPr="00D261E9">
              <w:rPr>
                <w:rFonts w:ascii="Times New Roman" w:eastAsia="Times New Roman" w:hAnsi="Times New Roman" w:cs="Times New Roman"/>
                <w:i/>
                <w:sz w:val="20"/>
                <w:szCs w:val="20"/>
                <w:lang w:val="lt-LT"/>
              </w:rPr>
              <w:t>(minkšti baldai, virtuvės ir/ ar vonios komplektai, spintos, darbo, valgomojo stalai, baldų komplektai ir pan.)</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29F0EC1"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12</w:t>
            </w:r>
          </w:p>
        </w:tc>
        <w:tc>
          <w:tcPr>
            <w:tcW w:w="1557" w:type="dxa"/>
            <w:tcBorders>
              <w:top w:val="nil"/>
              <w:left w:val="nil"/>
              <w:bottom w:val="single" w:sz="8" w:space="0" w:color="auto"/>
              <w:right w:val="single" w:sz="8" w:space="0" w:color="auto"/>
            </w:tcBorders>
            <w:shd w:val="clear" w:color="auto" w:fill="FFFFFF"/>
          </w:tcPr>
          <w:p w14:paraId="6B05DDF9"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3.1.1.3.1.2</w:t>
            </w:r>
          </w:p>
        </w:tc>
      </w:tr>
      <w:tr w:rsidR="00D261E9" w:rsidRPr="00D261E9" w14:paraId="3F04F593"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14A8E93"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  9.2.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44C7CB7"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Kompiuteriai ir jų įranga </w:t>
            </w:r>
            <w:r w:rsidRPr="00D261E9">
              <w:rPr>
                <w:rFonts w:ascii="Times New Roman" w:eastAsia="Times New Roman" w:hAnsi="Times New Roman" w:cs="Times New Roman"/>
                <w:i/>
                <w:sz w:val="20"/>
                <w:szCs w:val="20"/>
                <w:lang w:val="lt-LT"/>
              </w:rPr>
              <w:t>(stacionarūs kompiuteriai, monitoriai, nešiojami kompiuteriai, planšetės, serveriai, darbo stotys, tarnybinės stotys, išmanieji telefonai ir kt.</w:t>
            </w:r>
            <w:r w:rsidRPr="00D261E9">
              <w:rPr>
                <w:rFonts w:ascii="Times New Roman" w:eastAsia="Times New Roman" w:hAnsi="Times New Roman" w:cs="Times New Roman"/>
                <w:sz w:val="24"/>
                <w:szCs w:val="24"/>
                <w:lang w:val="lt-LT"/>
              </w:rPr>
              <w:t xml:space="preserve"> </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5592DC1"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593D2492"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3.1.1.3.1.4</w:t>
            </w:r>
          </w:p>
          <w:p w14:paraId="19B0DE9E"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p w14:paraId="31590441"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11A46EB8"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C4DD893"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 9.3.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17A66E2"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Kopijavimo ir dokumentų dauginimo priemonės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FC999A9"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1418ACA8"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3.1.1.3.1.4</w:t>
            </w:r>
          </w:p>
        </w:tc>
      </w:tr>
      <w:tr w:rsidR="00D261E9" w:rsidRPr="00D261E9" w14:paraId="7E3D6997"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C383978"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 9.4.</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401AC60" w14:textId="77777777" w:rsidR="00F323A3" w:rsidRPr="00D261E9" w:rsidRDefault="00F323A3" w:rsidP="00F63319">
            <w:pPr>
              <w:spacing w:after="0" w:line="240" w:lineRule="auto"/>
              <w:ind w:firstLine="261"/>
              <w:rPr>
                <w:rFonts w:ascii="Times New Roman" w:eastAsia="Times New Roman" w:hAnsi="Times New Roman" w:cs="Times New Roman"/>
                <w:i/>
                <w:sz w:val="20"/>
                <w:szCs w:val="20"/>
                <w:lang w:val="lt-LT"/>
              </w:rPr>
            </w:pPr>
            <w:r w:rsidRPr="00D261E9">
              <w:rPr>
                <w:rFonts w:ascii="Times New Roman" w:eastAsia="Times New Roman" w:hAnsi="Times New Roman" w:cs="Times New Roman"/>
                <w:sz w:val="24"/>
                <w:szCs w:val="24"/>
                <w:lang w:val="lt-LT"/>
              </w:rPr>
              <w:t xml:space="preserve">Kita biuro įranga </w:t>
            </w:r>
            <w:r w:rsidRPr="00D261E9">
              <w:rPr>
                <w:rFonts w:ascii="Times New Roman" w:eastAsia="Times New Roman" w:hAnsi="Times New Roman" w:cs="Times New Roman"/>
                <w:i/>
                <w:sz w:val="20"/>
                <w:szCs w:val="20"/>
                <w:lang w:val="lt-LT"/>
              </w:rPr>
              <w:t xml:space="preserve">(įrišimo įrenginiai, fakso aparatai, projektoriai, dokumentų naikinimo įrenginiai. </w:t>
            </w:r>
          </w:p>
          <w:p w14:paraId="0F3EBB6A" w14:textId="77777777" w:rsidR="00F323A3" w:rsidRPr="00D261E9" w:rsidRDefault="00F323A3" w:rsidP="00F63319">
            <w:pPr>
              <w:spacing w:after="0" w:line="240" w:lineRule="auto"/>
              <w:ind w:firstLine="261"/>
              <w:rPr>
                <w:rFonts w:ascii="Times New Roman" w:eastAsia="Times New Roman" w:hAnsi="Times New Roman" w:cs="Times New Roman"/>
                <w:i/>
                <w:sz w:val="20"/>
                <w:szCs w:val="20"/>
                <w:lang w:val="lt-LT"/>
              </w:rPr>
            </w:pPr>
          </w:p>
          <w:p w14:paraId="74A8917E" w14:textId="77777777" w:rsidR="00F323A3" w:rsidRPr="00D261E9" w:rsidRDefault="00F323A3" w:rsidP="00F63319">
            <w:pPr>
              <w:spacing w:after="0" w:line="240" w:lineRule="auto"/>
              <w:ind w:firstLine="261"/>
              <w:rPr>
                <w:rFonts w:ascii="Times New Roman" w:eastAsia="Times New Roman" w:hAnsi="Times New Roman" w:cs="Times New Roman"/>
                <w:i/>
                <w:sz w:val="20"/>
                <w:szCs w:val="20"/>
                <w:lang w:val="lt-LT"/>
              </w:rPr>
            </w:pPr>
            <w:r w:rsidRPr="00D261E9">
              <w:rPr>
                <w:rFonts w:ascii="Times New Roman" w:eastAsia="Times New Roman" w:hAnsi="Times New Roman" w:cs="Times New Roman"/>
                <w:i/>
                <w:sz w:val="20"/>
                <w:szCs w:val="20"/>
                <w:lang w:val="lt-LT"/>
              </w:rPr>
              <w:t>Interaktyvus ekranas, interaktyvi lenta, interaktyvios grindys).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1E293A0"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8</w:t>
            </w:r>
          </w:p>
        </w:tc>
        <w:tc>
          <w:tcPr>
            <w:tcW w:w="1557" w:type="dxa"/>
            <w:tcBorders>
              <w:top w:val="nil"/>
              <w:left w:val="nil"/>
              <w:bottom w:val="single" w:sz="8" w:space="0" w:color="auto"/>
              <w:right w:val="single" w:sz="8" w:space="0" w:color="auto"/>
            </w:tcBorders>
            <w:shd w:val="clear" w:color="auto" w:fill="FFFFFF"/>
          </w:tcPr>
          <w:p w14:paraId="6C46168C"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3.1.1.3.1.2</w:t>
            </w:r>
          </w:p>
          <w:p w14:paraId="57DBE642"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p w14:paraId="2A1D4406"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p w14:paraId="3FC7700C"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3.1.1.3.1.4</w:t>
            </w:r>
          </w:p>
          <w:p w14:paraId="61225C57"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6AA7C018"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508CCF4" w14:textId="77777777" w:rsidR="00F323A3" w:rsidRPr="00D261E9" w:rsidRDefault="00F323A3" w:rsidP="00F63319">
            <w:pPr>
              <w:spacing w:after="0" w:line="240" w:lineRule="auto"/>
              <w:jc w:val="center"/>
              <w:rPr>
                <w:rFonts w:ascii="Times New Roman" w:eastAsia="Times New Roman" w:hAnsi="Times New Roman" w:cs="Times New Roman"/>
                <w:b/>
                <w:sz w:val="24"/>
                <w:szCs w:val="24"/>
                <w:lang w:val="lt-LT"/>
              </w:rPr>
            </w:pPr>
            <w:r w:rsidRPr="00D261E9">
              <w:rPr>
                <w:rFonts w:ascii="Times New Roman" w:eastAsia="Times New Roman" w:hAnsi="Times New Roman" w:cs="Times New Roman"/>
                <w:b/>
                <w:sz w:val="24"/>
                <w:szCs w:val="24"/>
                <w:lang w:val="lt-LT"/>
              </w:rPr>
              <w:t>10.</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DAB734D"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b/>
                <w:bCs/>
                <w:sz w:val="24"/>
                <w:szCs w:val="24"/>
                <w:lang w:val="lt-LT"/>
              </w:rPr>
              <w:t>Kitas ilgalaikis materialusis turtas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5730F77"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c>
          <w:tcPr>
            <w:tcW w:w="1557" w:type="dxa"/>
            <w:tcBorders>
              <w:top w:val="nil"/>
              <w:left w:val="nil"/>
              <w:bottom w:val="single" w:sz="8" w:space="0" w:color="auto"/>
              <w:right w:val="single" w:sz="8" w:space="0" w:color="auto"/>
            </w:tcBorders>
            <w:shd w:val="clear" w:color="auto" w:fill="FFFFFF"/>
          </w:tcPr>
          <w:p w14:paraId="2A250E71"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5D748D07"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08137A7"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  10.1.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840E0D4"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Scenos meno priemonės</w:t>
            </w:r>
            <w:r w:rsidRPr="00D261E9">
              <w:rPr>
                <w:rFonts w:ascii="Times New Roman" w:eastAsia="Times New Roman" w:hAnsi="Times New Roman" w:cs="Times New Roman"/>
                <w:i/>
                <w:sz w:val="20"/>
                <w:szCs w:val="20"/>
                <w:lang w:val="lt-LT"/>
              </w:rPr>
              <w:t xml:space="preserve"> (dekoracijos, scenos užuolaidos, garso kolonėlės, garso stiprintuvai, garso operatorių pultai, </w:t>
            </w:r>
            <w:proofErr w:type="spellStart"/>
            <w:r w:rsidRPr="00D261E9">
              <w:rPr>
                <w:rFonts w:ascii="Times New Roman" w:eastAsia="Times New Roman" w:hAnsi="Times New Roman" w:cs="Times New Roman"/>
                <w:i/>
                <w:sz w:val="20"/>
                <w:szCs w:val="20"/>
                <w:lang w:val="lt-LT"/>
              </w:rPr>
              <w:t>audio</w:t>
            </w:r>
            <w:proofErr w:type="spellEnd"/>
            <w:r w:rsidRPr="00D261E9">
              <w:rPr>
                <w:rFonts w:ascii="Times New Roman" w:eastAsia="Times New Roman" w:hAnsi="Times New Roman" w:cs="Times New Roman"/>
                <w:i/>
                <w:sz w:val="20"/>
                <w:szCs w:val="20"/>
                <w:lang w:val="lt-LT"/>
              </w:rPr>
              <w:t xml:space="preserve"> ir / ar </w:t>
            </w:r>
            <w:proofErr w:type="spellStart"/>
            <w:r w:rsidRPr="00D261E9">
              <w:rPr>
                <w:rFonts w:ascii="Times New Roman" w:eastAsia="Times New Roman" w:hAnsi="Times New Roman" w:cs="Times New Roman"/>
                <w:i/>
                <w:sz w:val="20"/>
                <w:szCs w:val="20"/>
                <w:lang w:val="lt-LT"/>
              </w:rPr>
              <w:t>video</w:t>
            </w:r>
            <w:proofErr w:type="spellEnd"/>
            <w:r w:rsidRPr="00D261E9">
              <w:rPr>
                <w:rFonts w:ascii="Times New Roman" w:eastAsia="Times New Roman" w:hAnsi="Times New Roman" w:cs="Times New Roman"/>
                <w:i/>
                <w:sz w:val="20"/>
                <w:szCs w:val="20"/>
                <w:lang w:val="lt-LT"/>
              </w:rPr>
              <w:t xml:space="preserve"> technika, šviesos valdymo pultai, šviesos efektai ir kt.)</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BFDF2B8"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48553E2E"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3.1.1.5.1.1</w:t>
            </w:r>
          </w:p>
          <w:p w14:paraId="093F538A"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p>
        </w:tc>
      </w:tr>
      <w:tr w:rsidR="00D261E9" w:rsidRPr="00D261E9" w14:paraId="1C2A68E9"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5B5332B6"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  10.2.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1CD62E9"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Muzikos instrumentai </w:t>
            </w:r>
            <w:r w:rsidRPr="00D261E9">
              <w:rPr>
                <w:rFonts w:ascii="Times New Roman" w:eastAsia="Times New Roman" w:hAnsi="Times New Roman" w:cs="Times New Roman"/>
                <w:i/>
                <w:sz w:val="20"/>
                <w:szCs w:val="20"/>
                <w:lang w:val="lt-LT"/>
              </w:rPr>
              <w:t>( mušamieji, styginiai, pučiamieji, klavišiniai instrumentai, elektroniniai muzikos instrumentai ir jų priedėliai, kiti muzikos instrumentai)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5F58429C"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58003CD4"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3.1.1.5.1.1</w:t>
            </w:r>
          </w:p>
        </w:tc>
      </w:tr>
      <w:tr w:rsidR="00D261E9" w:rsidRPr="00D261E9" w14:paraId="7890EA2E"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22076898"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  10.3.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14460AB"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 Elektros aparatūra ir prietaisai </w:t>
            </w:r>
            <w:r w:rsidRPr="00D261E9">
              <w:rPr>
                <w:rFonts w:ascii="Times New Roman" w:eastAsia="Times New Roman" w:hAnsi="Times New Roman" w:cs="Times New Roman"/>
                <w:i/>
                <w:sz w:val="20"/>
                <w:szCs w:val="20"/>
                <w:lang w:val="lt-LT"/>
              </w:rPr>
              <w:t>(Mokymo priemonės)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73D449C"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547DC8E5"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3.1.1.5.1.1</w:t>
            </w:r>
          </w:p>
        </w:tc>
      </w:tr>
      <w:tr w:rsidR="00D261E9" w:rsidRPr="00D261E9" w14:paraId="349445B4"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6A74E39D"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  10.4.</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14CF672"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Sporto ir kitas inventorius </w:t>
            </w:r>
            <w:r w:rsidRPr="00D261E9">
              <w:rPr>
                <w:rFonts w:ascii="Times New Roman" w:eastAsia="Times New Roman" w:hAnsi="Times New Roman" w:cs="Times New Roman"/>
                <w:i/>
                <w:sz w:val="20"/>
                <w:szCs w:val="20"/>
                <w:lang w:val="lt-LT"/>
              </w:rPr>
              <w:t xml:space="preserve">(treniruokliai, šuolį į aukštį čiužinys, kliūtis, kartis, </w:t>
            </w:r>
            <w:proofErr w:type="spellStart"/>
            <w:r w:rsidRPr="00D261E9">
              <w:rPr>
                <w:rFonts w:ascii="Times New Roman" w:eastAsia="Times New Roman" w:hAnsi="Times New Roman" w:cs="Times New Roman"/>
                <w:i/>
                <w:sz w:val="20"/>
                <w:szCs w:val="20"/>
                <w:lang w:val="lt-LT"/>
              </w:rPr>
              <w:t>batutas,burinės</w:t>
            </w:r>
            <w:proofErr w:type="spellEnd"/>
            <w:r w:rsidRPr="00D261E9">
              <w:rPr>
                <w:rFonts w:ascii="Times New Roman" w:eastAsia="Times New Roman" w:hAnsi="Times New Roman" w:cs="Times New Roman"/>
                <w:i/>
                <w:sz w:val="20"/>
                <w:szCs w:val="20"/>
                <w:lang w:val="lt-LT"/>
              </w:rPr>
              <w:t xml:space="preserve"> </w:t>
            </w:r>
            <w:proofErr w:type="spellStart"/>
            <w:r w:rsidRPr="00D261E9">
              <w:rPr>
                <w:rFonts w:ascii="Times New Roman" w:eastAsia="Times New Roman" w:hAnsi="Times New Roman" w:cs="Times New Roman"/>
                <w:i/>
                <w:sz w:val="20"/>
                <w:szCs w:val="20"/>
                <w:lang w:val="lt-LT"/>
              </w:rPr>
              <w:t>valtys,kanojos</w:t>
            </w:r>
            <w:proofErr w:type="spellEnd"/>
            <w:r w:rsidRPr="00D261E9">
              <w:rPr>
                <w:rFonts w:ascii="Times New Roman" w:eastAsia="Times New Roman" w:hAnsi="Times New Roman" w:cs="Times New Roman"/>
                <w:i/>
                <w:sz w:val="20"/>
                <w:szCs w:val="20"/>
                <w:lang w:val="lt-LT"/>
              </w:rPr>
              <w:t>)</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0974949"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66E32F23"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3.1.1.3.1.2</w:t>
            </w:r>
          </w:p>
        </w:tc>
      </w:tr>
      <w:tr w:rsidR="00D261E9" w:rsidRPr="00D261E9" w14:paraId="3671C5D0"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3742EB20"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  10.5.</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D42F136"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Informaciniai stendai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C2C5C24"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3CD79B68"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3.1.1.5.1.1</w:t>
            </w:r>
          </w:p>
        </w:tc>
      </w:tr>
      <w:tr w:rsidR="00D261E9" w:rsidRPr="00D261E9" w14:paraId="62114938" w14:textId="77777777" w:rsidTr="00890361">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5BE9F05"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 xml:space="preserve">  10.6.</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CE75038" w14:textId="77777777" w:rsidR="00F323A3" w:rsidRPr="00D261E9" w:rsidRDefault="00F323A3" w:rsidP="00F63319">
            <w:pPr>
              <w:spacing w:after="0" w:line="240" w:lineRule="auto"/>
              <w:ind w:firstLine="261"/>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Kitas ilgalaikis materialus turtas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0FD402D"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10</w:t>
            </w:r>
          </w:p>
        </w:tc>
        <w:tc>
          <w:tcPr>
            <w:tcW w:w="1557" w:type="dxa"/>
            <w:tcBorders>
              <w:top w:val="nil"/>
              <w:left w:val="nil"/>
              <w:bottom w:val="single" w:sz="8" w:space="0" w:color="auto"/>
              <w:right w:val="single" w:sz="8" w:space="0" w:color="auto"/>
            </w:tcBorders>
            <w:shd w:val="clear" w:color="auto" w:fill="FFFFFF"/>
          </w:tcPr>
          <w:p w14:paraId="5E93AAEE" w14:textId="77777777" w:rsidR="00F323A3" w:rsidRPr="00D261E9" w:rsidRDefault="00F323A3" w:rsidP="00F63319">
            <w:pPr>
              <w:spacing w:after="0" w:line="240" w:lineRule="auto"/>
              <w:jc w:val="center"/>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3.1.1.5.1.1</w:t>
            </w:r>
          </w:p>
        </w:tc>
      </w:tr>
    </w:tbl>
    <w:p w14:paraId="056FF52E" w14:textId="77777777" w:rsidR="002E1FA3" w:rsidRPr="00D261E9" w:rsidRDefault="002E1FA3" w:rsidP="00F63319">
      <w:pPr>
        <w:widowControl w:val="0"/>
        <w:shd w:val="clear" w:color="auto" w:fill="FFFFFF"/>
        <w:tabs>
          <w:tab w:val="left" w:pos="0"/>
          <w:tab w:val="left" w:pos="567"/>
        </w:tabs>
        <w:suppressAutoHyphens/>
        <w:autoSpaceDE w:val="0"/>
        <w:spacing w:after="0" w:line="240" w:lineRule="auto"/>
        <w:jc w:val="both"/>
        <w:rPr>
          <w:rFonts w:ascii="Times New Roman" w:eastAsia="Times New Roman" w:hAnsi="Times New Roman" w:cs="Times New Roman"/>
          <w:sz w:val="24"/>
          <w:szCs w:val="24"/>
          <w:lang w:val="lt-LT" w:eastAsia="ar-SA"/>
        </w:rPr>
      </w:pPr>
    </w:p>
    <w:p w14:paraId="144BD7F9" w14:textId="77777777" w:rsidR="00E120F2" w:rsidRDefault="00E120F2" w:rsidP="00F63319">
      <w:pPr>
        <w:widowControl w:val="0"/>
        <w:shd w:val="clear" w:color="auto" w:fill="FFFFFF"/>
        <w:tabs>
          <w:tab w:val="left" w:pos="0"/>
        </w:tabs>
        <w:suppressAutoHyphens/>
        <w:autoSpaceDE w:val="0"/>
        <w:spacing w:after="120" w:line="240" w:lineRule="auto"/>
        <w:ind w:firstLine="992"/>
        <w:jc w:val="both"/>
        <w:rPr>
          <w:rFonts w:ascii="Times New Roman" w:eastAsia="Times New Roman" w:hAnsi="Times New Roman" w:cs="Times New Roman"/>
          <w:sz w:val="24"/>
          <w:szCs w:val="24"/>
          <w:lang w:val="lt-LT" w:eastAsia="ar-SA"/>
        </w:rPr>
      </w:pPr>
    </w:p>
    <w:p w14:paraId="3E87AED5" w14:textId="77777777" w:rsidR="00E120F2" w:rsidRDefault="00E120F2" w:rsidP="00F63319">
      <w:pPr>
        <w:widowControl w:val="0"/>
        <w:shd w:val="clear" w:color="auto" w:fill="FFFFFF"/>
        <w:tabs>
          <w:tab w:val="left" w:pos="0"/>
        </w:tabs>
        <w:suppressAutoHyphens/>
        <w:autoSpaceDE w:val="0"/>
        <w:spacing w:after="120" w:line="240" w:lineRule="auto"/>
        <w:ind w:firstLine="992"/>
        <w:jc w:val="both"/>
        <w:rPr>
          <w:rFonts w:ascii="Times New Roman" w:eastAsia="Times New Roman" w:hAnsi="Times New Roman" w:cs="Times New Roman"/>
          <w:sz w:val="24"/>
          <w:szCs w:val="24"/>
          <w:lang w:val="lt-LT" w:eastAsia="ar-SA"/>
        </w:rPr>
      </w:pPr>
    </w:p>
    <w:p w14:paraId="37073455" w14:textId="77777777" w:rsidR="00E120F2" w:rsidRDefault="00E120F2" w:rsidP="00F63319">
      <w:pPr>
        <w:widowControl w:val="0"/>
        <w:shd w:val="clear" w:color="auto" w:fill="FFFFFF"/>
        <w:tabs>
          <w:tab w:val="left" w:pos="0"/>
        </w:tabs>
        <w:suppressAutoHyphens/>
        <w:autoSpaceDE w:val="0"/>
        <w:spacing w:after="120" w:line="240" w:lineRule="auto"/>
        <w:ind w:firstLine="992"/>
        <w:jc w:val="both"/>
        <w:rPr>
          <w:rFonts w:ascii="Times New Roman" w:eastAsia="Times New Roman" w:hAnsi="Times New Roman" w:cs="Times New Roman"/>
          <w:sz w:val="24"/>
          <w:szCs w:val="24"/>
          <w:lang w:val="lt-LT" w:eastAsia="ar-SA"/>
        </w:rPr>
      </w:pPr>
    </w:p>
    <w:p w14:paraId="721CFE6B" w14:textId="764B04E1" w:rsidR="009863A9" w:rsidRPr="00D261E9" w:rsidRDefault="00B4395C" w:rsidP="00F63319">
      <w:pPr>
        <w:widowControl w:val="0"/>
        <w:shd w:val="clear" w:color="auto" w:fill="FFFFFF"/>
        <w:tabs>
          <w:tab w:val="left" w:pos="0"/>
        </w:tabs>
        <w:suppressAutoHyphens/>
        <w:autoSpaceDE w:val="0"/>
        <w:spacing w:after="120" w:line="240" w:lineRule="auto"/>
        <w:ind w:firstLine="992"/>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lastRenderedPageBreak/>
        <w:t>Naudingo tarnavimo laikas pagal ilgalaikio materialiojo turto grupes:</w:t>
      </w:r>
    </w:p>
    <w:tbl>
      <w:tblPr>
        <w:tblStyle w:val="Lentelstinklelis"/>
        <w:tblW w:w="0" w:type="auto"/>
        <w:tblLook w:val="04A0" w:firstRow="1" w:lastRow="0" w:firstColumn="1" w:lastColumn="0" w:noHBand="0" w:noVBand="1"/>
      </w:tblPr>
      <w:tblGrid>
        <w:gridCol w:w="7234"/>
        <w:gridCol w:w="2395"/>
      </w:tblGrid>
      <w:tr w:rsidR="00D261E9" w:rsidRPr="00D261E9" w14:paraId="585568DB" w14:textId="77777777" w:rsidTr="00F63319">
        <w:trPr>
          <w:trHeight w:val="702"/>
          <w:tblHeader/>
        </w:trPr>
        <w:tc>
          <w:tcPr>
            <w:tcW w:w="7508" w:type="dxa"/>
          </w:tcPr>
          <w:p w14:paraId="1ABEE190" w14:textId="48F57C73" w:rsidR="00B4395C" w:rsidRPr="00D261E9" w:rsidRDefault="00B4395C" w:rsidP="00F6331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Riboto naudojimo ilgalaikio materialiojo turto grupės pavadinimas</w:t>
            </w:r>
          </w:p>
        </w:tc>
        <w:tc>
          <w:tcPr>
            <w:tcW w:w="2454" w:type="dxa"/>
          </w:tcPr>
          <w:p w14:paraId="27E00610" w14:textId="77777777" w:rsidR="00B4395C" w:rsidRPr="00D261E9" w:rsidRDefault="00B4395C" w:rsidP="00F6331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Naudingo tarnavimo laikas metais</w:t>
            </w:r>
          </w:p>
        </w:tc>
      </w:tr>
      <w:tr w:rsidR="00D261E9" w:rsidRPr="00D261E9" w14:paraId="2F13CAE3" w14:textId="77777777" w:rsidTr="009863A9">
        <w:tc>
          <w:tcPr>
            <w:tcW w:w="7508" w:type="dxa"/>
          </w:tcPr>
          <w:p w14:paraId="5FA4799D" w14:textId="2B9D1FEB" w:rsidR="00B4395C" w:rsidRPr="00D261E9" w:rsidRDefault="00B4395C" w:rsidP="00F6331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Pastatai </w:t>
            </w:r>
          </w:p>
        </w:tc>
        <w:tc>
          <w:tcPr>
            <w:tcW w:w="2454" w:type="dxa"/>
          </w:tcPr>
          <w:p w14:paraId="43DA76FE" w14:textId="279EBB3B" w:rsidR="00B4395C" w:rsidRPr="00D261E9" w:rsidRDefault="005635AF" w:rsidP="00F6331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90</w:t>
            </w:r>
          </w:p>
        </w:tc>
      </w:tr>
      <w:tr w:rsidR="00D261E9" w:rsidRPr="00D261E9" w14:paraId="7BD563AA" w14:textId="77777777" w:rsidTr="009863A9">
        <w:tc>
          <w:tcPr>
            <w:tcW w:w="7508" w:type="dxa"/>
          </w:tcPr>
          <w:p w14:paraId="255B2D6D" w14:textId="0A2CFB07" w:rsidR="00B4395C" w:rsidRPr="00D261E9" w:rsidRDefault="00B4395C" w:rsidP="00F6331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Infrastruktūros statiniai</w:t>
            </w:r>
          </w:p>
        </w:tc>
        <w:tc>
          <w:tcPr>
            <w:tcW w:w="2454" w:type="dxa"/>
          </w:tcPr>
          <w:p w14:paraId="35EA6299" w14:textId="0323EAFD" w:rsidR="00B4395C" w:rsidRPr="00D261E9" w:rsidRDefault="00E5415D" w:rsidP="00F6331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80</w:t>
            </w:r>
          </w:p>
        </w:tc>
      </w:tr>
      <w:tr w:rsidR="00D261E9" w:rsidRPr="00D261E9" w14:paraId="3469E8CB" w14:textId="77777777" w:rsidTr="009863A9">
        <w:tc>
          <w:tcPr>
            <w:tcW w:w="7508" w:type="dxa"/>
          </w:tcPr>
          <w:p w14:paraId="445D7A07" w14:textId="5872D0B4" w:rsidR="00B4395C" w:rsidRPr="00D261E9" w:rsidRDefault="00B4395C" w:rsidP="00F6331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Kiti statiniai</w:t>
            </w:r>
          </w:p>
        </w:tc>
        <w:tc>
          <w:tcPr>
            <w:tcW w:w="2454" w:type="dxa"/>
          </w:tcPr>
          <w:p w14:paraId="511F2F64" w14:textId="12CF72FA" w:rsidR="00B4395C" w:rsidRPr="00D261E9" w:rsidRDefault="00E5415D" w:rsidP="00F6331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20</w:t>
            </w:r>
          </w:p>
        </w:tc>
      </w:tr>
      <w:tr w:rsidR="00D261E9" w:rsidRPr="00D261E9" w14:paraId="3C5BD06D" w14:textId="77777777" w:rsidTr="009863A9">
        <w:tc>
          <w:tcPr>
            <w:tcW w:w="7508" w:type="dxa"/>
          </w:tcPr>
          <w:p w14:paraId="5E1488F0" w14:textId="18C17C8C" w:rsidR="00B4395C" w:rsidRPr="00D261E9" w:rsidRDefault="00B4395C" w:rsidP="00F6331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Mašinos ir įrenginiai</w:t>
            </w:r>
          </w:p>
        </w:tc>
        <w:tc>
          <w:tcPr>
            <w:tcW w:w="2454" w:type="dxa"/>
          </w:tcPr>
          <w:p w14:paraId="54D64D2E" w14:textId="6D47A350" w:rsidR="00B4395C" w:rsidRPr="00D261E9" w:rsidRDefault="005635AF" w:rsidP="00F6331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10</w:t>
            </w:r>
          </w:p>
        </w:tc>
      </w:tr>
      <w:tr w:rsidR="00D261E9" w:rsidRPr="00D261E9" w14:paraId="0BE57AD4" w14:textId="77777777" w:rsidTr="009863A9">
        <w:tc>
          <w:tcPr>
            <w:tcW w:w="7508" w:type="dxa"/>
          </w:tcPr>
          <w:p w14:paraId="2D6DD292" w14:textId="7AC15045" w:rsidR="00B4395C" w:rsidRPr="00D261E9" w:rsidRDefault="00B4395C" w:rsidP="00F6331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Transporto priemonės</w:t>
            </w:r>
          </w:p>
        </w:tc>
        <w:tc>
          <w:tcPr>
            <w:tcW w:w="2454" w:type="dxa"/>
          </w:tcPr>
          <w:p w14:paraId="69340660" w14:textId="275C347C" w:rsidR="00B4395C" w:rsidRPr="00D261E9" w:rsidRDefault="00E5415D" w:rsidP="00F6331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6</w:t>
            </w:r>
          </w:p>
        </w:tc>
      </w:tr>
      <w:tr w:rsidR="00D261E9" w:rsidRPr="00D261E9" w14:paraId="4198FF12" w14:textId="77777777" w:rsidTr="009863A9">
        <w:tc>
          <w:tcPr>
            <w:tcW w:w="7508" w:type="dxa"/>
          </w:tcPr>
          <w:p w14:paraId="57CFA92F" w14:textId="3FE981A1" w:rsidR="00B4395C" w:rsidRPr="00D261E9" w:rsidRDefault="00B4395C" w:rsidP="00F6331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Baldai ir biuro įranga</w:t>
            </w:r>
          </w:p>
        </w:tc>
        <w:tc>
          <w:tcPr>
            <w:tcW w:w="2454" w:type="dxa"/>
          </w:tcPr>
          <w:p w14:paraId="549A6171" w14:textId="61F3AB76" w:rsidR="00B4395C" w:rsidRPr="00D261E9" w:rsidRDefault="00E5415D" w:rsidP="00F6331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12</w:t>
            </w:r>
          </w:p>
        </w:tc>
      </w:tr>
      <w:tr w:rsidR="00B4395C" w:rsidRPr="00D261E9" w14:paraId="0B26F36F" w14:textId="77777777" w:rsidTr="009863A9">
        <w:tc>
          <w:tcPr>
            <w:tcW w:w="7508" w:type="dxa"/>
          </w:tcPr>
          <w:p w14:paraId="0B9327AE" w14:textId="11819B79" w:rsidR="00B4395C" w:rsidRPr="00D261E9" w:rsidRDefault="00B4395C" w:rsidP="00F6331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Kitas ilgalaikis materialusis turtas</w:t>
            </w:r>
          </w:p>
        </w:tc>
        <w:tc>
          <w:tcPr>
            <w:tcW w:w="2454" w:type="dxa"/>
          </w:tcPr>
          <w:p w14:paraId="2765E5A0" w14:textId="5C05A6BB" w:rsidR="00B4395C" w:rsidRPr="00D261E9" w:rsidRDefault="00E5415D" w:rsidP="00F6331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7</w:t>
            </w:r>
          </w:p>
        </w:tc>
      </w:tr>
    </w:tbl>
    <w:p w14:paraId="03FBEBDA" w14:textId="77777777" w:rsidR="009863A9" w:rsidRPr="00D261E9" w:rsidRDefault="009863A9" w:rsidP="00F63319">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C2EC959" w14:textId="0DB56BF9" w:rsidR="00C91F92" w:rsidRPr="00D261E9" w:rsidRDefault="00C91F92" w:rsidP="00F63319">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D261E9">
        <w:rPr>
          <w:rFonts w:ascii="Times New Roman" w:eastAsia="Times New Roman" w:hAnsi="Times New Roman" w:cs="Times New Roman"/>
          <w:sz w:val="24"/>
          <w:szCs w:val="24"/>
          <w:lang w:val="lt-LT" w:eastAsia="ar-SA"/>
        </w:rPr>
        <w:t>Kai turtas parduodamas arba nurašomas, jo įsigijimo savikaina, sukauptas nusidėvėjimas ir, jei yra nuvertėjimas, nurašomi. Pardavimo pelnas ar nuostoliai parodomi atitinkamame veiklos rezultatų ataskaitos straipsnyje.</w:t>
      </w:r>
      <w:r w:rsidRPr="00D261E9">
        <w:rPr>
          <w:rFonts w:ascii="Times New Roman" w:eastAsia="Times New Roman" w:hAnsi="Times New Roman" w:cs="Arial"/>
          <w:sz w:val="24"/>
          <w:szCs w:val="16"/>
          <w:lang w:val="lt-LT" w:eastAsia="ar-SA"/>
        </w:rPr>
        <w:t xml:space="preserve"> </w:t>
      </w:r>
      <w:r w:rsidRPr="00D261E9">
        <w:rPr>
          <w:rFonts w:ascii="Times New Roman" w:eastAsia="Times New Roman" w:hAnsi="Times New Roman" w:cs="Arial"/>
          <w:spacing w:val="6"/>
          <w:sz w:val="24"/>
          <w:szCs w:val="24"/>
          <w:lang w:val="lt-LT" w:eastAsia="ar-SA"/>
        </w:rPr>
        <w:t>I</w:t>
      </w:r>
      <w:r w:rsidRPr="00D261E9">
        <w:rPr>
          <w:rFonts w:ascii="Times New Roman" w:eastAsia="Times New Roman" w:hAnsi="Times New Roman" w:cs="Arial"/>
          <w:spacing w:val="-9"/>
          <w:sz w:val="24"/>
          <w:szCs w:val="24"/>
          <w:lang w:val="lt-LT" w:eastAsia="ar-SA"/>
        </w:rPr>
        <w:t>l</w:t>
      </w:r>
      <w:r w:rsidRPr="00D261E9">
        <w:rPr>
          <w:rFonts w:ascii="Times New Roman" w:eastAsia="Times New Roman" w:hAnsi="Times New Roman" w:cs="Arial"/>
          <w:sz w:val="24"/>
          <w:szCs w:val="24"/>
          <w:lang w:val="lt-LT" w:eastAsia="ar-SA"/>
        </w:rPr>
        <w:t>g</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l</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5"/>
          <w:sz w:val="24"/>
          <w:szCs w:val="24"/>
          <w:lang w:val="lt-LT" w:eastAsia="ar-SA"/>
        </w:rPr>
        <w:t>k</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27"/>
          <w:sz w:val="24"/>
          <w:szCs w:val="24"/>
          <w:lang w:val="lt-LT" w:eastAsia="ar-SA"/>
        </w:rPr>
        <w:t xml:space="preserve"> </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6"/>
          <w:sz w:val="24"/>
          <w:szCs w:val="24"/>
          <w:lang w:val="lt-LT" w:eastAsia="ar-SA"/>
        </w:rPr>
        <w:t>r</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l</w:t>
      </w:r>
      <w:r w:rsidRPr="00D261E9">
        <w:rPr>
          <w:rFonts w:ascii="Times New Roman" w:eastAsia="Times New Roman" w:hAnsi="Times New Roman" w:cs="Arial"/>
          <w:spacing w:val="5"/>
          <w:sz w:val="24"/>
          <w:szCs w:val="24"/>
          <w:lang w:val="lt-LT" w:eastAsia="ar-SA"/>
        </w:rPr>
        <w:t>u</w:t>
      </w:r>
      <w:r w:rsidRPr="00D261E9">
        <w:rPr>
          <w:rFonts w:ascii="Times New Roman" w:eastAsia="Times New Roman" w:hAnsi="Times New Roman" w:cs="Arial"/>
          <w:spacing w:val="3"/>
          <w:sz w:val="24"/>
          <w:szCs w:val="24"/>
          <w:lang w:val="lt-LT" w:eastAsia="ar-SA"/>
        </w:rPr>
        <w:t>s</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22"/>
          <w:sz w:val="24"/>
          <w:szCs w:val="24"/>
          <w:lang w:val="lt-LT" w:eastAsia="ar-SA"/>
        </w:rPr>
        <w:t xml:space="preserve"> </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23"/>
          <w:sz w:val="24"/>
          <w:szCs w:val="24"/>
          <w:lang w:val="lt-LT" w:eastAsia="ar-SA"/>
        </w:rPr>
        <w:t xml:space="preserve"> </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2"/>
          <w:sz w:val="24"/>
          <w:szCs w:val="24"/>
          <w:lang w:val="lt-LT" w:eastAsia="ar-SA"/>
        </w:rPr>
        <w:t>š</w:t>
      </w:r>
      <w:r w:rsidRPr="00D261E9">
        <w:rPr>
          <w:rFonts w:ascii="Times New Roman" w:eastAsia="Times New Roman" w:hAnsi="Times New Roman" w:cs="Arial"/>
          <w:spacing w:val="10"/>
          <w:sz w:val="24"/>
          <w:szCs w:val="24"/>
          <w:lang w:val="lt-LT" w:eastAsia="ar-SA"/>
        </w:rPr>
        <w:t>o</w:t>
      </w:r>
      <w:r w:rsidRPr="00D261E9">
        <w:rPr>
          <w:rFonts w:ascii="Times New Roman" w:eastAsia="Times New Roman" w:hAnsi="Times New Roman" w:cs="Arial"/>
          <w:spacing w:val="-9"/>
          <w:sz w:val="24"/>
          <w:szCs w:val="24"/>
          <w:lang w:val="lt-LT" w:eastAsia="ar-SA"/>
        </w:rPr>
        <w:t>m</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27"/>
          <w:sz w:val="24"/>
          <w:szCs w:val="24"/>
          <w:lang w:val="lt-LT" w:eastAsia="ar-SA"/>
        </w:rPr>
        <w:t xml:space="preserve"> </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š</w:t>
      </w:r>
      <w:r w:rsidRPr="00D261E9">
        <w:rPr>
          <w:rFonts w:ascii="Times New Roman" w:eastAsia="Times New Roman" w:hAnsi="Times New Roman" w:cs="Arial"/>
          <w:spacing w:val="29"/>
          <w:sz w:val="24"/>
          <w:szCs w:val="24"/>
          <w:lang w:val="lt-LT" w:eastAsia="ar-SA"/>
        </w:rPr>
        <w:t xml:space="preserve"> </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5"/>
          <w:sz w:val="24"/>
          <w:szCs w:val="24"/>
          <w:lang w:val="lt-LT" w:eastAsia="ar-SA"/>
        </w:rPr>
        <w:t>p</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1"/>
          <w:sz w:val="24"/>
          <w:szCs w:val="24"/>
          <w:lang w:val="lt-LT" w:eastAsia="ar-SA"/>
        </w:rPr>
        <w:t>it</w:t>
      </w:r>
      <w:r w:rsidRPr="00D261E9">
        <w:rPr>
          <w:rFonts w:ascii="Times New Roman" w:eastAsia="Times New Roman" w:hAnsi="Times New Roman" w:cs="Arial"/>
          <w:spacing w:val="5"/>
          <w:sz w:val="24"/>
          <w:szCs w:val="24"/>
          <w:lang w:val="lt-LT" w:eastAsia="ar-SA"/>
        </w:rPr>
        <w:t>o</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z w:val="24"/>
          <w:szCs w:val="24"/>
          <w:lang w:val="lt-LT" w:eastAsia="ar-SA"/>
        </w:rPr>
        <w:t>,</w:t>
      </w:r>
      <w:r w:rsidRPr="00D261E9">
        <w:rPr>
          <w:rFonts w:ascii="Times New Roman" w:eastAsia="Times New Roman" w:hAnsi="Times New Roman" w:cs="Arial"/>
          <w:spacing w:val="25"/>
          <w:sz w:val="24"/>
          <w:szCs w:val="24"/>
          <w:lang w:val="lt-LT" w:eastAsia="ar-SA"/>
        </w:rPr>
        <w:t xml:space="preserve"> </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27"/>
          <w:sz w:val="24"/>
          <w:szCs w:val="24"/>
          <w:lang w:val="lt-LT" w:eastAsia="ar-SA"/>
        </w:rPr>
        <w:t xml:space="preserve"> </w:t>
      </w:r>
      <w:r w:rsidRPr="00D261E9">
        <w:rPr>
          <w:rFonts w:ascii="Times New Roman" w:eastAsia="Times New Roman" w:hAnsi="Times New Roman" w:cs="Arial"/>
          <w:spacing w:val="1"/>
          <w:sz w:val="24"/>
          <w:szCs w:val="24"/>
          <w:lang w:val="lt-LT" w:eastAsia="ar-SA"/>
        </w:rPr>
        <w:t>j</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24"/>
          <w:sz w:val="24"/>
          <w:szCs w:val="24"/>
          <w:lang w:val="lt-LT" w:eastAsia="ar-SA"/>
        </w:rPr>
        <w:t xml:space="preserve"> </w:t>
      </w:r>
      <w:r w:rsidRPr="00D261E9">
        <w:rPr>
          <w:rFonts w:ascii="Times New Roman" w:eastAsia="Times New Roman" w:hAnsi="Times New Roman" w:cs="Arial"/>
          <w:spacing w:val="5"/>
          <w:sz w:val="24"/>
          <w:szCs w:val="24"/>
          <w:lang w:val="lt-LT" w:eastAsia="ar-SA"/>
        </w:rPr>
        <w:t>p</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6"/>
          <w:sz w:val="24"/>
          <w:szCs w:val="24"/>
          <w:lang w:val="lt-LT" w:eastAsia="ar-SA"/>
        </w:rPr>
        <w:t>r</w:t>
      </w:r>
      <w:r w:rsidRPr="00D261E9">
        <w:rPr>
          <w:rFonts w:ascii="Times New Roman" w:eastAsia="Times New Roman" w:hAnsi="Times New Roman" w:cs="Arial"/>
          <w:spacing w:val="-9"/>
          <w:sz w:val="24"/>
          <w:szCs w:val="24"/>
          <w:lang w:val="lt-LT" w:eastAsia="ar-SA"/>
        </w:rPr>
        <w:t>l</w:t>
      </w:r>
      <w:r w:rsidRPr="00D261E9">
        <w:rPr>
          <w:rFonts w:ascii="Times New Roman" w:eastAsia="Times New Roman" w:hAnsi="Times New Roman" w:cs="Arial"/>
          <w:spacing w:val="4"/>
          <w:sz w:val="24"/>
          <w:szCs w:val="24"/>
          <w:lang w:val="lt-LT" w:eastAsia="ar-SA"/>
        </w:rPr>
        <w:t>e</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d</w:t>
      </w:r>
      <w:r w:rsidRPr="00D261E9">
        <w:rPr>
          <w:rFonts w:ascii="Times New Roman" w:eastAsia="Times New Roman" w:hAnsi="Times New Roman" w:cs="Arial"/>
          <w:spacing w:val="4"/>
          <w:sz w:val="24"/>
          <w:szCs w:val="24"/>
          <w:lang w:val="lt-LT" w:eastAsia="ar-SA"/>
        </w:rPr>
        <w:t>ž</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z w:val="24"/>
          <w:szCs w:val="24"/>
          <w:lang w:val="lt-LT" w:eastAsia="ar-SA"/>
        </w:rPr>
        <w:t>,</w:t>
      </w:r>
      <w:r w:rsidRPr="00D261E9">
        <w:rPr>
          <w:rFonts w:ascii="Times New Roman" w:eastAsia="Times New Roman" w:hAnsi="Times New Roman" w:cs="Arial"/>
          <w:spacing w:val="31"/>
          <w:sz w:val="24"/>
          <w:szCs w:val="24"/>
          <w:lang w:val="lt-LT" w:eastAsia="ar-SA"/>
        </w:rPr>
        <w:t xml:space="preserve"> </w:t>
      </w:r>
      <w:r w:rsidRPr="00D261E9">
        <w:rPr>
          <w:rFonts w:ascii="Times New Roman" w:eastAsia="Times New Roman" w:hAnsi="Times New Roman" w:cs="Arial"/>
          <w:spacing w:val="2"/>
          <w:sz w:val="24"/>
          <w:szCs w:val="24"/>
          <w:lang w:val="lt-LT" w:eastAsia="ar-SA"/>
        </w:rPr>
        <w:t>L</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5"/>
          <w:sz w:val="24"/>
          <w:szCs w:val="24"/>
          <w:lang w:val="lt-LT" w:eastAsia="ar-SA"/>
        </w:rPr>
        <w:t>v</w:t>
      </w:r>
      <w:r w:rsidRPr="00D261E9">
        <w:rPr>
          <w:rFonts w:ascii="Times New Roman" w:eastAsia="Times New Roman" w:hAnsi="Times New Roman" w:cs="Arial"/>
          <w:spacing w:val="5"/>
          <w:sz w:val="24"/>
          <w:szCs w:val="24"/>
          <w:lang w:val="lt-LT" w:eastAsia="ar-SA"/>
        </w:rPr>
        <w:t>o</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1"/>
          <w:sz w:val="24"/>
          <w:szCs w:val="24"/>
          <w:lang w:val="lt-LT" w:eastAsia="ar-SA"/>
        </w:rPr>
        <w:t xml:space="preserve"> Re</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5"/>
          <w:sz w:val="24"/>
          <w:szCs w:val="24"/>
          <w:lang w:val="lt-LT" w:eastAsia="ar-SA"/>
        </w:rPr>
        <w:t>u</w:t>
      </w:r>
      <w:r w:rsidRPr="00D261E9">
        <w:rPr>
          <w:rFonts w:ascii="Times New Roman" w:eastAsia="Times New Roman" w:hAnsi="Times New Roman" w:cs="Arial"/>
          <w:sz w:val="24"/>
          <w:szCs w:val="24"/>
          <w:lang w:val="lt-LT" w:eastAsia="ar-SA"/>
        </w:rPr>
        <w:t>bl</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5"/>
          <w:sz w:val="24"/>
          <w:szCs w:val="24"/>
          <w:lang w:val="lt-LT" w:eastAsia="ar-SA"/>
        </w:rPr>
        <w:t>o</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20"/>
          <w:sz w:val="24"/>
          <w:szCs w:val="24"/>
          <w:lang w:val="lt-LT" w:eastAsia="ar-SA"/>
        </w:rPr>
        <w:t xml:space="preserve"> </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pacing w:val="-1"/>
          <w:sz w:val="24"/>
          <w:szCs w:val="24"/>
          <w:lang w:val="lt-LT" w:eastAsia="ar-SA"/>
        </w:rPr>
        <w:t>ė</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22"/>
          <w:sz w:val="24"/>
          <w:szCs w:val="24"/>
          <w:lang w:val="lt-LT" w:eastAsia="ar-SA"/>
        </w:rPr>
        <w:t xml:space="preserve"> </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ų</w:t>
      </w:r>
      <w:r w:rsidRPr="00D261E9">
        <w:rPr>
          <w:rFonts w:ascii="Times New Roman" w:eastAsia="Times New Roman" w:hAnsi="Times New Roman" w:cs="Arial"/>
          <w:spacing w:val="21"/>
          <w:sz w:val="24"/>
          <w:szCs w:val="24"/>
          <w:lang w:val="lt-LT" w:eastAsia="ar-SA"/>
        </w:rPr>
        <w:t xml:space="preserve"> </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9"/>
          <w:sz w:val="24"/>
          <w:szCs w:val="24"/>
          <w:lang w:val="lt-LT" w:eastAsia="ar-SA"/>
        </w:rPr>
        <w:t>y</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a</w:t>
      </w:r>
      <w:r w:rsidRPr="00D261E9">
        <w:rPr>
          <w:rFonts w:ascii="Times New Roman" w:eastAsia="Times New Roman" w:hAnsi="Times New Roman" w:cs="Arial"/>
          <w:spacing w:val="19"/>
          <w:sz w:val="24"/>
          <w:szCs w:val="24"/>
          <w:lang w:val="lt-LT" w:eastAsia="ar-SA"/>
        </w:rPr>
        <w:t xml:space="preserve"> </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5"/>
          <w:sz w:val="24"/>
          <w:szCs w:val="24"/>
          <w:lang w:val="lt-LT" w:eastAsia="ar-SA"/>
        </w:rPr>
        <w:t>v</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z w:val="24"/>
          <w:szCs w:val="24"/>
          <w:lang w:val="lt-LT" w:eastAsia="ar-SA"/>
        </w:rPr>
        <w:t>ka</w:t>
      </w:r>
      <w:r w:rsidRPr="00D261E9">
        <w:rPr>
          <w:rFonts w:ascii="Times New Roman" w:eastAsia="Times New Roman" w:hAnsi="Times New Roman" w:cs="Arial"/>
          <w:spacing w:val="19"/>
          <w:sz w:val="24"/>
          <w:szCs w:val="24"/>
          <w:lang w:val="lt-LT" w:eastAsia="ar-SA"/>
        </w:rPr>
        <w:t xml:space="preserve"> </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6"/>
          <w:sz w:val="24"/>
          <w:szCs w:val="24"/>
          <w:lang w:val="lt-LT" w:eastAsia="ar-SA"/>
        </w:rPr>
        <w:t>r</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4"/>
          <w:sz w:val="24"/>
          <w:szCs w:val="24"/>
          <w:lang w:val="lt-LT" w:eastAsia="ar-SA"/>
        </w:rPr>
        <w:t>ž</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10"/>
          <w:sz w:val="24"/>
          <w:szCs w:val="24"/>
          <w:lang w:val="lt-LT" w:eastAsia="ar-SA"/>
        </w:rPr>
        <w:t>t</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21"/>
          <w:sz w:val="24"/>
          <w:szCs w:val="24"/>
          <w:lang w:val="lt-LT" w:eastAsia="ar-SA"/>
        </w:rPr>
        <w:t xml:space="preserve"> </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4"/>
          <w:sz w:val="24"/>
          <w:szCs w:val="24"/>
          <w:lang w:val="lt-LT" w:eastAsia="ar-SA"/>
        </w:rPr>
        <w:t>e</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z w:val="24"/>
          <w:szCs w:val="24"/>
          <w:lang w:val="lt-LT" w:eastAsia="ar-SA"/>
        </w:rPr>
        <w:t>l</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ngu</w:t>
      </w:r>
      <w:r w:rsidRPr="00D261E9">
        <w:rPr>
          <w:rFonts w:ascii="Times New Roman" w:eastAsia="Times New Roman" w:hAnsi="Times New Roman" w:cs="Arial"/>
          <w:spacing w:val="17"/>
          <w:sz w:val="24"/>
          <w:szCs w:val="24"/>
          <w:lang w:val="lt-LT" w:eastAsia="ar-SA"/>
        </w:rPr>
        <w:t xml:space="preserve"> </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6"/>
          <w:sz w:val="24"/>
          <w:szCs w:val="24"/>
          <w:lang w:val="lt-LT" w:eastAsia="ar-SA"/>
        </w:rPr>
        <w:t>r</w:t>
      </w:r>
      <w:r w:rsidRPr="00D261E9">
        <w:rPr>
          <w:rFonts w:ascii="Times New Roman" w:eastAsia="Times New Roman" w:hAnsi="Times New Roman" w:cs="Arial"/>
          <w:spacing w:val="-5"/>
          <w:sz w:val="24"/>
          <w:szCs w:val="24"/>
          <w:lang w:val="lt-LT" w:eastAsia="ar-SA"/>
        </w:rPr>
        <w:t>b</w:t>
      </w:r>
      <w:r w:rsidRPr="00D261E9">
        <w:rPr>
          <w:rFonts w:ascii="Times New Roman" w:eastAsia="Times New Roman" w:hAnsi="Times New Roman" w:cs="Arial"/>
          <w:sz w:val="24"/>
          <w:szCs w:val="24"/>
          <w:lang w:val="lt-LT" w:eastAsia="ar-SA"/>
        </w:rPr>
        <w:t>a</w:t>
      </w:r>
      <w:r w:rsidRPr="00D261E9">
        <w:rPr>
          <w:rFonts w:ascii="Times New Roman" w:eastAsia="Times New Roman" w:hAnsi="Times New Roman" w:cs="Arial"/>
          <w:spacing w:val="25"/>
          <w:sz w:val="24"/>
          <w:szCs w:val="24"/>
          <w:lang w:val="lt-LT" w:eastAsia="ar-SA"/>
        </w:rPr>
        <w:t xml:space="preserve"> </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10"/>
          <w:sz w:val="24"/>
          <w:szCs w:val="24"/>
          <w:lang w:val="lt-LT" w:eastAsia="ar-SA"/>
        </w:rPr>
        <w:t>t</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19"/>
          <w:sz w:val="24"/>
          <w:szCs w:val="24"/>
          <w:lang w:val="lt-LT" w:eastAsia="ar-SA"/>
        </w:rPr>
        <w:t xml:space="preserve"> </w:t>
      </w:r>
      <w:r w:rsidRPr="00D261E9">
        <w:rPr>
          <w:rFonts w:ascii="Times New Roman" w:eastAsia="Times New Roman" w:hAnsi="Times New Roman" w:cs="Arial"/>
          <w:spacing w:val="6"/>
          <w:sz w:val="24"/>
          <w:szCs w:val="24"/>
          <w:lang w:val="lt-LT" w:eastAsia="ar-SA"/>
        </w:rPr>
        <w:t>(</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z w:val="24"/>
          <w:szCs w:val="24"/>
          <w:lang w:val="lt-LT" w:eastAsia="ar-SA"/>
        </w:rPr>
        <w:t>g</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z w:val="24"/>
          <w:szCs w:val="24"/>
          <w:lang w:val="lt-LT" w:eastAsia="ar-SA"/>
        </w:rPr>
        <w:t>li</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2"/>
          <w:sz w:val="24"/>
          <w:szCs w:val="24"/>
          <w:lang w:val="lt-LT" w:eastAsia="ar-SA"/>
        </w:rPr>
        <w:t xml:space="preserve"> </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ud</w:t>
      </w:r>
      <w:r w:rsidRPr="00D261E9">
        <w:rPr>
          <w:rFonts w:ascii="Times New Roman" w:eastAsia="Times New Roman" w:hAnsi="Times New Roman" w:cs="Arial"/>
          <w:spacing w:val="5"/>
          <w:sz w:val="24"/>
          <w:szCs w:val="24"/>
          <w:lang w:val="lt-LT" w:eastAsia="ar-SA"/>
        </w:rPr>
        <w:t>ot</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z w:val="24"/>
          <w:szCs w:val="24"/>
          <w:lang w:val="lt-LT" w:eastAsia="ar-SA"/>
        </w:rPr>
        <w:t>,</w:t>
      </w:r>
      <w:r w:rsidRPr="00D261E9">
        <w:rPr>
          <w:rFonts w:ascii="Times New Roman" w:eastAsia="Times New Roman" w:hAnsi="Times New Roman" w:cs="Arial"/>
          <w:spacing w:val="8"/>
          <w:sz w:val="24"/>
          <w:szCs w:val="24"/>
          <w:lang w:val="lt-LT" w:eastAsia="ar-SA"/>
        </w:rPr>
        <w:t xml:space="preserve"> </w:t>
      </w:r>
      <w:r w:rsidRPr="00D261E9">
        <w:rPr>
          <w:rFonts w:ascii="Times New Roman" w:eastAsia="Times New Roman" w:hAnsi="Times New Roman" w:cs="Arial"/>
          <w:spacing w:val="-9"/>
          <w:sz w:val="24"/>
          <w:szCs w:val="24"/>
          <w:lang w:val="lt-LT" w:eastAsia="ar-SA"/>
        </w:rPr>
        <w:t>y</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z w:val="24"/>
          <w:szCs w:val="24"/>
          <w:lang w:val="lt-LT" w:eastAsia="ar-SA"/>
        </w:rPr>
        <w:t>a</w:t>
      </w:r>
      <w:r w:rsidRPr="00D261E9">
        <w:rPr>
          <w:rFonts w:ascii="Times New Roman" w:eastAsia="Times New Roman" w:hAnsi="Times New Roman" w:cs="Arial"/>
          <w:spacing w:val="1"/>
          <w:sz w:val="24"/>
          <w:szCs w:val="24"/>
          <w:lang w:val="lt-LT" w:eastAsia="ar-SA"/>
        </w:rPr>
        <w:t xml:space="preserve"> </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z w:val="24"/>
          <w:szCs w:val="24"/>
          <w:lang w:val="lt-LT" w:eastAsia="ar-SA"/>
        </w:rPr>
        <w:t>d</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3"/>
          <w:sz w:val="24"/>
          <w:szCs w:val="24"/>
          <w:lang w:val="lt-LT" w:eastAsia="ar-SA"/>
        </w:rPr>
        <w:t xml:space="preserve"> </w:t>
      </w:r>
      <w:r w:rsidRPr="00D261E9">
        <w:rPr>
          <w:rFonts w:ascii="Times New Roman" w:eastAsia="Times New Roman" w:hAnsi="Times New Roman" w:cs="Arial"/>
          <w:sz w:val="24"/>
          <w:szCs w:val="24"/>
          <w:lang w:val="lt-LT" w:eastAsia="ar-SA"/>
        </w:rPr>
        <w:t>d</w:t>
      </w:r>
      <w:r w:rsidRPr="00D261E9">
        <w:rPr>
          <w:rFonts w:ascii="Times New Roman" w:eastAsia="Times New Roman" w:hAnsi="Times New Roman" w:cs="Arial"/>
          <w:spacing w:val="4"/>
          <w:sz w:val="24"/>
          <w:szCs w:val="24"/>
          <w:lang w:val="lt-LT" w:eastAsia="ar-SA"/>
        </w:rPr>
        <w:t>ė</w:t>
      </w:r>
      <w:r w:rsidRPr="00D261E9">
        <w:rPr>
          <w:rFonts w:ascii="Times New Roman" w:eastAsia="Times New Roman" w:hAnsi="Times New Roman" w:cs="Arial"/>
          <w:sz w:val="24"/>
          <w:szCs w:val="24"/>
          <w:lang w:val="lt-LT" w:eastAsia="ar-SA"/>
        </w:rPr>
        <w:t>l</w:t>
      </w:r>
      <w:r w:rsidRPr="00D261E9">
        <w:rPr>
          <w:rFonts w:ascii="Times New Roman" w:eastAsia="Times New Roman" w:hAnsi="Times New Roman" w:cs="Arial"/>
          <w:spacing w:val="-2"/>
          <w:sz w:val="24"/>
          <w:szCs w:val="24"/>
          <w:lang w:val="lt-LT" w:eastAsia="ar-SA"/>
        </w:rPr>
        <w:t xml:space="preserve"> </w:t>
      </w:r>
      <w:r w:rsidRPr="00D261E9">
        <w:rPr>
          <w:rFonts w:ascii="Times New Roman" w:eastAsia="Times New Roman" w:hAnsi="Times New Roman" w:cs="Arial"/>
          <w:spacing w:val="-5"/>
          <w:sz w:val="24"/>
          <w:szCs w:val="24"/>
          <w:lang w:val="lt-LT" w:eastAsia="ar-SA"/>
        </w:rPr>
        <w:t>v</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5"/>
          <w:sz w:val="24"/>
          <w:szCs w:val="24"/>
          <w:lang w:val="lt-LT" w:eastAsia="ar-SA"/>
        </w:rPr>
        <w:t>g</w:t>
      </w:r>
      <w:r w:rsidRPr="00D261E9">
        <w:rPr>
          <w:rFonts w:ascii="Times New Roman" w:eastAsia="Times New Roman" w:hAnsi="Times New Roman" w:cs="Arial"/>
          <w:spacing w:val="-5"/>
          <w:sz w:val="24"/>
          <w:szCs w:val="24"/>
          <w:lang w:val="lt-LT" w:eastAsia="ar-SA"/>
        </w:rPr>
        <w:t>y</w:t>
      </w:r>
      <w:r w:rsidRPr="00D261E9">
        <w:rPr>
          <w:rFonts w:ascii="Times New Roman" w:eastAsia="Times New Roman" w:hAnsi="Times New Roman" w:cs="Arial"/>
          <w:spacing w:val="3"/>
          <w:sz w:val="24"/>
          <w:szCs w:val="24"/>
          <w:lang w:val="lt-LT" w:eastAsia="ar-SA"/>
        </w:rPr>
        <w:t>s</w:t>
      </w:r>
      <w:r w:rsidRPr="00D261E9">
        <w:rPr>
          <w:rFonts w:ascii="Times New Roman" w:eastAsia="Times New Roman" w:hAnsi="Times New Roman" w:cs="Arial"/>
          <w:spacing w:val="4"/>
          <w:sz w:val="24"/>
          <w:szCs w:val="24"/>
          <w:lang w:val="lt-LT" w:eastAsia="ar-SA"/>
        </w:rPr>
        <w:t>č</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z w:val="24"/>
          <w:szCs w:val="24"/>
          <w:lang w:val="lt-LT" w:eastAsia="ar-SA"/>
        </w:rPr>
        <w:t>ų,</w:t>
      </w:r>
      <w:r w:rsidRPr="00D261E9">
        <w:rPr>
          <w:rFonts w:ascii="Times New Roman" w:eastAsia="Times New Roman" w:hAnsi="Times New Roman" w:cs="Arial"/>
          <w:spacing w:val="-2"/>
          <w:sz w:val="24"/>
          <w:szCs w:val="24"/>
          <w:lang w:val="lt-LT" w:eastAsia="ar-SA"/>
        </w:rPr>
        <w:t xml:space="preserve"> s</w:t>
      </w:r>
      <w:r w:rsidRPr="00D261E9">
        <w:rPr>
          <w:rFonts w:ascii="Times New Roman" w:eastAsia="Times New Roman" w:hAnsi="Times New Roman" w:cs="Arial"/>
          <w:spacing w:val="10"/>
          <w:sz w:val="24"/>
          <w:szCs w:val="24"/>
          <w:lang w:val="lt-LT" w:eastAsia="ar-SA"/>
        </w:rPr>
        <w:t>t</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pacing w:val="4"/>
          <w:sz w:val="24"/>
          <w:szCs w:val="24"/>
          <w:lang w:val="lt-LT" w:eastAsia="ar-SA"/>
        </w:rPr>
        <w:t>c</w:t>
      </w:r>
      <w:r w:rsidRPr="00D261E9">
        <w:rPr>
          <w:rFonts w:ascii="Times New Roman" w:eastAsia="Times New Roman" w:hAnsi="Times New Roman" w:cs="Arial"/>
          <w:sz w:val="24"/>
          <w:szCs w:val="24"/>
          <w:lang w:val="lt-LT" w:eastAsia="ar-SA"/>
        </w:rPr>
        <w:t>h</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ų</w:t>
      </w:r>
      <w:r w:rsidRPr="00D261E9">
        <w:rPr>
          <w:rFonts w:ascii="Times New Roman" w:eastAsia="Times New Roman" w:hAnsi="Times New Roman" w:cs="Arial"/>
          <w:spacing w:val="-1"/>
          <w:sz w:val="24"/>
          <w:szCs w:val="24"/>
          <w:lang w:val="lt-LT" w:eastAsia="ar-SA"/>
        </w:rPr>
        <w:t xml:space="preserve"> </w:t>
      </w:r>
      <w:r w:rsidRPr="00D261E9">
        <w:rPr>
          <w:rFonts w:ascii="Times New Roman" w:eastAsia="Times New Roman" w:hAnsi="Times New Roman" w:cs="Arial"/>
          <w:sz w:val="24"/>
          <w:szCs w:val="24"/>
          <w:lang w:val="lt-LT" w:eastAsia="ar-SA"/>
        </w:rPr>
        <w:t>n</w:t>
      </w:r>
      <w:r w:rsidRPr="00D261E9">
        <w:rPr>
          <w:rFonts w:ascii="Times New Roman" w:eastAsia="Times New Roman" w:hAnsi="Times New Roman" w:cs="Arial"/>
          <w:spacing w:val="4"/>
          <w:sz w:val="24"/>
          <w:szCs w:val="24"/>
          <w:lang w:val="lt-LT" w:eastAsia="ar-SA"/>
        </w:rPr>
        <w:t>e</w:t>
      </w:r>
      <w:r w:rsidRPr="00D261E9">
        <w:rPr>
          <w:rFonts w:ascii="Times New Roman" w:eastAsia="Times New Roman" w:hAnsi="Times New Roman" w:cs="Arial"/>
          <w:spacing w:val="-9"/>
          <w:sz w:val="24"/>
          <w:szCs w:val="24"/>
          <w:lang w:val="lt-LT" w:eastAsia="ar-SA"/>
        </w:rPr>
        <w:t>l</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z w:val="24"/>
          <w:szCs w:val="24"/>
          <w:lang w:val="lt-LT" w:eastAsia="ar-SA"/>
        </w:rPr>
        <w:t>im</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ų</w:t>
      </w:r>
      <w:r w:rsidRPr="00D261E9">
        <w:rPr>
          <w:rFonts w:ascii="Times New Roman" w:eastAsia="Times New Roman" w:hAnsi="Times New Roman" w:cs="Arial"/>
          <w:spacing w:val="1"/>
          <w:sz w:val="24"/>
          <w:szCs w:val="24"/>
          <w:lang w:val="lt-LT" w:eastAsia="ar-SA"/>
        </w:rPr>
        <w:t xml:space="preserve"> </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r</w:t>
      </w:r>
      <w:r w:rsidRPr="00D261E9">
        <w:rPr>
          <w:rFonts w:ascii="Times New Roman" w:eastAsia="Times New Roman" w:hAnsi="Times New Roman" w:cs="Arial"/>
          <w:spacing w:val="3"/>
          <w:sz w:val="24"/>
          <w:szCs w:val="24"/>
          <w:lang w:val="lt-LT" w:eastAsia="ar-SA"/>
        </w:rPr>
        <w:t xml:space="preserve"> </w:t>
      </w:r>
      <w:r w:rsidRPr="00D261E9">
        <w:rPr>
          <w:rFonts w:ascii="Times New Roman" w:eastAsia="Times New Roman" w:hAnsi="Times New Roman" w:cs="Arial"/>
          <w:spacing w:val="5"/>
          <w:sz w:val="24"/>
          <w:szCs w:val="24"/>
          <w:lang w:val="lt-LT" w:eastAsia="ar-SA"/>
        </w:rPr>
        <w:t>k</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ų p</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pacing w:val="-1"/>
          <w:sz w:val="24"/>
          <w:szCs w:val="24"/>
          <w:lang w:val="lt-LT" w:eastAsia="ar-SA"/>
        </w:rPr>
        <w:t>ež</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pacing w:val="4"/>
          <w:sz w:val="24"/>
          <w:szCs w:val="24"/>
          <w:lang w:val="lt-LT" w:eastAsia="ar-SA"/>
        </w:rPr>
        <w:t>č</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 xml:space="preserve">ų. </w:t>
      </w:r>
    </w:p>
    <w:p w14:paraId="06D241F0" w14:textId="279EC4B2" w:rsidR="00C91F92" w:rsidRPr="00D261E9" w:rsidRDefault="00C91F92" w:rsidP="00F63319">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 </w:t>
      </w:r>
    </w:p>
    <w:p w14:paraId="68EFB39D" w14:textId="77777777" w:rsidR="002E1FA3" w:rsidRPr="00D261E9" w:rsidRDefault="002E1FA3" w:rsidP="00F63319">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AFF40F6" w14:textId="77777777" w:rsidR="00C91F92" w:rsidRPr="00D261E9" w:rsidRDefault="00C91F92"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D261E9">
        <w:rPr>
          <w:rFonts w:ascii="Times New Roman" w:eastAsia="Times New Roman" w:hAnsi="Times New Roman" w:cs="Times New Roman"/>
          <w:b/>
          <w:bCs/>
          <w:spacing w:val="-1"/>
          <w:w w:val="103"/>
          <w:sz w:val="24"/>
          <w:szCs w:val="24"/>
          <w:lang w:val="lt-LT" w:eastAsia="ar-SA"/>
        </w:rPr>
        <w:t>Atsargos</w:t>
      </w:r>
    </w:p>
    <w:p w14:paraId="3D6BFD33" w14:textId="77777777" w:rsidR="00C91F92" w:rsidRPr="00D261E9" w:rsidRDefault="00C91F92" w:rsidP="00F63319">
      <w:pPr>
        <w:suppressAutoHyphens/>
        <w:spacing w:after="0" w:line="240" w:lineRule="auto"/>
        <w:ind w:firstLine="720"/>
        <w:jc w:val="both"/>
        <w:rPr>
          <w:rFonts w:ascii="Times New Roman" w:eastAsia="Times New Roman" w:hAnsi="Times New Roman" w:cs="Arial"/>
          <w:sz w:val="24"/>
          <w:szCs w:val="16"/>
          <w:lang w:val="lt-LT" w:eastAsia="ar-SA"/>
        </w:rPr>
      </w:pPr>
    </w:p>
    <w:p w14:paraId="72DD7394" w14:textId="3967D0A6" w:rsidR="00C91F92" w:rsidRPr="00D261E9" w:rsidRDefault="00C91F92" w:rsidP="00F63319">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Arial"/>
          <w:spacing w:val="27"/>
          <w:sz w:val="24"/>
          <w:szCs w:val="24"/>
          <w:lang w:val="lt-LT" w:eastAsia="ar-SA"/>
        </w:rPr>
      </w:pPr>
      <w:r w:rsidRPr="00D261E9">
        <w:rPr>
          <w:rFonts w:ascii="Times New Roman" w:eastAsia="Times New Roman" w:hAnsi="Times New Roman" w:cs="Times New Roman"/>
          <w:sz w:val="24"/>
          <w:szCs w:val="24"/>
          <w:lang w:val="lt-LT" w:eastAsia="ar-SA"/>
        </w:rPr>
        <w:t>Atsargų apskaitos metodai ir taisyklės nustatyti 8-ajame VSAFAS „Atsargos“.</w:t>
      </w:r>
      <w:r w:rsidRPr="00D261E9">
        <w:rPr>
          <w:rFonts w:ascii="Times New Roman" w:eastAsia="Times New Roman" w:hAnsi="Times New Roman" w:cs="Arial"/>
          <w:b/>
          <w:bCs/>
          <w:sz w:val="24"/>
          <w:szCs w:val="24"/>
          <w:lang w:val="lt-LT" w:eastAsia="ar-SA"/>
        </w:rPr>
        <w:t xml:space="preserve"> </w:t>
      </w:r>
      <w:r w:rsidRPr="00D261E9">
        <w:rPr>
          <w:rFonts w:ascii="Times New Roman" w:eastAsia="Times New Roman" w:hAnsi="Times New Roman" w:cs="Arial"/>
          <w:bCs/>
          <w:sz w:val="24"/>
          <w:szCs w:val="24"/>
          <w:lang w:val="lt-LT" w:eastAsia="ar-SA"/>
        </w:rPr>
        <w:t>A</w:t>
      </w:r>
      <w:r w:rsidRPr="00D261E9">
        <w:rPr>
          <w:rFonts w:ascii="Times New Roman" w:eastAsia="Times New Roman" w:hAnsi="Times New Roman" w:cs="Arial"/>
          <w:bCs/>
          <w:spacing w:val="2"/>
          <w:sz w:val="24"/>
          <w:szCs w:val="24"/>
          <w:lang w:val="lt-LT" w:eastAsia="ar-SA"/>
        </w:rPr>
        <w:t>t</w:t>
      </w:r>
      <w:r w:rsidRPr="00D261E9">
        <w:rPr>
          <w:rFonts w:ascii="Times New Roman" w:eastAsia="Times New Roman" w:hAnsi="Times New Roman" w:cs="Arial"/>
          <w:bCs/>
          <w:spacing w:val="-2"/>
          <w:sz w:val="24"/>
          <w:szCs w:val="24"/>
          <w:lang w:val="lt-LT" w:eastAsia="ar-SA"/>
        </w:rPr>
        <w:t>s</w:t>
      </w:r>
      <w:r w:rsidRPr="00D261E9">
        <w:rPr>
          <w:rFonts w:ascii="Times New Roman" w:eastAsia="Times New Roman" w:hAnsi="Times New Roman" w:cs="Arial"/>
          <w:bCs/>
          <w:sz w:val="24"/>
          <w:szCs w:val="24"/>
          <w:lang w:val="lt-LT" w:eastAsia="ar-SA"/>
        </w:rPr>
        <w:t>a</w:t>
      </w:r>
      <w:r w:rsidRPr="00D261E9">
        <w:rPr>
          <w:rFonts w:ascii="Times New Roman" w:eastAsia="Times New Roman" w:hAnsi="Times New Roman" w:cs="Arial"/>
          <w:bCs/>
          <w:spacing w:val="-5"/>
          <w:sz w:val="24"/>
          <w:szCs w:val="24"/>
          <w:lang w:val="lt-LT" w:eastAsia="ar-SA"/>
        </w:rPr>
        <w:t>r</w:t>
      </w:r>
      <w:r w:rsidRPr="00D261E9">
        <w:rPr>
          <w:rFonts w:ascii="Times New Roman" w:eastAsia="Times New Roman" w:hAnsi="Times New Roman" w:cs="Arial"/>
          <w:bCs/>
          <w:sz w:val="24"/>
          <w:szCs w:val="24"/>
          <w:lang w:val="lt-LT" w:eastAsia="ar-SA"/>
        </w:rPr>
        <w:t>g</w:t>
      </w:r>
      <w:r w:rsidRPr="00D261E9">
        <w:rPr>
          <w:rFonts w:ascii="Times New Roman" w:eastAsia="Times New Roman" w:hAnsi="Times New Roman" w:cs="Arial"/>
          <w:bCs/>
          <w:spacing w:val="5"/>
          <w:sz w:val="24"/>
          <w:szCs w:val="24"/>
          <w:lang w:val="lt-LT" w:eastAsia="ar-SA"/>
        </w:rPr>
        <w:t>o</w:t>
      </w:r>
      <w:r w:rsidRPr="00D261E9">
        <w:rPr>
          <w:rFonts w:ascii="Times New Roman" w:eastAsia="Times New Roman" w:hAnsi="Times New Roman" w:cs="Arial"/>
          <w:bCs/>
          <w:spacing w:val="-3"/>
          <w:sz w:val="24"/>
          <w:szCs w:val="24"/>
          <w:lang w:val="lt-LT" w:eastAsia="ar-SA"/>
        </w:rPr>
        <w:t>m</w:t>
      </w:r>
      <w:r w:rsidRPr="00D261E9">
        <w:rPr>
          <w:rFonts w:ascii="Times New Roman" w:eastAsia="Times New Roman" w:hAnsi="Times New Roman" w:cs="Arial"/>
          <w:bCs/>
          <w:spacing w:val="1"/>
          <w:sz w:val="24"/>
          <w:szCs w:val="24"/>
          <w:lang w:val="lt-LT" w:eastAsia="ar-SA"/>
        </w:rPr>
        <w:t>i</w:t>
      </w:r>
      <w:r w:rsidRPr="00D261E9">
        <w:rPr>
          <w:rFonts w:ascii="Times New Roman" w:eastAsia="Times New Roman" w:hAnsi="Times New Roman" w:cs="Arial"/>
          <w:bCs/>
          <w:sz w:val="24"/>
          <w:szCs w:val="24"/>
          <w:lang w:val="lt-LT" w:eastAsia="ar-SA"/>
        </w:rPr>
        <w:t xml:space="preserve">s </w:t>
      </w:r>
      <w:r w:rsidRPr="00D261E9">
        <w:rPr>
          <w:rFonts w:ascii="Times New Roman" w:eastAsia="Times New Roman" w:hAnsi="Times New Roman" w:cs="Arial"/>
          <w:spacing w:val="-4"/>
          <w:sz w:val="24"/>
          <w:szCs w:val="24"/>
          <w:lang w:val="lt-LT" w:eastAsia="ar-SA"/>
        </w:rPr>
        <w:t>l</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5"/>
          <w:sz w:val="24"/>
          <w:szCs w:val="24"/>
          <w:lang w:val="lt-LT" w:eastAsia="ar-SA"/>
        </w:rPr>
        <w:t>o</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 xml:space="preserve">s </w:t>
      </w:r>
      <w:r w:rsidRPr="00D261E9">
        <w:rPr>
          <w:rFonts w:ascii="Times New Roman" w:eastAsia="Times New Roman" w:hAnsi="Times New Roman" w:cs="Arial"/>
          <w:spacing w:val="-4"/>
          <w:sz w:val="24"/>
          <w:szCs w:val="24"/>
          <w:lang w:val="lt-LT" w:eastAsia="ar-SA"/>
        </w:rPr>
        <w:t>įstaigos</w:t>
      </w:r>
      <w:r w:rsidRPr="00D261E9">
        <w:rPr>
          <w:rFonts w:ascii="Times New Roman" w:eastAsia="Times New Roman" w:hAnsi="Times New Roman" w:cs="Arial"/>
          <w:sz w:val="24"/>
          <w:szCs w:val="24"/>
          <w:lang w:val="lt-LT" w:eastAsia="ar-SA"/>
        </w:rPr>
        <w:t xml:space="preserve"> </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9"/>
          <w:sz w:val="24"/>
          <w:szCs w:val="24"/>
          <w:lang w:val="lt-LT" w:eastAsia="ar-SA"/>
        </w:rPr>
        <w:t>m</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l</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5"/>
          <w:sz w:val="24"/>
          <w:szCs w:val="24"/>
          <w:lang w:val="lt-LT" w:eastAsia="ar-SA"/>
        </w:rPr>
        <w:t>k</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 xml:space="preserve">s </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3"/>
          <w:sz w:val="24"/>
          <w:szCs w:val="24"/>
          <w:lang w:val="lt-LT" w:eastAsia="ar-SA"/>
        </w:rPr>
        <w:t>r</w:t>
      </w:r>
      <w:r w:rsidRPr="00D261E9">
        <w:rPr>
          <w:rFonts w:ascii="Times New Roman" w:eastAsia="Times New Roman" w:hAnsi="Times New Roman" w:cs="Arial"/>
          <w:sz w:val="24"/>
          <w:szCs w:val="24"/>
          <w:lang w:val="lt-LT" w:eastAsia="ar-SA"/>
        </w:rPr>
        <w:t>t</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z w:val="24"/>
          <w:szCs w:val="24"/>
          <w:lang w:val="lt-LT" w:eastAsia="ar-SA"/>
        </w:rPr>
        <w:t>, ku</w:t>
      </w:r>
      <w:r w:rsidRPr="00D261E9">
        <w:rPr>
          <w:rFonts w:ascii="Times New Roman" w:eastAsia="Times New Roman" w:hAnsi="Times New Roman" w:cs="Arial"/>
          <w:spacing w:val="6"/>
          <w:sz w:val="24"/>
          <w:szCs w:val="24"/>
          <w:lang w:val="lt-LT" w:eastAsia="ar-SA"/>
        </w:rPr>
        <w:t>r</w:t>
      </w:r>
      <w:r w:rsidRPr="00D261E9">
        <w:rPr>
          <w:rFonts w:ascii="Times New Roman" w:eastAsia="Times New Roman" w:hAnsi="Times New Roman" w:cs="Arial"/>
          <w:sz w:val="24"/>
          <w:szCs w:val="24"/>
          <w:lang w:val="lt-LT" w:eastAsia="ar-SA"/>
        </w:rPr>
        <w:t>į p</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z w:val="24"/>
          <w:szCs w:val="24"/>
          <w:lang w:val="lt-LT" w:eastAsia="ar-SA"/>
        </w:rPr>
        <w:t>r</w:t>
      </w:r>
      <w:r w:rsidRPr="00D261E9">
        <w:rPr>
          <w:rFonts w:ascii="Times New Roman" w:eastAsia="Times New Roman" w:hAnsi="Times New Roman" w:cs="Arial"/>
          <w:spacing w:val="25"/>
          <w:sz w:val="24"/>
          <w:szCs w:val="24"/>
          <w:lang w:val="lt-LT" w:eastAsia="ar-SA"/>
        </w:rPr>
        <w:t xml:space="preserve"> </w:t>
      </w:r>
      <w:r w:rsidRPr="00D261E9">
        <w:rPr>
          <w:rFonts w:ascii="Times New Roman" w:eastAsia="Times New Roman" w:hAnsi="Times New Roman" w:cs="Arial"/>
          <w:sz w:val="24"/>
          <w:szCs w:val="24"/>
          <w:lang w:val="lt-LT" w:eastAsia="ar-SA"/>
        </w:rPr>
        <w:t>v</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4"/>
          <w:sz w:val="24"/>
          <w:szCs w:val="24"/>
          <w:lang w:val="lt-LT" w:eastAsia="ar-SA"/>
        </w:rPr>
        <w:t>e</w:t>
      </w:r>
      <w:r w:rsidRPr="00D261E9">
        <w:rPr>
          <w:rFonts w:ascii="Times New Roman" w:eastAsia="Times New Roman" w:hAnsi="Times New Roman" w:cs="Arial"/>
          <w:spacing w:val="-5"/>
          <w:sz w:val="24"/>
          <w:szCs w:val="24"/>
          <w:lang w:val="lt-LT" w:eastAsia="ar-SA"/>
        </w:rPr>
        <w:t>neri</w:t>
      </w:r>
      <w:r w:rsidRPr="00D261E9">
        <w:rPr>
          <w:rFonts w:ascii="Times New Roman" w:eastAsia="Times New Roman" w:hAnsi="Times New Roman" w:cs="Arial"/>
          <w:spacing w:val="5"/>
          <w:sz w:val="24"/>
          <w:szCs w:val="24"/>
          <w:lang w:val="lt-LT" w:eastAsia="ar-SA"/>
        </w:rPr>
        <w:t>u</w:t>
      </w:r>
      <w:r w:rsidRPr="00D261E9">
        <w:rPr>
          <w:rFonts w:ascii="Times New Roman" w:eastAsia="Times New Roman" w:hAnsi="Times New Roman" w:cs="Arial"/>
          <w:sz w:val="24"/>
          <w:szCs w:val="24"/>
          <w:lang w:val="lt-LT" w:eastAsia="ar-SA"/>
        </w:rPr>
        <w:t xml:space="preserve">s </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 xml:space="preserve">us </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z w:val="24"/>
          <w:szCs w:val="24"/>
          <w:lang w:val="lt-LT" w:eastAsia="ar-SA"/>
        </w:rPr>
        <w:t>un</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ud</w:t>
      </w:r>
      <w:r w:rsidRPr="00D261E9">
        <w:rPr>
          <w:rFonts w:ascii="Times New Roman" w:eastAsia="Times New Roman" w:hAnsi="Times New Roman" w:cs="Arial"/>
          <w:spacing w:val="10"/>
          <w:sz w:val="24"/>
          <w:szCs w:val="24"/>
          <w:lang w:val="lt-LT" w:eastAsia="ar-SA"/>
        </w:rPr>
        <w:t>o</w:t>
      </w:r>
      <w:r w:rsidRPr="00D261E9">
        <w:rPr>
          <w:rFonts w:ascii="Times New Roman" w:eastAsia="Times New Roman" w:hAnsi="Times New Roman" w:cs="Arial"/>
          <w:spacing w:val="-9"/>
          <w:sz w:val="24"/>
          <w:szCs w:val="24"/>
          <w:lang w:val="lt-LT" w:eastAsia="ar-SA"/>
        </w:rPr>
        <w:t>j</w:t>
      </w:r>
      <w:r w:rsidRPr="00D261E9">
        <w:rPr>
          <w:rFonts w:ascii="Times New Roman" w:eastAsia="Times New Roman" w:hAnsi="Times New Roman" w:cs="Arial"/>
          <w:sz w:val="24"/>
          <w:szCs w:val="24"/>
          <w:lang w:val="lt-LT" w:eastAsia="ar-SA"/>
        </w:rPr>
        <w:t>a</w:t>
      </w:r>
      <w:r w:rsidRPr="00D261E9">
        <w:rPr>
          <w:rFonts w:ascii="Times New Roman" w:eastAsia="Times New Roman" w:hAnsi="Times New Roman" w:cs="Arial"/>
          <w:spacing w:val="23"/>
          <w:sz w:val="24"/>
          <w:szCs w:val="24"/>
          <w:lang w:val="lt-LT" w:eastAsia="ar-SA"/>
        </w:rPr>
        <w:t xml:space="preserve"> </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j</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9"/>
          <w:sz w:val="24"/>
          <w:szCs w:val="24"/>
          <w:lang w:val="lt-LT" w:eastAsia="ar-SA"/>
        </w:rPr>
        <w:t>m</w:t>
      </w:r>
      <w:r w:rsidRPr="00D261E9">
        <w:rPr>
          <w:rFonts w:ascii="Times New Roman" w:eastAsia="Times New Roman" w:hAnsi="Times New Roman" w:cs="Arial"/>
          <w:spacing w:val="10"/>
          <w:sz w:val="24"/>
          <w:szCs w:val="24"/>
          <w:lang w:val="lt-LT" w:eastAsia="ar-SA"/>
        </w:rPr>
        <w:t>o</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z w:val="24"/>
          <w:szCs w:val="24"/>
          <w:lang w:val="lt-LT" w:eastAsia="ar-SA"/>
        </w:rPr>
        <w:t>s u</w:t>
      </w:r>
      <w:r w:rsidRPr="00D261E9">
        <w:rPr>
          <w:rFonts w:ascii="Times New Roman" w:eastAsia="Times New Roman" w:hAnsi="Times New Roman" w:cs="Arial"/>
          <w:spacing w:val="-1"/>
          <w:sz w:val="24"/>
          <w:szCs w:val="24"/>
          <w:lang w:val="lt-LT" w:eastAsia="ar-SA"/>
        </w:rPr>
        <w:t>ž</w:t>
      </w:r>
      <w:r w:rsidRPr="00D261E9">
        <w:rPr>
          <w:rFonts w:ascii="Times New Roman" w:eastAsia="Times New Roman" w:hAnsi="Times New Roman" w:cs="Arial"/>
          <w:spacing w:val="5"/>
          <w:sz w:val="24"/>
          <w:szCs w:val="24"/>
          <w:lang w:val="lt-LT" w:eastAsia="ar-SA"/>
        </w:rPr>
        <w:t>d</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pacing w:val="6"/>
          <w:sz w:val="24"/>
          <w:szCs w:val="24"/>
          <w:lang w:val="lt-LT" w:eastAsia="ar-SA"/>
        </w:rPr>
        <w:t>r</w:t>
      </w:r>
      <w:r w:rsidRPr="00D261E9">
        <w:rPr>
          <w:rFonts w:ascii="Times New Roman" w:eastAsia="Times New Roman" w:hAnsi="Times New Roman" w:cs="Arial"/>
          <w:spacing w:val="-5"/>
          <w:sz w:val="24"/>
          <w:szCs w:val="24"/>
          <w:lang w:val="lt-LT" w:eastAsia="ar-SA"/>
        </w:rPr>
        <w:t>b</w:t>
      </w:r>
      <w:r w:rsidRPr="00D261E9">
        <w:rPr>
          <w:rFonts w:ascii="Times New Roman" w:eastAsia="Times New Roman" w:hAnsi="Times New Roman" w:cs="Arial"/>
          <w:spacing w:val="10"/>
          <w:sz w:val="24"/>
          <w:szCs w:val="24"/>
          <w:lang w:val="lt-LT" w:eastAsia="ar-SA"/>
        </w:rPr>
        <w:t>t</w:t>
      </w:r>
      <w:r w:rsidRPr="00D261E9">
        <w:rPr>
          <w:rFonts w:ascii="Times New Roman" w:eastAsia="Times New Roman" w:hAnsi="Times New Roman" w:cs="Arial"/>
          <w:sz w:val="24"/>
          <w:szCs w:val="24"/>
          <w:lang w:val="lt-LT" w:eastAsia="ar-SA"/>
        </w:rPr>
        <w:t xml:space="preserve">i </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r v</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2"/>
          <w:sz w:val="24"/>
          <w:szCs w:val="24"/>
          <w:lang w:val="lt-LT" w:eastAsia="ar-SA"/>
        </w:rPr>
        <w:t>š</w:t>
      </w:r>
      <w:r w:rsidRPr="00D261E9">
        <w:rPr>
          <w:rFonts w:ascii="Times New Roman" w:eastAsia="Times New Roman" w:hAnsi="Times New Roman" w:cs="Arial"/>
          <w:spacing w:val="5"/>
          <w:sz w:val="24"/>
          <w:szCs w:val="24"/>
          <w:lang w:val="lt-LT" w:eastAsia="ar-SA"/>
        </w:rPr>
        <w:t>o</w:t>
      </w:r>
      <w:r w:rsidRPr="00D261E9">
        <w:rPr>
          <w:rFonts w:ascii="Times New Roman" w:eastAsia="Times New Roman" w:hAnsi="Times New Roman" w:cs="Arial"/>
          <w:spacing w:val="3"/>
          <w:sz w:val="24"/>
          <w:szCs w:val="24"/>
          <w:lang w:val="lt-LT" w:eastAsia="ar-SA"/>
        </w:rPr>
        <w:t>s</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pacing w:val="10"/>
          <w:sz w:val="24"/>
          <w:szCs w:val="24"/>
          <w:lang w:val="lt-LT" w:eastAsia="ar-SA"/>
        </w:rPr>
        <w:t>o</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z w:val="24"/>
          <w:szCs w:val="24"/>
          <w:lang w:val="lt-LT" w:eastAsia="ar-SA"/>
        </w:rPr>
        <w:t>s p</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3"/>
          <w:sz w:val="24"/>
          <w:szCs w:val="24"/>
          <w:lang w:val="lt-LT" w:eastAsia="ar-SA"/>
        </w:rPr>
        <w:t>s</w:t>
      </w:r>
      <w:r w:rsidRPr="00D261E9">
        <w:rPr>
          <w:rFonts w:ascii="Times New Roman" w:eastAsia="Times New Roman" w:hAnsi="Times New Roman" w:cs="Arial"/>
          <w:spacing w:val="-4"/>
          <w:sz w:val="24"/>
          <w:szCs w:val="24"/>
          <w:lang w:val="lt-LT" w:eastAsia="ar-SA"/>
        </w:rPr>
        <w:t>l</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4"/>
          <w:sz w:val="24"/>
          <w:szCs w:val="24"/>
          <w:lang w:val="lt-LT" w:eastAsia="ar-SA"/>
        </w:rPr>
        <w:t>g</w:t>
      </w:r>
      <w:r w:rsidRPr="00D261E9">
        <w:rPr>
          <w:rFonts w:ascii="Times New Roman" w:eastAsia="Times New Roman" w:hAnsi="Times New Roman" w:cs="Arial"/>
          <w:spacing w:val="5"/>
          <w:sz w:val="24"/>
          <w:szCs w:val="24"/>
          <w:lang w:val="lt-LT" w:eastAsia="ar-SA"/>
        </w:rPr>
        <w:t>o</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z w:val="24"/>
          <w:szCs w:val="24"/>
          <w:lang w:val="lt-LT" w:eastAsia="ar-SA"/>
        </w:rPr>
        <w:t xml:space="preserve">s </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10"/>
          <w:sz w:val="24"/>
          <w:szCs w:val="24"/>
          <w:lang w:val="lt-LT" w:eastAsia="ar-SA"/>
        </w:rPr>
        <w:t>t</w:t>
      </w:r>
      <w:r w:rsidRPr="00D261E9">
        <w:rPr>
          <w:rFonts w:ascii="Times New Roman" w:eastAsia="Times New Roman" w:hAnsi="Times New Roman" w:cs="Arial"/>
          <w:sz w:val="24"/>
          <w:szCs w:val="24"/>
          <w:lang w:val="lt-LT" w:eastAsia="ar-SA"/>
        </w:rPr>
        <w:t xml:space="preserve">i </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6"/>
          <w:sz w:val="24"/>
          <w:szCs w:val="24"/>
          <w:lang w:val="lt-LT" w:eastAsia="ar-SA"/>
        </w:rPr>
        <w:t>r</w:t>
      </w:r>
      <w:r w:rsidRPr="00D261E9">
        <w:rPr>
          <w:rFonts w:ascii="Times New Roman" w:eastAsia="Times New Roman" w:hAnsi="Times New Roman" w:cs="Arial"/>
          <w:spacing w:val="-5"/>
          <w:sz w:val="24"/>
          <w:szCs w:val="24"/>
          <w:lang w:val="lt-LT" w:eastAsia="ar-SA"/>
        </w:rPr>
        <w:t>b</w:t>
      </w:r>
      <w:r w:rsidRPr="00D261E9">
        <w:rPr>
          <w:rFonts w:ascii="Times New Roman" w:eastAsia="Times New Roman" w:hAnsi="Times New Roman" w:cs="Arial"/>
          <w:sz w:val="24"/>
          <w:szCs w:val="24"/>
          <w:lang w:val="lt-LT" w:eastAsia="ar-SA"/>
        </w:rPr>
        <w:t>a ku</w:t>
      </w:r>
      <w:r w:rsidRPr="00D261E9">
        <w:rPr>
          <w:rFonts w:ascii="Times New Roman" w:eastAsia="Times New Roman" w:hAnsi="Times New Roman" w:cs="Arial"/>
          <w:spacing w:val="6"/>
          <w:sz w:val="24"/>
          <w:szCs w:val="24"/>
          <w:lang w:val="lt-LT" w:eastAsia="ar-SA"/>
        </w:rPr>
        <w:t>r</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z w:val="24"/>
          <w:szCs w:val="24"/>
          <w:lang w:val="lt-LT" w:eastAsia="ar-SA"/>
        </w:rPr>
        <w:t xml:space="preserve">s </w:t>
      </w:r>
      <w:r w:rsidRPr="00D261E9">
        <w:rPr>
          <w:rFonts w:ascii="Times New Roman" w:eastAsia="Times New Roman" w:hAnsi="Times New Roman" w:cs="Arial"/>
          <w:spacing w:val="-9"/>
          <w:sz w:val="24"/>
          <w:szCs w:val="24"/>
          <w:lang w:val="lt-LT" w:eastAsia="ar-SA"/>
        </w:rPr>
        <w:t>y</w:t>
      </w:r>
      <w:r w:rsidRPr="00D261E9">
        <w:rPr>
          <w:rFonts w:ascii="Times New Roman" w:eastAsia="Times New Roman" w:hAnsi="Times New Roman" w:cs="Arial"/>
          <w:spacing w:val="6"/>
          <w:sz w:val="24"/>
          <w:szCs w:val="24"/>
          <w:lang w:val="lt-LT" w:eastAsia="ar-SA"/>
        </w:rPr>
        <w:t>r</w:t>
      </w:r>
      <w:r w:rsidRPr="00D261E9">
        <w:rPr>
          <w:rFonts w:ascii="Times New Roman" w:eastAsia="Times New Roman" w:hAnsi="Times New Roman" w:cs="Arial"/>
          <w:sz w:val="24"/>
          <w:szCs w:val="24"/>
          <w:lang w:val="lt-LT" w:eastAsia="ar-SA"/>
        </w:rPr>
        <w:t xml:space="preserve">a </w:t>
      </w:r>
      <w:r w:rsidRPr="00D261E9">
        <w:rPr>
          <w:rFonts w:ascii="Times New Roman" w:eastAsia="Times New Roman" w:hAnsi="Times New Roman" w:cs="Arial"/>
          <w:spacing w:val="-9"/>
          <w:sz w:val="24"/>
          <w:szCs w:val="24"/>
          <w:lang w:val="lt-LT" w:eastAsia="ar-SA"/>
        </w:rPr>
        <w:t>l</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10"/>
          <w:sz w:val="24"/>
          <w:szCs w:val="24"/>
          <w:lang w:val="lt-LT" w:eastAsia="ar-SA"/>
        </w:rPr>
        <w:t>o</w:t>
      </w:r>
      <w:r w:rsidRPr="00D261E9">
        <w:rPr>
          <w:rFonts w:ascii="Times New Roman" w:eastAsia="Times New Roman" w:hAnsi="Times New Roman" w:cs="Arial"/>
          <w:spacing w:val="-9"/>
          <w:sz w:val="24"/>
          <w:szCs w:val="24"/>
          <w:lang w:val="lt-LT" w:eastAsia="ar-SA"/>
        </w:rPr>
        <w:t>m</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z w:val="24"/>
          <w:szCs w:val="24"/>
          <w:lang w:val="lt-LT" w:eastAsia="ar-SA"/>
        </w:rPr>
        <w:t xml:space="preserve">s </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5"/>
          <w:sz w:val="24"/>
          <w:szCs w:val="24"/>
          <w:lang w:val="lt-LT" w:eastAsia="ar-SA"/>
        </w:rPr>
        <w:t>u</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z w:val="24"/>
          <w:szCs w:val="24"/>
          <w:lang w:val="lt-LT" w:eastAsia="ar-SA"/>
        </w:rPr>
        <w:t>t</w:t>
      </w:r>
      <w:r w:rsidRPr="00D261E9">
        <w:rPr>
          <w:rFonts w:ascii="Times New Roman" w:eastAsia="Times New Roman" w:hAnsi="Times New Roman" w:cs="Arial"/>
          <w:spacing w:val="25"/>
          <w:sz w:val="24"/>
          <w:szCs w:val="24"/>
          <w:lang w:val="lt-LT" w:eastAsia="ar-SA"/>
        </w:rPr>
        <w:t xml:space="preserve"> </w:t>
      </w:r>
      <w:r w:rsidRPr="00D261E9">
        <w:rPr>
          <w:rFonts w:ascii="Times New Roman" w:eastAsia="Times New Roman" w:hAnsi="Times New Roman" w:cs="Arial"/>
          <w:spacing w:val="-4"/>
          <w:sz w:val="24"/>
          <w:szCs w:val="24"/>
          <w:lang w:val="lt-LT" w:eastAsia="ar-SA"/>
        </w:rPr>
        <w:t>j</w:t>
      </w:r>
      <w:r w:rsidRPr="00D261E9">
        <w:rPr>
          <w:rFonts w:ascii="Times New Roman" w:eastAsia="Times New Roman" w:hAnsi="Times New Roman" w:cs="Arial"/>
          <w:sz w:val="24"/>
          <w:szCs w:val="24"/>
          <w:lang w:val="lt-LT" w:eastAsia="ar-SA"/>
        </w:rPr>
        <w:t>į</w:t>
      </w:r>
      <w:r w:rsidRPr="00D261E9">
        <w:rPr>
          <w:rFonts w:ascii="Times New Roman" w:eastAsia="Times New Roman" w:hAnsi="Times New Roman" w:cs="Arial"/>
          <w:spacing w:val="18"/>
          <w:sz w:val="24"/>
          <w:szCs w:val="24"/>
          <w:lang w:val="lt-LT" w:eastAsia="ar-SA"/>
        </w:rPr>
        <w:t xml:space="preserve"> </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z w:val="24"/>
          <w:szCs w:val="24"/>
          <w:lang w:val="lt-LT" w:eastAsia="ar-SA"/>
        </w:rPr>
        <w:t>duo</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12"/>
          <w:sz w:val="24"/>
          <w:szCs w:val="24"/>
          <w:lang w:val="lt-LT" w:eastAsia="ar-SA"/>
        </w:rPr>
        <w:t xml:space="preserve"> </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r</w:t>
      </w:r>
      <w:r w:rsidRPr="00D261E9">
        <w:rPr>
          <w:rFonts w:ascii="Times New Roman" w:eastAsia="Times New Roman" w:hAnsi="Times New Roman" w:cs="Arial"/>
          <w:spacing w:val="18"/>
          <w:sz w:val="24"/>
          <w:szCs w:val="24"/>
          <w:lang w:val="lt-LT" w:eastAsia="ar-SA"/>
        </w:rPr>
        <w:t xml:space="preserve"> </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pacing w:val="5"/>
          <w:sz w:val="24"/>
          <w:szCs w:val="24"/>
          <w:lang w:val="lt-LT" w:eastAsia="ar-SA"/>
        </w:rPr>
        <w:t>k</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pacing w:val="6"/>
          <w:sz w:val="24"/>
          <w:szCs w:val="24"/>
          <w:lang w:val="lt-LT" w:eastAsia="ar-SA"/>
        </w:rPr>
        <w:t>r</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9"/>
          <w:sz w:val="24"/>
          <w:szCs w:val="24"/>
          <w:lang w:val="lt-LT" w:eastAsia="ar-SA"/>
        </w:rPr>
        <w:t>y</w:t>
      </w:r>
      <w:r w:rsidRPr="00D261E9">
        <w:rPr>
          <w:rFonts w:ascii="Times New Roman" w:eastAsia="Times New Roman" w:hAnsi="Times New Roman" w:cs="Arial"/>
          <w:spacing w:val="10"/>
          <w:sz w:val="24"/>
          <w:szCs w:val="24"/>
          <w:lang w:val="lt-LT" w:eastAsia="ar-SA"/>
        </w:rPr>
        <w:t>t</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16"/>
          <w:sz w:val="24"/>
          <w:szCs w:val="24"/>
          <w:lang w:val="lt-LT" w:eastAsia="ar-SA"/>
        </w:rPr>
        <w:t xml:space="preserve"> </w:t>
      </w:r>
      <w:r w:rsidRPr="00D261E9">
        <w:rPr>
          <w:rFonts w:ascii="Times New Roman" w:eastAsia="Times New Roman" w:hAnsi="Times New Roman" w:cs="Arial"/>
          <w:sz w:val="24"/>
          <w:szCs w:val="24"/>
          <w:lang w:val="lt-LT" w:eastAsia="ar-SA"/>
        </w:rPr>
        <w:t>v</w:t>
      </w:r>
      <w:r w:rsidRPr="00D261E9">
        <w:rPr>
          <w:rFonts w:ascii="Times New Roman" w:eastAsia="Times New Roman" w:hAnsi="Times New Roman" w:cs="Arial"/>
          <w:spacing w:val="-5"/>
          <w:sz w:val="24"/>
          <w:szCs w:val="24"/>
          <w:lang w:val="lt-LT" w:eastAsia="ar-SA"/>
        </w:rPr>
        <w:t>y</w:t>
      </w:r>
      <w:r w:rsidRPr="00D261E9">
        <w:rPr>
          <w:rFonts w:ascii="Times New Roman" w:eastAsia="Times New Roman" w:hAnsi="Times New Roman" w:cs="Arial"/>
          <w:sz w:val="24"/>
          <w:szCs w:val="24"/>
          <w:lang w:val="lt-LT" w:eastAsia="ar-SA"/>
        </w:rPr>
        <w:t>kd</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z w:val="24"/>
          <w:szCs w:val="24"/>
          <w:lang w:val="lt-LT" w:eastAsia="ar-SA"/>
        </w:rPr>
        <w:t>t</w:t>
      </w:r>
      <w:r w:rsidRPr="00D261E9">
        <w:rPr>
          <w:rFonts w:ascii="Times New Roman" w:eastAsia="Times New Roman" w:hAnsi="Times New Roman" w:cs="Arial"/>
          <w:spacing w:val="25"/>
          <w:sz w:val="24"/>
          <w:szCs w:val="24"/>
          <w:lang w:val="lt-LT" w:eastAsia="ar-SA"/>
        </w:rPr>
        <w:t xml:space="preserve"> </w:t>
      </w:r>
      <w:r w:rsidRPr="00D261E9">
        <w:rPr>
          <w:rFonts w:ascii="Times New Roman" w:eastAsia="Times New Roman" w:hAnsi="Times New Roman" w:cs="Arial"/>
          <w:spacing w:val="-9"/>
          <w:sz w:val="24"/>
          <w:szCs w:val="24"/>
          <w:lang w:val="lt-LT" w:eastAsia="ar-SA"/>
        </w:rPr>
        <w:t>į</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ą</w:t>
      </w:r>
      <w:r w:rsidRPr="00D261E9">
        <w:rPr>
          <w:rFonts w:ascii="Times New Roman" w:eastAsia="Times New Roman" w:hAnsi="Times New Roman" w:cs="Arial"/>
          <w:spacing w:val="14"/>
          <w:sz w:val="24"/>
          <w:szCs w:val="24"/>
          <w:lang w:val="lt-LT" w:eastAsia="ar-SA"/>
        </w:rPr>
        <w:t xml:space="preserve"> </w:t>
      </w:r>
      <w:r w:rsidRPr="00D261E9">
        <w:rPr>
          <w:rFonts w:ascii="Times New Roman" w:eastAsia="Times New Roman" w:hAnsi="Times New Roman" w:cs="Arial"/>
          <w:sz w:val="24"/>
          <w:szCs w:val="24"/>
          <w:lang w:val="lt-LT" w:eastAsia="ar-SA"/>
        </w:rPr>
        <w:t>v</w:t>
      </w:r>
      <w:r w:rsidRPr="00D261E9">
        <w:rPr>
          <w:rFonts w:ascii="Times New Roman" w:eastAsia="Times New Roman" w:hAnsi="Times New Roman" w:cs="Arial"/>
          <w:spacing w:val="4"/>
          <w:sz w:val="24"/>
          <w:szCs w:val="24"/>
          <w:lang w:val="lt-LT" w:eastAsia="ar-SA"/>
        </w:rPr>
        <w:t>e</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5"/>
          <w:sz w:val="24"/>
          <w:szCs w:val="24"/>
          <w:lang w:val="lt-LT" w:eastAsia="ar-SA"/>
        </w:rPr>
        <w:t>k</w:t>
      </w:r>
      <w:r w:rsidRPr="00D261E9">
        <w:rPr>
          <w:rFonts w:ascii="Times New Roman" w:eastAsia="Times New Roman" w:hAnsi="Times New Roman" w:cs="Arial"/>
          <w:spacing w:val="-4"/>
          <w:sz w:val="24"/>
          <w:szCs w:val="24"/>
          <w:lang w:val="lt-LT" w:eastAsia="ar-SA"/>
        </w:rPr>
        <w:t>l</w:t>
      </w:r>
      <w:r w:rsidRPr="00D261E9">
        <w:rPr>
          <w:rFonts w:ascii="Times New Roman" w:eastAsia="Times New Roman" w:hAnsi="Times New Roman" w:cs="Arial"/>
          <w:spacing w:val="-1"/>
          <w:sz w:val="24"/>
          <w:szCs w:val="24"/>
          <w:lang w:val="lt-LT" w:eastAsia="ar-SA"/>
        </w:rPr>
        <w:t>ą</w:t>
      </w:r>
      <w:r w:rsidRPr="00D261E9">
        <w:rPr>
          <w:rFonts w:ascii="Times New Roman" w:eastAsia="Times New Roman" w:hAnsi="Times New Roman" w:cs="Arial"/>
          <w:sz w:val="24"/>
          <w:szCs w:val="24"/>
          <w:lang w:val="lt-LT" w:eastAsia="ar-SA"/>
        </w:rPr>
        <w:t>,</w:t>
      </w:r>
      <w:r w:rsidRPr="00D261E9">
        <w:rPr>
          <w:rFonts w:ascii="Times New Roman" w:eastAsia="Times New Roman" w:hAnsi="Times New Roman" w:cs="Arial"/>
          <w:spacing w:val="17"/>
          <w:sz w:val="24"/>
          <w:szCs w:val="24"/>
          <w:lang w:val="lt-LT" w:eastAsia="ar-SA"/>
        </w:rPr>
        <w:t xml:space="preserve"> </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21"/>
          <w:sz w:val="24"/>
          <w:szCs w:val="24"/>
          <w:lang w:val="lt-LT" w:eastAsia="ar-SA"/>
        </w:rPr>
        <w:t xml:space="preserve"> </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t</w:t>
      </w:r>
      <w:r w:rsidRPr="00D261E9">
        <w:rPr>
          <w:rFonts w:ascii="Times New Roman" w:eastAsia="Times New Roman" w:hAnsi="Times New Roman" w:cs="Arial"/>
          <w:spacing w:val="22"/>
          <w:sz w:val="24"/>
          <w:szCs w:val="24"/>
          <w:lang w:val="lt-LT" w:eastAsia="ar-SA"/>
        </w:rPr>
        <w:t xml:space="preserve"> </w:t>
      </w:r>
      <w:r w:rsidRPr="00D261E9">
        <w:rPr>
          <w:rFonts w:ascii="Times New Roman" w:eastAsia="Times New Roman" w:hAnsi="Times New Roman" w:cs="Arial"/>
          <w:sz w:val="24"/>
          <w:szCs w:val="24"/>
          <w:lang w:val="lt-LT" w:eastAsia="ar-SA"/>
        </w:rPr>
        <w:t>n</w:t>
      </w:r>
      <w:r w:rsidRPr="00D261E9">
        <w:rPr>
          <w:rFonts w:ascii="Times New Roman" w:eastAsia="Times New Roman" w:hAnsi="Times New Roman" w:cs="Arial"/>
          <w:spacing w:val="4"/>
          <w:sz w:val="24"/>
          <w:szCs w:val="24"/>
          <w:lang w:val="lt-LT" w:eastAsia="ar-SA"/>
        </w:rPr>
        <w:t>e</w:t>
      </w:r>
      <w:r w:rsidRPr="00D261E9">
        <w:rPr>
          <w:rFonts w:ascii="Times New Roman" w:eastAsia="Times New Roman" w:hAnsi="Times New Roman" w:cs="Arial"/>
          <w:spacing w:val="-5"/>
          <w:sz w:val="24"/>
          <w:szCs w:val="24"/>
          <w:lang w:val="lt-LT" w:eastAsia="ar-SA"/>
        </w:rPr>
        <w:t>b</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g</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ų</w:t>
      </w:r>
      <w:r w:rsidRPr="00D261E9">
        <w:rPr>
          <w:rFonts w:ascii="Times New Roman" w:eastAsia="Times New Roman" w:hAnsi="Times New Roman" w:cs="Arial"/>
          <w:spacing w:val="15"/>
          <w:sz w:val="24"/>
          <w:szCs w:val="24"/>
          <w:lang w:val="lt-LT" w:eastAsia="ar-SA"/>
        </w:rPr>
        <w:t xml:space="preserve"> </w:t>
      </w:r>
      <w:r w:rsidRPr="00D261E9">
        <w:rPr>
          <w:rFonts w:ascii="Times New Roman" w:eastAsia="Times New Roman" w:hAnsi="Times New Roman" w:cs="Arial"/>
          <w:sz w:val="24"/>
          <w:szCs w:val="24"/>
          <w:lang w:val="lt-LT" w:eastAsia="ar-SA"/>
        </w:rPr>
        <w:t>g</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mi</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10"/>
          <w:sz w:val="24"/>
          <w:szCs w:val="24"/>
          <w:lang w:val="lt-LT" w:eastAsia="ar-SA"/>
        </w:rPr>
        <w:t>t</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12"/>
          <w:sz w:val="24"/>
          <w:szCs w:val="24"/>
          <w:lang w:val="lt-LT" w:eastAsia="ar-SA"/>
        </w:rPr>
        <w:t xml:space="preserve"> </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5"/>
          <w:sz w:val="24"/>
          <w:szCs w:val="24"/>
          <w:lang w:val="lt-LT" w:eastAsia="ar-SA"/>
        </w:rPr>
        <w:t>k</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ų</w:t>
      </w:r>
      <w:r w:rsidRPr="00D261E9">
        <w:rPr>
          <w:rFonts w:ascii="Times New Roman" w:eastAsia="Times New Roman" w:hAnsi="Times New Roman" w:cs="Arial"/>
          <w:spacing w:val="19"/>
          <w:sz w:val="24"/>
          <w:szCs w:val="24"/>
          <w:lang w:val="lt-LT" w:eastAsia="ar-SA"/>
        </w:rPr>
        <w:t xml:space="preserve"> </w:t>
      </w:r>
      <w:r w:rsidRPr="00D261E9">
        <w:rPr>
          <w:rFonts w:ascii="Times New Roman" w:eastAsia="Times New Roman" w:hAnsi="Times New Roman" w:cs="Arial"/>
          <w:sz w:val="24"/>
          <w:szCs w:val="24"/>
          <w:lang w:val="lt-LT" w:eastAsia="ar-SA"/>
        </w:rPr>
        <w:t xml:space="preserve">ir </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4"/>
          <w:sz w:val="24"/>
          <w:szCs w:val="24"/>
          <w:lang w:val="lt-LT" w:eastAsia="ar-SA"/>
        </w:rPr>
        <w:t>e</w:t>
      </w:r>
      <w:r w:rsidRPr="00D261E9">
        <w:rPr>
          <w:rFonts w:ascii="Times New Roman" w:eastAsia="Times New Roman" w:hAnsi="Times New Roman" w:cs="Arial"/>
          <w:spacing w:val="-5"/>
          <w:sz w:val="24"/>
          <w:szCs w:val="24"/>
          <w:lang w:val="lt-LT" w:eastAsia="ar-SA"/>
        </w:rPr>
        <w:t>b</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g</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ų</w:t>
      </w:r>
      <w:r w:rsidRPr="00D261E9">
        <w:rPr>
          <w:rFonts w:ascii="Times New Roman" w:eastAsia="Times New Roman" w:hAnsi="Times New Roman" w:cs="Arial"/>
          <w:spacing w:val="29"/>
          <w:sz w:val="24"/>
          <w:szCs w:val="24"/>
          <w:lang w:val="lt-LT" w:eastAsia="ar-SA"/>
        </w:rPr>
        <w:t xml:space="preserve"> </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10"/>
          <w:sz w:val="24"/>
          <w:szCs w:val="24"/>
          <w:lang w:val="lt-LT" w:eastAsia="ar-SA"/>
        </w:rPr>
        <w:t>t</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27"/>
          <w:sz w:val="24"/>
          <w:szCs w:val="24"/>
          <w:lang w:val="lt-LT" w:eastAsia="ar-SA"/>
        </w:rPr>
        <w:t xml:space="preserve"> </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3"/>
          <w:sz w:val="24"/>
          <w:szCs w:val="24"/>
          <w:lang w:val="lt-LT" w:eastAsia="ar-SA"/>
        </w:rPr>
        <w:t>s</w:t>
      </w:r>
      <w:r w:rsidRPr="00D261E9">
        <w:rPr>
          <w:rFonts w:ascii="Times New Roman" w:eastAsia="Times New Roman" w:hAnsi="Times New Roman" w:cs="Arial"/>
          <w:spacing w:val="-4"/>
          <w:sz w:val="24"/>
          <w:szCs w:val="24"/>
          <w:lang w:val="lt-LT" w:eastAsia="ar-SA"/>
        </w:rPr>
        <w:t>l</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ugų</w:t>
      </w:r>
      <w:r w:rsidRPr="00D261E9">
        <w:rPr>
          <w:rFonts w:ascii="Times New Roman" w:eastAsia="Times New Roman" w:hAnsi="Times New Roman" w:cs="Arial"/>
          <w:spacing w:val="36"/>
          <w:sz w:val="24"/>
          <w:szCs w:val="24"/>
          <w:lang w:val="lt-LT" w:eastAsia="ar-SA"/>
        </w:rPr>
        <w:t xml:space="preserve"> </w:t>
      </w:r>
      <w:r w:rsidRPr="00D261E9">
        <w:rPr>
          <w:rFonts w:ascii="Times New Roman" w:eastAsia="Times New Roman" w:hAnsi="Times New Roman" w:cs="Arial"/>
          <w:spacing w:val="-5"/>
          <w:sz w:val="24"/>
          <w:szCs w:val="24"/>
          <w:lang w:val="lt-LT" w:eastAsia="ar-SA"/>
        </w:rPr>
        <w:t>v</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ė</w:t>
      </w:r>
      <w:r w:rsidRPr="00D261E9">
        <w:rPr>
          <w:rFonts w:ascii="Times New Roman" w:eastAsia="Times New Roman" w:hAnsi="Times New Roman" w:cs="Arial"/>
          <w:spacing w:val="28"/>
          <w:sz w:val="24"/>
          <w:szCs w:val="24"/>
          <w:lang w:val="lt-LT" w:eastAsia="ar-SA"/>
        </w:rPr>
        <w:t xml:space="preserve"> </w:t>
      </w:r>
      <w:r w:rsidRPr="00D261E9">
        <w:rPr>
          <w:rFonts w:ascii="Times New Roman" w:eastAsia="Times New Roman" w:hAnsi="Times New Roman" w:cs="Arial"/>
          <w:sz w:val="24"/>
          <w:szCs w:val="24"/>
          <w:lang w:val="lt-LT" w:eastAsia="ar-SA"/>
        </w:rPr>
        <w:t>v</w:t>
      </w:r>
      <w:r w:rsidRPr="00D261E9">
        <w:rPr>
          <w:rFonts w:ascii="Times New Roman" w:eastAsia="Times New Roman" w:hAnsi="Times New Roman" w:cs="Arial"/>
          <w:spacing w:val="-5"/>
          <w:sz w:val="24"/>
          <w:szCs w:val="24"/>
          <w:lang w:val="lt-LT" w:eastAsia="ar-SA"/>
        </w:rPr>
        <w:t>y</w:t>
      </w:r>
      <w:r w:rsidRPr="00D261E9">
        <w:rPr>
          <w:rFonts w:ascii="Times New Roman" w:eastAsia="Times New Roman" w:hAnsi="Times New Roman" w:cs="Arial"/>
          <w:sz w:val="24"/>
          <w:szCs w:val="24"/>
          <w:lang w:val="lt-LT" w:eastAsia="ar-SA"/>
        </w:rPr>
        <w:t>kd</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z w:val="24"/>
          <w:szCs w:val="24"/>
          <w:lang w:val="lt-LT" w:eastAsia="ar-SA"/>
        </w:rPr>
        <w:t xml:space="preserve">t </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9"/>
          <w:sz w:val="24"/>
          <w:szCs w:val="24"/>
          <w:lang w:val="lt-LT" w:eastAsia="ar-SA"/>
        </w:rPr>
        <w:t>m</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l</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z w:val="24"/>
          <w:szCs w:val="24"/>
          <w:lang w:val="lt-LT" w:eastAsia="ar-SA"/>
        </w:rPr>
        <w:t>ik</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28"/>
          <w:sz w:val="24"/>
          <w:szCs w:val="24"/>
          <w:lang w:val="lt-LT" w:eastAsia="ar-SA"/>
        </w:rPr>
        <w:t xml:space="preserve"> </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z w:val="24"/>
          <w:szCs w:val="24"/>
          <w:lang w:val="lt-LT" w:eastAsia="ar-SA"/>
        </w:rPr>
        <w:t>.</w:t>
      </w:r>
      <w:r w:rsidRPr="00D261E9">
        <w:rPr>
          <w:rFonts w:ascii="Times New Roman" w:eastAsia="Times New Roman" w:hAnsi="Times New Roman" w:cs="Arial"/>
          <w:spacing w:val="36"/>
          <w:sz w:val="24"/>
          <w:szCs w:val="24"/>
          <w:lang w:val="lt-LT" w:eastAsia="ar-SA"/>
        </w:rPr>
        <w:t xml:space="preserve"> </w:t>
      </w:r>
      <w:r w:rsidRPr="00D261E9">
        <w:rPr>
          <w:rFonts w:ascii="Times New Roman" w:eastAsia="Times New Roman" w:hAnsi="Times New Roman" w:cs="Arial"/>
          <w:spacing w:val="-5"/>
          <w:sz w:val="24"/>
          <w:szCs w:val="24"/>
          <w:lang w:val="lt-LT" w:eastAsia="ar-SA"/>
        </w:rPr>
        <w:t>A</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z w:val="24"/>
          <w:szCs w:val="24"/>
          <w:lang w:val="lt-LT" w:eastAsia="ar-SA"/>
        </w:rPr>
        <w:t>g</w:t>
      </w:r>
      <w:r w:rsidRPr="00D261E9">
        <w:rPr>
          <w:rFonts w:ascii="Times New Roman" w:eastAsia="Times New Roman" w:hAnsi="Times New Roman" w:cs="Arial"/>
          <w:spacing w:val="5"/>
          <w:sz w:val="24"/>
          <w:szCs w:val="24"/>
          <w:lang w:val="lt-LT" w:eastAsia="ar-SA"/>
        </w:rPr>
        <w:t>o</w:t>
      </w:r>
      <w:r w:rsidRPr="00D261E9">
        <w:rPr>
          <w:rFonts w:ascii="Times New Roman" w:eastAsia="Times New Roman" w:hAnsi="Times New Roman" w:cs="Arial"/>
          <w:spacing w:val="-4"/>
          <w:sz w:val="24"/>
          <w:szCs w:val="24"/>
          <w:lang w:val="lt-LT" w:eastAsia="ar-SA"/>
        </w:rPr>
        <w:t>mi</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29"/>
          <w:sz w:val="24"/>
          <w:szCs w:val="24"/>
          <w:lang w:val="lt-LT" w:eastAsia="ar-SA"/>
        </w:rPr>
        <w:t xml:space="preserve"> </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30"/>
          <w:sz w:val="24"/>
          <w:szCs w:val="24"/>
          <w:lang w:val="lt-LT" w:eastAsia="ar-SA"/>
        </w:rPr>
        <w:t xml:space="preserve"> </w:t>
      </w:r>
      <w:r w:rsidRPr="00D261E9">
        <w:rPr>
          <w:rFonts w:ascii="Times New Roman" w:eastAsia="Times New Roman" w:hAnsi="Times New Roman" w:cs="Arial"/>
          <w:spacing w:val="5"/>
          <w:sz w:val="24"/>
          <w:szCs w:val="24"/>
          <w:lang w:val="lt-LT" w:eastAsia="ar-SA"/>
        </w:rPr>
        <w:t>p</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t</w:t>
      </w:r>
      <w:r w:rsidRPr="00D261E9">
        <w:rPr>
          <w:rFonts w:ascii="Times New Roman" w:eastAsia="Times New Roman" w:hAnsi="Times New Roman" w:cs="Arial"/>
          <w:spacing w:val="40"/>
          <w:sz w:val="24"/>
          <w:szCs w:val="24"/>
          <w:lang w:val="lt-LT" w:eastAsia="ar-SA"/>
        </w:rPr>
        <w:t xml:space="preserve"> </w:t>
      </w:r>
      <w:r w:rsidRPr="00D261E9">
        <w:rPr>
          <w:rFonts w:ascii="Times New Roman" w:eastAsia="Times New Roman" w:hAnsi="Times New Roman" w:cs="Arial"/>
          <w:spacing w:val="-9"/>
          <w:sz w:val="24"/>
          <w:szCs w:val="24"/>
          <w:lang w:val="lt-LT" w:eastAsia="ar-SA"/>
        </w:rPr>
        <w:t>l</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10"/>
          <w:sz w:val="24"/>
          <w:szCs w:val="24"/>
          <w:lang w:val="lt-LT" w:eastAsia="ar-SA"/>
        </w:rPr>
        <w:t>o</w:t>
      </w:r>
      <w:r w:rsidRPr="00D261E9">
        <w:rPr>
          <w:rFonts w:ascii="Times New Roman" w:eastAsia="Times New Roman" w:hAnsi="Times New Roman" w:cs="Arial"/>
          <w:spacing w:val="-9"/>
          <w:sz w:val="24"/>
          <w:szCs w:val="24"/>
          <w:lang w:val="lt-LT" w:eastAsia="ar-SA"/>
        </w:rPr>
        <w:t>m</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z w:val="24"/>
          <w:szCs w:val="24"/>
          <w:lang w:val="lt-LT" w:eastAsia="ar-SA"/>
        </w:rPr>
        <w:t>s ū</w:t>
      </w:r>
      <w:r w:rsidRPr="00D261E9">
        <w:rPr>
          <w:rFonts w:ascii="Times New Roman" w:eastAsia="Times New Roman" w:hAnsi="Times New Roman" w:cs="Arial"/>
          <w:spacing w:val="5"/>
          <w:sz w:val="24"/>
          <w:szCs w:val="24"/>
          <w:lang w:val="lt-LT" w:eastAsia="ar-SA"/>
        </w:rPr>
        <w:t>k</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n</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17"/>
          <w:sz w:val="24"/>
          <w:szCs w:val="24"/>
          <w:lang w:val="lt-LT" w:eastAsia="ar-SA"/>
        </w:rPr>
        <w:t xml:space="preserve"> </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nv</w:t>
      </w:r>
      <w:r w:rsidRPr="00D261E9">
        <w:rPr>
          <w:rFonts w:ascii="Times New Roman" w:eastAsia="Times New Roman" w:hAnsi="Times New Roman" w:cs="Arial"/>
          <w:spacing w:val="4"/>
          <w:sz w:val="24"/>
          <w:szCs w:val="24"/>
          <w:lang w:val="lt-LT" w:eastAsia="ar-SA"/>
        </w:rPr>
        <w:t>e</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o</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pacing w:val="5"/>
          <w:sz w:val="24"/>
          <w:szCs w:val="24"/>
          <w:lang w:val="lt-LT" w:eastAsia="ar-SA"/>
        </w:rPr>
        <w:t>u</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6"/>
          <w:sz w:val="24"/>
          <w:szCs w:val="24"/>
          <w:lang w:val="lt-LT" w:eastAsia="ar-SA"/>
        </w:rPr>
        <w:t xml:space="preserve"> </w:t>
      </w:r>
      <w:r w:rsidRPr="00D261E9">
        <w:rPr>
          <w:rFonts w:ascii="Times New Roman" w:eastAsia="Times New Roman" w:hAnsi="Times New Roman" w:cs="Arial"/>
          <w:sz w:val="24"/>
          <w:szCs w:val="24"/>
          <w:lang w:val="lt-LT" w:eastAsia="ar-SA"/>
        </w:rPr>
        <w:t>-</w:t>
      </w:r>
      <w:r w:rsidRPr="00D261E9">
        <w:rPr>
          <w:rFonts w:ascii="Times New Roman" w:eastAsia="Times New Roman" w:hAnsi="Times New Roman" w:cs="Arial"/>
          <w:spacing w:val="17"/>
          <w:sz w:val="24"/>
          <w:szCs w:val="24"/>
          <w:lang w:val="lt-LT" w:eastAsia="ar-SA"/>
        </w:rPr>
        <w:t xml:space="preserve"> </w:t>
      </w:r>
      <w:r w:rsidRPr="00D261E9">
        <w:rPr>
          <w:rFonts w:ascii="Times New Roman" w:eastAsia="Times New Roman" w:hAnsi="Times New Roman" w:cs="Arial"/>
          <w:spacing w:val="-9"/>
          <w:sz w:val="24"/>
          <w:szCs w:val="24"/>
          <w:lang w:val="lt-LT" w:eastAsia="ar-SA"/>
        </w:rPr>
        <w:t>m</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l</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3"/>
          <w:sz w:val="24"/>
          <w:szCs w:val="24"/>
          <w:lang w:val="lt-LT" w:eastAsia="ar-SA"/>
        </w:rPr>
        <w:t>s</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8"/>
          <w:sz w:val="24"/>
          <w:szCs w:val="24"/>
          <w:lang w:val="lt-LT" w:eastAsia="ar-SA"/>
        </w:rPr>
        <w:t xml:space="preserve"> </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z w:val="24"/>
          <w:szCs w:val="24"/>
          <w:lang w:val="lt-LT" w:eastAsia="ar-SA"/>
        </w:rPr>
        <w:t>,</w:t>
      </w:r>
      <w:r w:rsidRPr="00D261E9">
        <w:rPr>
          <w:rFonts w:ascii="Times New Roman" w:eastAsia="Times New Roman" w:hAnsi="Times New Roman" w:cs="Arial"/>
          <w:spacing w:val="8"/>
          <w:sz w:val="24"/>
          <w:szCs w:val="24"/>
          <w:lang w:val="lt-LT" w:eastAsia="ar-SA"/>
        </w:rPr>
        <w:t xml:space="preserve"> </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5"/>
          <w:sz w:val="24"/>
          <w:szCs w:val="24"/>
          <w:lang w:val="lt-LT" w:eastAsia="ar-SA"/>
        </w:rPr>
        <w:t>u</w:t>
      </w:r>
      <w:r w:rsidRPr="00D261E9">
        <w:rPr>
          <w:rFonts w:ascii="Times New Roman" w:eastAsia="Times New Roman" w:hAnsi="Times New Roman" w:cs="Arial"/>
          <w:spacing w:val="6"/>
          <w:sz w:val="24"/>
          <w:szCs w:val="24"/>
          <w:lang w:val="lt-LT" w:eastAsia="ar-SA"/>
        </w:rPr>
        <w:t>r</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13"/>
          <w:sz w:val="24"/>
          <w:szCs w:val="24"/>
          <w:lang w:val="lt-LT" w:eastAsia="ar-SA"/>
        </w:rPr>
        <w:t xml:space="preserve"> </w:t>
      </w:r>
      <w:r w:rsidRPr="00D261E9">
        <w:rPr>
          <w:rFonts w:ascii="Times New Roman" w:eastAsia="Times New Roman" w:hAnsi="Times New Roman" w:cs="Arial"/>
          <w:spacing w:val="-9"/>
          <w:sz w:val="24"/>
          <w:szCs w:val="24"/>
          <w:lang w:val="lt-LT" w:eastAsia="ar-SA"/>
        </w:rPr>
        <w:t>y</w:t>
      </w:r>
      <w:r w:rsidRPr="00D261E9">
        <w:rPr>
          <w:rFonts w:ascii="Times New Roman" w:eastAsia="Times New Roman" w:hAnsi="Times New Roman" w:cs="Arial"/>
          <w:spacing w:val="6"/>
          <w:sz w:val="24"/>
          <w:szCs w:val="24"/>
          <w:lang w:val="lt-LT" w:eastAsia="ar-SA"/>
        </w:rPr>
        <w:t>r</w:t>
      </w:r>
      <w:r w:rsidRPr="00D261E9">
        <w:rPr>
          <w:rFonts w:ascii="Times New Roman" w:eastAsia="Times New Roman" w:hAnsi="Times New Roman" w:cs="Arial"/>
          <w:sz w:val="24"/>
          <w:szCs w:val="24"/>
          <w:lang w:val="lt-LT" w:eastAsia="ar-SA"/>
        </w:rPr>
        <w:t>a</w:t>
      </w:r>
      <w:r w:rsidRPr="00D261E9">
        <w:rPr>
          <w:rFonts w:ascii="Times New Roman" w:eastAsia="Times New Roman" w:hAnsi="Times New Roman" w:cs="Arial"/>
          <w:spacing w:val="11"/>
          <w:sz w:val="24"/>
          <w:szCs w:val="24"/>
          <w:lang w:val="lt-LT" w:eastAsia="ar-SA"/>
        </w:rPr>
        <w:t xml:space="preserve"> </w:t>
      </w:r>
      <w:r w:rsidRPr="00D261E9">
        <w:rPr>
          <w:rFonts w:ascii="Times New Roman" w:eastAsia="Times New Roman" w:hAnsi="Times New Roman" w:cs="Arial"/>
          <w:sz w:val="24"/>
          <w:szCs w:val="24"/>
          <w:lang w:val="lt-LT" w:eastAsia="ar-SA"/>
        </w:rPr>
        <w:t>n</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ud</w:t>
      </w:r>
      <w:r w:rsidRPr="00D261E9">
        <w:rPr>
          <w:rFonts w:ascii="Times New Roman" w:eastAsia="Times New Roman" w:hAnsi="Times New Roman" w:cs="Arial"/>
          <w:spacing w:val="5"/>
          <w:sz w:val="24"/>
          <w:szCs w:val="24"/>
          <w:lang w:val="lt-LT" w:eastAsia="ar-SA"/>
        </w:rPr>
        <w:t>o</w:t>
      </w:r>
      <w:r w:rsidRPr="00D261E9">
        <w:rPr>
          <w:rFonts w:ascii="Times New Roman" w:eastAsia="Times New Roman" w:hAnsi="Times New Roman" w:cs="Arial"/>
          <w:spacing w:val="-4"/>
          <w:sz w:val="24"/>
          <w:szCs w:val="24"/>
          <w:lang w:val="lt-LT" w:eastAsia="ar-SA"/>
        </w:rPr>
        <w:t>j</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s</w:t>
      </w:r>
      <w:r w:rsidRPr="00D261E9">
        <w:rPr>
          <w:rFonts w:ascii="Times New Roman" w:eastAsia="Times New Roman" w:hAnsi="Times New Roman" w:cs="Arial"/>
          <w:spacing w:val="7"/>
          <w:sz w:val="24"/>
          <w:szCs w:val="24"/>
          <w:lang w:val="lt-LT" w:eastAsia="ar-SA"/>
        </w:rPr>
        <w:t xml:space="preserve"> </w:t>
      </w:r>
      <w:r w:rsidRPr="00D261E9">
        <w:rPr>
          <w:rFonts w:ascii="Times New Roman" w:eastAsia="Times New Roman" w:hAnsi="Times New Roman" w:cs="Arial"/>
          <w:sz w:val="24"/>
          <w:szCs w:val="24"/>
          <w:lang w:val="lt-LT" w:eastAsia="ar-SA"/>
        </w:rPr>
        <w:t>d</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5"/>
          <w:sz w:val="24"/>
          <w:szCs w:val="24"/>
          <w:lang w:val="lt-LT" w:eastAsia="ar-SA"/>
        </w:rPr>
        <w:t>g</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15"/>
          <w:sz w:val="24"/>
          <w:szCs w:val="24"/>
          <w:lang w:val="lt-LT" w:eastAsia="ar-SA"/>
        </w:rPr>
        <w:t xml:space="preserve"> </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pacing w:val="4"/>
          <w:sz w:val="24"/>
          <w:szCs w:val="24"/>
          <w:lang w:val="lt-LT" w:eastAsia="ar-SA"/>
        </w:rPr>
        <w:t>e</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12"/>
          <w:sz w:val="24"/>
          <w:szCs w:val="24"/>
          <w:lang w:val="lt-LT" w:eastAsia="ar-SA"/>
        </w:rPr>
        <w:t xml:space="preserve"> </w:t>
      </w:r>
      <w:r w:rsidRPr="00D261E9">
        <w:rPr>
          <w:rFonts w:ascii="Times New Roman" w:eastAsia="Times New Roman" w:hAnsi="Times New Roman" w:cs="Arial"/>
          <w:sz w:val="24"/>
          <w:szCs w:val="24"/>
          <w:lang w:val="lt-LT" w:eastAsia="ar-SA"/>
        </w:rPr>
        <w:t>v</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4"/>
          <w:sz w:val="24"/>
          <w:szCs w:val="24"/>
          <w:lang w:val="lt-LT" w:eastAsia="ar-SA"/>
        </w:rPr>
        <w:t>e</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z w:val="24"/>
          <w:szCs w:val="24"/>
          <w:lang w:val="lt-LT" w:eastAsia="ar-SA"/>
        </w:rPr>
        <w:t>ą</w:t>
      </w:r>
      <w:r w:rsidRPr="00D261E9">
        <w:rPr>
          <w:rFonts w:ascii="Times New Roman" w:eastAsia="Times New Roman" w:hAnsi="Times New Roman" w:cs="Arial"/>
          <w:spacing w:val="10"/>
          <w:sz w:val="24"/>
          <w:szCs w:val="24"/>
          <w:lang w:val="lt-LT" w:eastAsia="ar-SA"/>
        </w:rPr>
        <w:t xml:space="preserve"> </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 xml:space="preserve">ą </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r</w:t>
      </w:r>
      <w:r w:rsidRPr="00D261E9">
        <w:rPr>
          <w:rFonts w:ascii="Times New Roman" w:eastAsia="Times New Roman" w:hAnsi="Times New Roman" w:cs="Arial"/>
          <w:spacing w:val="31"/>
          <w:sz w:val="24"/>
          <w:szCs w:val="24"/>
          <w:lang w:val="lt-LT" w:eastAsia="ar-SA"/>
        </w:rPr>
        <w:t xml:space="preserve"> </w:t>
      </w:r>
      <w:r w:rsidRPr="00D261E9">
        <w:rPr>
          <w:rFonts w:ascii="Times New Roman" w:eastAsia="Times New Roman" w:hAnsi="Times New Roman" w:cs="Arial"/>
          <w:sz w:val="24"/>
          <w:szCs w:val="24"/>
          <w:lang w:val="lt-LT" w:eastAsia="ar-SA"/>
        </w:rPr>
        <w:t>ku</w:t>
      </w:r>
      <w:r w:rsidRPr="00D261E9">
        <w:rPr>
          <w:rFonts w:ascii="Times New Roman" w:eastAsia="Times New Roman" w:hAnsi="Times New Roman" w:cs="Arial"/>
          <w:spacing w:val="6"/>
          <w:sz w:val="24"/>
          <w:szCs w:val="24"/>
          <w:lang w:val="lt-LT" w:eastAsia="ar-SA"/>
        </w:rPr>
        <w:t>r</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z w:val="24"/>
          <w:szCs w:val="24"/>
          <w:lang w:val="lt-LT" w:eastAsia="ar-SA"/>
        </w:rPr>
        <w:t>o</w:t>
      </w:r>
      <w:r w:rsidRPr="00D261E9">
        <w:rPr>
          <w:rFonts w:ascii="Times New Roman" w:eastAsia="Times New Roman" w:hAnsi="Times New Roman" w:cs="Arial"/>
          <w:spacing w:val="37"/>
          <w:sz w:val="24"/>
          <w:szCs w:val="24"/>
          <w:lang w:val="lt-LT" w:eastAsia="ar-SA"/>
        </w:rPr>
        <w:t xml:space="preserve"> </w:t>
      </w:r>
      <w:r w:rsidRPr="00D261E9">
        <w:rPr>
          <w:rFonts w:ascii="Times New Roman" w:eastAsia="Times New Roman" w:hAnsi="Times New Roman" w:cs="Arial"/>
          <w:spacing w:val="-4"/>
          <w:sz w:val="24"/>
          <w:szCs w:val="24"/>
          <w:lang w:val="lt-LT" w:eastAsia="ar-SA"/>
        </w:rPr>
        <w:t>į</w:t>
      </w:r>
      <w:r w:rsidRPr="00D261E9">
        <w:rPr>
          <w:rFonts w:ascii="Times New Roman" w:eastAsia="Times New Roman" w:hAnsi="Times New Roman" w:cs="Arial"/>
          <w:spacing w:val="3"/>
          <w:sz w:val="24"/>
          <w:szCs w:val="24"/>
          <w:lang w:val="lt-LT" w:eastAsia="ar-SA"/>
        </w:rPr>
        <w:t>s</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5"/>
          <w:sz w:val="24"/>
          <w:szCs w:val="24"/>
          <w:lang w:val="lt-LT" w:eastAsia="ar-SA"/>
        </w:rPr>
        <w:t>g</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4"/>
          <w:sz w:val="24"/>
          <w:szCs w:val="24"/>
          <w:lang w:val="lt-LT" w:eastAsia="ar-SA"/>
        </w:rPr>
        <w:t>j</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9"/>
          <w:sz w:val="24"/>
          <w:szCs w:val="24"/>
          <w:lang w:val="lt-LT" w:eastAsia="ar-SA"/>
        </w:rPr>
        <w:t>m</w:t>
      </w:r>
      <w:r w:rsidRPr="00D261E9">
        <w:rPr>
          <w:rFonts w:ascii="Times New Roman" w:eastAsia="Times New Roman" w:hAnsi="Times New Roman" w:cs="Arial"/>
          <w:sz w:val="24"/>
          <w:szCs w:val="24"/>
          <w:lang w:val="lt-LT" w:eastAsia="ar-SA"/>
        </w:rPr>
        <w:t>o</w:t>
      </w:r>
      <w:r w:rsidRPr="00D261E9">
        <w:rPr>
          <w:rFonts w:ascii="Times New Roman" w:eastAsia="Times New Roman" w:hAnsi="Times New Roman" w:cs="Arial"/>
          <w:spacing w:val="37"/>
          <w:sz w:val="24"/>
          <w:szCs w:val="24"/>
          <w:lang w:val="lt-LT" w:eastAsia="ar-SA"/>
        </w:rPr>
        <w:t xml:space="preserve"> </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z w:val="24"/>
          <w:szCs w:val="24"/>
          <w:lang w:val="lt-LT" w:eastAsia="ar-SA"/>
        </w:rPr>
        <w:t>r</w:t>
      </w:r>
      <w:r w:rsidRPr="00D261E9">
        <w:rPr>
          <w:rFonts w:ascii="Times New Roman" w:eastAsia="Times New Roman" w:hAnsi="Times New Roman" w:cs="Arial"/>
          <w:spacing w:val="31"/>
          <w:sz w:val="24"/>
          <w:szCs w:val="24"/>
          <w:lang w:val="lt-LT" w:eastAsia="ar-SA"/>
        </w:rPr>
        <w:t xml:space="preserve"> </w:t>
      </w:r>
      <w:r w:rsidRPr="00D261E9">
        <w:rPr>
          <w:rFonts w:ascii="Times New Roman" w:eastAsia="Times New Roman" w:hAnsi="Times New Roman" w:cs="Arial"/>
          <w:sz w:val="24"/>
          <w:szCs w:val="24"/>
          <w:lang w:val="lt-LT" w:eastAsia="ar-SA"/>
        </w:rPr>
        <w:t>p</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3"/>
          <w:sz w:val="24"/>
          <w:szCs w:val="24"/>
          <w:lang w:val="lt-LT" w:eastAsia="ar-SA"/>
        </w:rPr>
        <w:t>s</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g</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z w:val="24"/>
          <w:szCs w:val="24"/>
          <w:lang w:val="lt-LT" w:eastAsia="ar-SA"/>
        </w:rPr>
        <w:t>m</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9"/>
          <w:sz w:val="24"/>
          <w:szCs w:val="24"/>
          <w:lang w:val="lt-LT" w:eastAsia="ar-SA"/>
        </w:rPr>
        <w:t>m</w:t>
      </w:r>
      <w:r w:rsidRPr="00D261E9">
        <w:rPr>
          <w:rFonts w:ascii="Times New Roman" w:eastAsia="Times New Roman" w:hAnsi="Times New Roman" w:cs="Arial"/>
          <w:sz w:val="24"/>
          <w:szCs w:val="24"/>
          <w:lang w:val="lt-LT" w:eastAsia="ar-SA"/>
        </w:rPr>
        <w:t>o</w:t>
      </w:r>
      <w:r w:rsidRPr="00D261E9">
        <w:rPr>
          <w:rFonts w:ascii="Times New Roman" w:eastAsia="Times New Roman" w:hAnsi="Times New Roman" w:cs="Arial"/>
          <w:spacing w:val="33"/>
          <w:sz w:val="24"/>
          <w:szCs w:val="24"/>
          <w:lang w:val="lt-LT" w:eastAsia="ar-SA"/>
        </w:rPr>
        <w:t xml:space="preserve"> </w:t>
      </w:r>
      <w:r w:rsidRPr="00D261E9">
        <w:rPr>
          <w:rFonts w:ascii="Times New Roman" w:eastAsia="Times New Roman" w:hAnsi="Times New Roman" w:cs="Arial"/>
          <w:spacing w:val="3"/>
          <w:sz w:val="24"/>
          <w:szCs w:val="24"/>
          <w:lang w:val="lt-LT" w:eastAsia="ar-SA"/>
        </w:rPr>
        <w:t>s</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z w:val="24"/>
          <w:szCs w:val="24"/>
          <w:lang w:val="lt-LT" w:eastAsia="ar-SA"/>
        </w:rPr>
        <w:t>v</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k</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z w:val="24"/>
          <w:szCs w:val="24"/>
          <w:lang w:val="lt-LT" w:eastAsia="ar-SA"/>
        </w:rPr>
        <w:t>na</w:t>
      </w:r>
      <w:r w:rsidRPr="00D261E9">
        <w:rPr>
          <w:rFonts w:ascii="Times New Roman" w:eastAsia="Times New Roman" w:hAnsi="Times New Roman" w:cs="Arial"/>
          <w:spacing w:val="34"/>
          <w:sz w:val="24"/>
          <w:szCs w:val="24"/>
          <w:lang w:val="lt-LT" w:eastAsia="ar-SA"/>
        </w:rPr>
        <w:t xml:space="preserve"> </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1"/>
          <w:sz w:val="24"/>
          <w:szCs w:val="24"/>
          <w:lang w:val="lt-LT" w:eastAsia="ar-SA"/>
        </w:rPr>
        <w:t>že</w:t>
      </w:r>
      <w:r w:rsidRPr="00D261E9">
        <w:rPr>
          <w:rFonts w:ascii="Times New Roman" w:eastAsia="Times New Roman" w:hAnsi="Times New Roman" w:cs="Arial"/>
          <w:spacing w:val="3"/>
          <w:sz w:val="24"/>
          <w:szCs w:val="24"/>
          <w:lang w:val="lt-LT" w:eastAsia="ar-SA"/>
        </w:rPr>
        <w:t>s</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z w:val="24"/>
          <w:szCs w:val="24"/>
          <w:lang w:val="lt-LT" w:eastAsia="ar-SA"/>
        </w:rPr>
        <w:t>ė</w:t>
      </w:r>
      <w:r w:rsidRPr="00D261E9">
        <w:rPr>
          <w:rFonts w:ascii="Times New Roman" w:eastAsia="Times New Roman" w:hAnsi="Times New Roman" w:cs="Arial"/>
          <w:spacing w:val="29"/>
          <w:sz w:val="24"/>
          <w:szCs w:val="24"/>
          <w:lang w:val="lt-LT" w:eastAsia="ar-SA"/>
        </w:rPr>
        <w:t xml:space="preserve"> </w:t>
      </w:r>
      <w:r w:rsidRPr="00D261E9">
        <w:rPr>
          <w:rFonts w:ascii="Times New Roman" w:eastAsia="Times New Roman" w:hAnsi="Times New Roman" w:cs="Arial"/>
          <w:sz w:val="24"/>
          <w:szCs w:val="24"/>
          <w:lang w:val="lt-LT" w:eastAsia="ar-SA"/>
        </w:rPr>
        <w:t>už</w:t>
      </w:r>
      <w:r w:rsidRPr="00D261E9">
        <w:rPr>
          <w:rFonts w:ascii="Times New Roman" w:eastAsia="Times New Roman" w:hAnsi="Times New Roman" w:cs="Arial"/>
          <w:spacing w:val="35"/>
          <w:sz w:val="24"/>
          <w:szCs w:val="24"/>
          <w:lang w:val="lt-LT" w:eastAsia="ar-SA"/>
        </w:rPr>
        <w:t xml:space="preserve"> </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2"/>
          <w:sz w:val="24"/>
          <w:szCs w:val="24"/>
          <w:lang w:val="lt-LT" w:eastAsia="ar-SA"/>
        </w:rPr>
        <w:t>s</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9"/>
          <w:sz w:val="24"/>
          <w:szCs w:val="24"/>
          <w:lang w:val="lt-LT" w:eastAsia="ar-SA"/>
        </w:rPr>
        <w:t>y</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ą</w:t>
      </w:r>
      <w:r w:rsidRPr="00D261E9">
        <w:rPr>
          <w:rFonts w:ascii="Times New Roman" w:eastAsia="Times New Roman" w:hAnsi="Times New Roman" w:cs="Arial"/>
          <w:spacing w:val="33"/>
          <w:sz w:val="24"/>
          <w:szCs w:val="24"/>
          <w:lang w:val="lt-LT" w:eastAsia="ar-SA"/>
        </w:rPr>
        <w:t xml:space="preserve"> </w:t>
      </w:r>
      <w:r w:rsidRPr="00D261E9">
        <w:rPr>
          <w:rFonts w:ascii="Times New Roman" w:eastAsia="Times New Roman" w:hAnsi="Times New Roman" w:cs="Arial"/>
          <w:spacing w:val="-4"/>
          <w:sz w:val="24"/>
          <w:szCs w:val="24"/>
          <w:lang w:val="lt-LT" w:eastAsia="ar-SA"/>
        </w:rPr>
        <w:t>mi</w:t>
      </w:r>
      <w:r w:rsidRPr="00D261E9">
        <w:rPr>
          <w:rFonts w:ascii="Times New Roman" w:eastAsia="Times New Roman" w:hAnsi="Times New Roman" w:cs="Arial"/>
          <w:spacing w:val="5"/>
          <w:sz w:val="24"/>
          <w:szCs w:val="24"/>
          <w:lang w:val="lt-LT" w:eastAsia="ar-SA"/>
        </w:rPr>
        <w:t>n</w:t>
      </w:r>
      <w:r w:rsidRPr="00D261E9">
        <w:rPr>
          <w:rFonts w:ascii="Times New Roman" w:eastAsia="Times New Roman" w:hAnsi="Times New Roman" w:cs="Arial"/>
          <w:sz w:val="24"/>
          <w:szCs w:val="24"/>
          <w:lang w:val="lt-LT" w:eastAsia="ar-SA"/>
        </w:rPr>
        <w:t>i</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z w:val="24"/>
          <w:szCs w:val="24"/>
          <w:lang w:val="lt-LT" w:eastAsia="ar-SA"/>
        </w:rPr>
        <w:t>lią</w:t>
      </w:r>
      <w:r w:rsidRPr="00D261E9">
        <w:rPr>
          <w:rFonts w:ascii="Times New Roman" w:eastAsia="Times New Roman" w:hAnsi="Times New Roman" w:cs="Arial"/>
          <w:spacing w:val="-1"/>
          <w:sz w:val="24"/>
          <w:szCs w:val="24"/>
          <w:lang w:val="lt-LT" w:eastAsia="ar-SA"/>
        </w:rPr>
        <w:t xml:space="preserve"> </w:t>
      </w:r>
      <w:r w:rsidRPr="00D261E9">
        <w:rPr>
          <w:rFonts w:ascii="Times New Roman" w:eastAsia="Times New Roman" w:hAnsi="Times New Roman" w:cs="Arial"/>
          <w:spacing w:val="-4"/>
          <w:sz w:val="24"/>
          <w:szCs w:val="24"/>
          <w:lang w:val="lt-LT" w:eastAsia="ar-SA"/>
        </w:rPr>
        <w:t>il</w:t>
      </w:r>
      <w:r w:rsidRPr="00D261E9">
        <w:rPr>
          <w:rFonts w:ascii="Times New Roman" w:eastAsia="Times New Roman" w:hAnsi="Times New Roman" w:cs="Arial"/>
          <w:sz w:val="24"/>
          <w:szCs w:val="24"/>
          <w:lang w:val="lt-LT" w:eastAsia="ar-SA"/>
        </w:rPr>
        <w:t>g</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l</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pacing w:val="-4"/>
          <w:sz w:val="24"/>
          <w:szCs w:val="24"/>
          <w:lang w:val="lt-LT" w:eastAsia="ar-SA"/>
        </w:rPr>
        <w:t>i</w:t>
      </w:r>
      <w:r w:rsidRPr="00D261E9">
        <w:rPr>
          <w:rFonts w:ascii="Times New Roman" w:eastAsia="Times New Roman" w:hAnsi="Times New Roman" w:cs="Arial"/>
          <w:spacing w:val="5"/>
          <w:sz w:val="24"/>
          <w:szCs w:val="24"/>
          <w:lang w:val="lt-LT" w:eastAsia="ar-SA"/>
        </w:rPr>
        <w:t>k</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z w:val="24"/>
          <w:szCs w:val="24"/>
          <w:lang w:val="lt-LT" w:eastAsia="ar-SA"/>
        </w:rPr>
        <w:t>o</w:t>
      </w:r>
      <w:r w:rsidRPr="00D261E9">
        <w:rPr>
          <w:rFonts w:ascii="Times New Roman" w:eastAsia="Times New Roman" w:hAnsi="Times New Roman" w:cs="Arial"/>
          <w:spacing w:val="24"/>
          <w:sz w:val="24"/>
          <w:szCs w:val="24"/>
          <w:lang w:val="lt-LT" w:eastAsia="ar-SA"/>
        </w:rPr>
        <w:t xml:space="preserve"> </w:t>
      </w:r>
      <w:r w:rsidRPr="00D261E9">
        <w:rPr>
          <w:rFonts w:ascii="Times New Roman" w:eastAsia="Times New Roman" w:hAnsi="Times New Roman" w:cs="Arial"/>
          <w:spacing w:val="-4"/>
          <w:sz w:val="24"/>
          <w:szCs w:val="24"/>
          <w:lang w:val="lt-LT" w:eastAsia="ar-SA"/>
        </w:rPr>
        <w:t>m</w:t>
      </w:r>
      <w:r w:rsidRPr="00D261E9">
        <w:rPr>
          <w:rFonts w:ascii="Times New Roman" w:eastAsia="Times New Roman" w:hAnsi="Times New Roman" w:cs="Arial"/>
          <w:spacing w:val="-1"/>
          <w:sz w:val="24"/>
          <w:szCs w:val="24"/>
          <w:lang w:val="lt-LT" w:eastAsia="ar-SA"/>
        </w:rPr>
        <w:t>a</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6"/>
          <w:sz w:val="24"/>
          <w:szCs w:val="24"/>
          <w:lang w:val="lt-LT" w:eastAsia="ar-SA"/>
        </w:rPr>
        <w:t>r</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pacing w:val="4"/>
          <w:sz w:val="24"/>
          <w:szCs w:val="24"/>
          <w:lang w:val="lt-LT" w:eastAsia="ar-SA"/>
        </w:rPr>
        <w:t>a</w:t>
      </w:r>
      <w:r w:rsidRPr="00D261E9">
        <w:rPr>
          <w:rFonts w:ascii="Times New Roman" w:eastAsia="Times New Roman" w:hAnsi="Times New Roman" w:cs="Arial"/>
          <w:sz w:val="24"/>
          <w:szCs w:val="24"/>
          <w:lang w:val="lt-LT" w:eastAsia="ar-SA"/>
        </w:rPr>
        <w:t>l</w:t>
      </w:r>
      <w:r w:rsidRPr="00D261E9">
        <w:rPr>
          <w:rFonts w:ascii="Times New Roman" w:eastAsia="Times New Roman" w:hAnsi="Times New Roman" w:cs="Arial"/>
          <w:spacing w:val="-9"/>
          <w:sz w:val="24"/>
          <w:szCs w:val="24"/>
          <w:lang w:val="lt-LT" w:eastAsia="ar-SA"/>
        </w:rPr>
        <w:t>i</w:t>
      </w:r>
      <w:r w:rsidRPr="00D261E9">
        <w:rPr>
          <w:rFonts w:ascii="Times New Roman" w:eastAsia="Times New Roman" w:hAnsi="Times New Roman" w:cs="Arial"/>
          <w:spacing w:val="10"/>
          <w:sz w:val="24"/>
          <w:szCs w:val="24"/>
          <w:lang w:val="lt-LT" w:eastAsia="ar-SA"/>
        </w:rPr>
        <w:t>o</w:t>
      </w:r>
      <w:r w:rsidRPr="00D261E9">
        <w:rPr>
          <w:rFonts w:ascii="Times New Roman" w:eastAsia="Times New Roman" w:hAnsi="Times New Roman" w:cs="Arial"/>
          <w:spacing w:val="-9"/>
          <w:sz w:val="24"/>
          <w:szCs w:val="24"/>
          <w:lang w:val="lt-LT" w:eastAsia="ar-SA"/>
        </w:rPr>
        <w:t>j</w:t>
      </w:r>
      <w:r w:rsidRPr="00D261E9">
        <w:rPr>
          <w:rFonts w:ascii="Times New Roman" w:eastAsia="Times New Roman" w:hAnsi="Times New Roman" w:cs="Arial"/>
          <w:sz w:val="24"/>
          <w:szCs w:val="24"/>
          <w:lang w:val="lt-LT" w:eastAsia="ar-SA"/>
        </w:rPr>
        <w:t>o</w:t>
      </w:r>
      <w:r w:rsidRPr="00D261E9">
        <w:rPr>
          <w:rFonts w:ascii="Times New Roman" w:eastAsia="Times New Roman" w:hAnsi="Times New Roman" w:cs="Arial"/>
          <w:spacing w:val="18"/>
          <w:sz w:val="24"/>
          <w:szCs w:val="24"/>
          <w:lang w:val="lt-LT" w:eastAsia="ar-SA"/>
        </w:rPr>
        <w:t xml:space="preserve"> </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z w:val="24"/>
          <w:szCs w:val="24"/>
          <w:lang w:val="lt-LT" w:eastAsia="ar-SA"/>
        </w:rPr>
        <w:t>u</w:t>
      </w:r>
      <w:r w:rsidRPr="00D261E9">
        <w:rPr>
          <w:rFonts w:ascii="Times New Roman" w:eastAsia="Times New Roman" w:hAnsi="Times New Roman" w:cs="Arial"/>
          <w:spacing w:val="-3"/>
          <w:sz w:val="24"/>
          <w:szCs w:val="24"/>
          <w:lang w:val="lt-LT" w:eastAsia="ar-SA"/>
        </w:rPr>
        <w:t>r</w:t>
      </w:r>
      <w:r w:rsidRPr="00D261E9">
        <w:rPr>
          <w:rFonts w:ascii="Times New Roman" w:eastAsia="Times New Roman" w:hAnsi="Times New Roman" w:cs="Arial"/>
          <w:sz w:val="24"/>
          <w:szCs w:val="24"/>
          <w:lang w:val="lt-LT" w:eastAsia="ar-SA"/>
        </w:rPr>
        <w:t>to</w:t>
      </w:r>
      <w:r w:rsidRPr="00D261E9">
        <w:rPr>
          <w:rFonts w:ascii="Times New Roman" w:eastAsia="Times New Roman" w:hAnsi="Times New Roman" w:cs="Arial"/>
          <w:spacing w:val="24"/>
          <w:sz w:val="24"/>
          <w:szCs w:val="24"/>
          <w:lang w:val="lt-LT" w:eastAsia="ar-SA"/>
        </w:rPr>
        <w:t xml:space="preserve"> </w:t>
      </w:r>
      <w:r w:rsidRPr="00D261E9">
        <w:rPr>
          <w:rFonts w:ascii="Times New Roman" w:eastAsia="Times New Roman" w:hAnsi="Times New Roman" w:cs="Arial"/>
          <w:spacing w:val="-5"/>
          <w:sz w:val="24"/>
          <w:szCs w:val="24"/>
          <w:lang w:val="lt-LT" w:eastAsia="ar-SA"/>
        </w:rPr>
        <w:t>v</w:t>
      </w:r>
      <w:r w:rsidRPr="00D261E9">
        <w:rPr>
          <w:rFonts w:ascii="Times New Roman" w:eastAsia="Times New Roman" w:hAnsi="Times New Roman" w:cs="Arial"/>
          <w:spacing w:val="-1"/>
          <w:sz w:val="24"/>
          <w:szCs w:val="24"/>
          <w:lang w:val="lt-LT" w:eastAsia="ar-SA"/>
        </w:rPr>
        <w:t>e</w:t>
      </w:r>
      <w:r w:rsidRPr="00D261E9">
        <w:rPr>
          <w:rFonts w:ascii="Times New Roman" w:eastAsia="Times New Roman" w:hAnsi="Times New Roman" w:cs="Arial"/>
          <w:spacing w:val="2"/>
          <w:sz w:val="24"/>
          <w:szCs w:val="24"/>
          <w:lang w:val="lt-LT" w:eastAsia="ar-SA"/>
        </w:rPr>
        <w:t>r</w:t>
      </w:r>
      <w:r w:rsidRPr="00D261E9">
        <w:rPr>
          <w:rFonts w:ascii="Times New Roman" w:eastAsia="Times New Roman" w:hAnsi="Times New Roman" w:cs="Arial"/>
          <w:spacing w:val="5"/>
          <w:sz w:val="24"/>
          <w:szCs w:val="24"/>
          <w:lang w:val="lt-LT" w:eastAsia="ar-SA"/>
        </w:rPr>
        <w:t>t</w:t>
      </w:r>
      <w:r w:rsidRPr="00D261E9">
        <w:rPr>
          <w:rFonts w:ascii="Times New Roman" w:eastAsia="Times New Roman" w:hAnsi="Times New Roman" w:cs="Arial"/>
          <w:spacing w:val="-1"/>
          <w:sz w:val="24"/>
          <w:szCs w:val="24"/>
          <w:lang w:val="lt-LT" w:eastAsia="ar-SA"/>
        </w:rPr>
        <w:t>ę</w:t>
      </w:r>
      <w:r w:rsidRPr="00D261E9">
        <w:rPr>
          <w:rFonts w:ascii="Times New Roman" w:eastAsia="Times New Roman" w:hAnsi="Times New Roman" w:cs="Arial"/>
          <w:sz w:val="24"/>
          <w:szCs w:val="24"/>
          <w:lang w:val="lt-LT" w:eastAsia="ar-SA"/>
        </w:rPr>
        <w:t>.</w:t>
      </w:r>
      <w:r w:rsidRPr="00D261E9">
        <w:rPr>
          <w:rFonts w:ascii="Times New Roman" w:eastAsia="Times New Roman" w:hAnsi="Times New Roman" w:cs="Arial"/>
          <w:spacing w:val="27"/>
          <w:sz w:val="24"/>
          <w:szCs w:val="24"/>
          <w:lang w:val="lt-LT" w:eastAsia="ar-SA"/>
        </w:rPr>
        <w:t xml:space="preserve"> </w:t>
      </w:r>
    </w:p>
    <w:p w14:paraId="0D1C0F7B" w14:textId="41807E38" w:rsidR="00C91F92" w:rsidRPr="00D261E9" w:rsidRDefault="00C91F92" w:rsidP="00F63319">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Pirminio pripažinimo metu atsargos įvertinamos įsigijimo (pasigaminimo) savikaina, o sudarant finansines ataskaitas – įsigijimo (pasigaminimo) savikaina arba grynąja realizavimo verte. Atsargos grynąja realizavimo verte ataskaitose yra parodomos tuomet, kada tos atsargos yra planuojamos parduoti ir grynoji realizavimo vertė yra mažesnė už įsigijimo (pasigaminimo) savikainą</w:t>
      </w:r>
      <w:bookmarkStart w:id="8" w:name="_Ref180675238"/>
      <w:r w:rsidRPr="00D261E9">
        <w:rPr>
          <w:rFonts w:ascii="Times New Roman" w:eastAsia="Times New Roman" w:hAnsi="Times New Roman" w:cs="Times New Roman"/>
          <w:sz w:val="24"/>
          <w:szCs w:val="24"/>
          <w:lang w:val="lt-LT" w:eastAsia="ar-SA"/>
        </w:rPr>
        <w:t xml:space="preserve">, taip pat tais atvejais, kai atsargos yra pripažintos sugadintomis, pasenusiomis, bet dar nenurašytos. </w:t>
      </w:r>
      <w:bookmarkEnd w:id="8"/>
    </w:p>
    <w:p w14:paraId="088A98FC" w14:textId="7355F25C"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Atsargos gali būti nukainojamos iki grynosios galimo realizavimo vertės tam, kad jų balansinė vertė neviršytų būsimos ekonominės naudos ar paslaugų vertės, kurią tikimasi gauti šias atsargas pardavus, išmainius, paskirsčius ar panaudojus. Kai atsargos (taip pat ir nebaigtos vykdyti sutartys) parduodamos, išmainomos ar perduodamos, jų balansinė vertė pripažįstama sąnaudomis to laikotarpio, kuriuo pripažįstamos atitinkamos pajamos arba suteikiamos viešosios paslaugos. Atsargų sunaudojimas arba pardavimas apskaitoje registruojamas pagal nuolat apskaitomų atsargų būdą, kai apskaitoje registruojama kiekviena su atsargų sunaudojimu arba pardavimu susijusi operacija.</w:t>
      </w:r>
    </w:p>
    <w:p w14:paraId="4A6927BE" w14:textId="77777777" w:rsidR="00C91F92" w:rsidRPr="00D261E9" w:rsidRDefault="00C91F92" w:rsidP="00F63319">
      <w:pPr>
        <w:widowControl w:val="0"/>
        <w:shd w:val="clear" w:color="auto" w:fill="FFFFFF"/>
        <w:tabs>
          <w:tab w:val="left" w:pos="0"/>
          <w:tab w:val="left" w:pos="567"/>
        </w:tabs>
        <w:suppressAutoHyphens/>
        <w:autoSpaceDE w:val="0"/>
        <w:spacing w:after="0" w:line="240" w:lineRule="auto"/>
        <w:ind w:firstLine="720"/>
        <w:jc w:val="both"/>
        <w:rPr>
          <w:rFonts w:ascii="Times New Roman" w:eastAsia="Times New Roman" w:hAnsi="Times New Roman" w:cs="Times New Roman"/>
          <w:sz w:val="24"/>
          <w:szCs w:val="24"/>
          <w:lang w:val="lt-LT" w:eastAsia="ar-SA"/>
        </w:rPr>
      </w:pPr>
    </w:p>
    <w:p w14:paraId="3F267BFD" w14:textId="77777777" w:rsidR="00C91F92" w:rsidRPr="00D261E9" w:rsidRDefault="00C91F92"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D261E9">
        <w:rPr>
          <w:rFonts w:ascii="Times New Roman" w:eastAsia="Times New Roman" w:hAnsi="Times New Roman" w:cs="Arial"/>
          <w:b/>
          <w:bCs/>
          <w:iCs/>
          <w:spacing w:val="-1"/>
          <w:w w:val="103"/>
          <w:sz w:val="24"/>
          <w:szCs w:val="28"/>
          <w:lang w:val="lt-LT" w:eastAsia="ar-SA"/>
        </w:rPr>
        <w:t>Finansinis turtas</w:t>
      </w:r>
    </w:p>
    <w:p w14:paraId="426F7C31" w14:textId="77777777" w:rsidR="00C91F92" w:rsidRPr="00D261E9" w:rsidRDefault="00C91F92" w:rsidP="00F63319">
      <w:pPr>
        <w:tabs>
          <w:tab w:val="left" w:pos="2160"/>
        </w:tabs>
        <w:suppressAutoHyphens/>
        <w:spacing w:after="0" w:line="240" w:lineRule="auto"/>
        <w:ind w:firstLine="1134"/>
        <w:jc w:val="center"/>
        <w:rPr>
          <w:rFonts w:ascii="Times New Roman" w:eastAsia="Times New Roman" w:hAnsi="Times New Roman" w:cs="Arial"/>
          <w:sz w:val="24"/>
          <w:szCs w:val="16"/>
          <w:lang w:val="lt-LT" w:eastAsia="ar-SA"/>
        </w:rPr>
      </w:pPr>
    </w:p>
    <w:p w14:paraId="49FC3120" w14:textId="6E403136" w:rsidR="00C91F92" w:rsidRPr="00D261E9" w:rsidRDefault="00C91F92" w:rsidP="00F63319">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Finansinio turto apskaitos metodai ir taisyklės nustatyti 14-ajame VSAFAS „Jungimai ir investicijos į asocijuotuosius subjektus“ ir 17-ajame VSAFAS „Finansinis turtas ir finansiniai </w:t>
      </w:r>
      <w:r w:rsidRPr="00D261E9">
        <w:rPr>
          <w:rFonts w:ascii="Times New Roman" w:eastAsia="Times New Roman" w:hAnsi="Times New Roman" w:cs="Times New Roman"/>
          <w:sz w:val="24"/>
          <w:szCs w:val="24"/>
          <w:lang w:val="lt-LT" w:eastAsia="ar-SA"/>
        </w:rPr>
        <w:lastRenderedPageBreak/>
        <w:t xml:space="preserve">įsipareigojimai“. Finansinis turtas pirminio pripažinimo metu į apskaitą yra įtraukiamas pagal įsigijimo savikainą, o ilgalaikis finansinis turtas finansinėse ataskaitose parodomas amortizuota savikaina. </w:t>
      </w:r>
    </w:p>
    <w:p w14:paraId="6AF583D8" w14:textId="259520D6" w:rsidR="00C91F92" w:rsidRPr="00D261E9" w:rsidRDefault="00C91F92" w:rsidP="00F63319">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Įstaigos finansinis turtas yra skirstomas į ilgalaikį ir trumpalaikį.</w:t>
      </w:r>
    </w:p>
    <w:p w14:paraId="6EAEB870" w14:textId="77777777" w:rsidR="00C91F92" w:rsidRPr="00D261E9" w:rsidRDefault="00C91F92" w:rsidP="00F63319">
      <w:pPr>
        <w:widowControl w:val="0"/>
        <w:shd w:val="clear" w:color="auto" w:fill="FFFFFF"/>
        <w:tabs>
          <w:tab w:val="left" w:pos="540"/>
          <w:tab w:val="left" w:pos="1260"/>
          <w:tab w:val="left" w:pos="1701"/>
        </w:tabs>
        <w:suppressAutoHyphens/>
        <w:autoSpaceDE w:val="0"/>
        <w:spacing w:after="0" w:line="240" w:lineRule="auto"/>
        <w:jc w:val="both"/>
        <w:rPr>
          <w:rFonts w:ascii="Times New Roman" w:eastAsia="Times New Roman" w:hAnsi="Times New Roman" w:cs="Times New Roman"/>
          <w:sz w:val="24"/>
          <w:szCs w:val="24"/>
          <w:lang w:val="lt-LT" w:eastAsia="ar-SA"/>
        </w:rPr>
      </w:pPr>
    </w:p>
    <w:p w14:paraId="3FE68624" w14:textId="77777777" w:rsidR="00C91F92" w:rsidRPr="00D261E9" w:rsidRDefault="00C91F92"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D261E9">
        <w:rPr>
          <w:rFonts w:ascii="Times New Roman" w:eastAsia="Times New Roman" w:hAnsi="Times New Roman" w:cs="Arial"/>
          <w:b/>
          <w:bCs/>
          <w:iCs/>
          <w:spacing w:val="-1"/>
          <w:w w:val="103"/>
          <w:sz w:val="24"/>
          <w:szCs w:val="28"/>
          <w:lang w:val="lt-LT" w:eastAsia="ar-SA"/>
        </w:rPr>
        <w:t>Gautinos sumos</w:t>
      </w:r>
    </w:p>
    <w:p w14:paraId="09B4EAD3" w14:textId="77777777" w:rsidR="00C91F92" w:rsidRPr="00D261E9" w:rsidRDefault="00C91F92" w:rsidP="00F63319">
      <w:pPr>
        <w:suppressAutoHyphens/>
        <w:spacing w:after="0" w:line="240" w:lineRule="auto"/>
        <w:rPr>
          <w:rFonts w:ascii="Times New Roman" w:eastAsia="Times New Roman" w:hAnsi="Times New Roman" w:cs="Arial"/>
          <w:sz w:val="24"/>
          <w:szCs w:val="16"/>
          <w:lang w:val="lt-LT" w:eastAsia="ar-SA"/>
        </w:rPr>
      </w:pPr>
    </w:p>
    <w:p w14:paraId="7CA148A9" w14:textId="4747B188" w:rsidR="00C91F92" w:rsidRPr="00D261E9" w:rsidRDefault="00C91F92" w:rsidP="00F63319">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Gautinos sumos apskaitoje turi būti registruojamos tada, kai įstaiga įgyja teisę gauti pinigus ar kitą finansinį turtą pagal </w:t>
      </w:r>
      <w:r w:rsidRPr="00D261E9">
        <w:rPr>
          <w:rFonts w:ascii="Times New Roman" w:eastAsia="Times New Roman" w:hAnsi="Times New Roman" w:cs="Times New Roman"/>
          <w:sz w:val="24"/>
          <w:szCs w:val="16"/>
          <w:lang w:val="lt-LT" w:eastAsia="ar-SA"/>
        </w:rPr>
        <w:t>17-ąjį VSAFAS „Finansinis turtas ir finansiniai įsipareigojimai“</w:t>
      </w:r>
      <w:r w:rsidRPr="00D261E9">
        <w:rPr>
          <w:rFonts w:ascii="Times New Roman" w:eastAsia="Times New Roman" w:hAnsi="Times New Roman" w:cs="Times New Roman"/>
          <w:sz w:val="24"/>
          <w:szCs w:val="24"/>
          <w:lang w:val="lt-LT" w:eastAsia="ar-SA"/>
        </w:rPr>
        <w:t>. Registruojamos gautinos sumos turi būti įvertintos įsigijimo savikaina.</w:t>
      </w:r>
    </w:p>
    <w:p w14:paraId="526D7B72" w14:textId="19672A91" w:rsidR="00C91F92" w:rsidRPr="00D261E9" w:rsidRDefault="00C91F92" w:rsidP="00F63319">
      <w:pPr>
        <w:widowControl w:val="0"/>
        <w:shd w:val="clear" w:color="auto" w:fill="FFFFFF"/>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D261E9">
        <w:rPr>
          <w:rFonts w:ascii="Times New Roman" w:eastAsia="Times New Roman" w:hAnsi="Times New Roman" w:cs="Arial"/>
          <w:sz w:val="24"/>
          <w:szCs w:val="24"/>
          <w:lang w:val="lt-LT" w:eastAsia="ar-SA"/>
        </w:rPr>
        <w:t xml:space="preserve">Ilgalaikės gautinos sumos (gautinos sumos už parduotą turtą, suteiktas paslaugas, jei atsiskaitymo terminas yra ilgesnis nei 12 mėn.) registruojamos apskaitoje įsigijimo savikaina. Ataskaitinio laikotarpio pabaigoje ilgalaikė gautina suma įvertinama amortizuota savikaina, atėmus nuvertėjimo nuostolius. Kartu apskaičiuojama gautinų sumų dalis, kuri bus gauta per kitus 12 mėnesių nuo paskutinės ateinančio ketvirčio dienos, ir ši dalis registruojama kaip ilgalaikių gautinų sumų einamųjų metų dalis. </w:t>
      </w:r>
    </w:p>
    <w:p w14:paraId="6DA8F712" w14:textId="77777777" w:rsidR="00C91F92" w:rsidRPr="00D261E9" w:rsidRDefault="00C91F92" w:rsidP="00F63319">
      <w:pPr>
        <w:widowControl w:val="0"/>
        <w:shd w:val="clear" w:color="auto" w:fill="FFFFFF"/>
        <w:suppressAutoHyphens/>
        <w:autoSpaceDE w:val="0"/>
        <w:spacing w:after="0" w:line="240" w:lineRule="auto"/>
        <w:jc w:val="both"/>
        <w:rPr>
          <w:rFonts w:ascii="Times New Roman" w:eastAsia="Times New Roman" w:hAnsi="Times New Roman" w:cs="Arial"/>
          <w:spacing w:val="-1"/>
          <w:w w:val="103"/>
          <w:sz w:val="24"/>
          <w:szCs w:val="16"/>
          <w:lang w:val="lt-LT" w:eastAsia="ar-SA"/>
        </w:rPr>
      </w:pPr>
    </w:p>
    <w:p w14:paraId="061B6714" w14:textId="77777777" w:rsidR="00C91F92" w:rsidRPr="00D261E9" w:rsidRDefault="00C91F92"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D261E9">
        <w:rPr>
          <w:rFonts w:ascii="Times New Roman" w:eastAsia="Times New Roman" w:hAnsi="Times New Roman" w:cs="Arial"/>
          <w:b/>
          <w:bCs/>
          <w:iCs/>
          <w:spacing w:val="-1"/>
          <w:w w:val="103"/>
          <w:sz w:val="24"/>
          <w:szCs w:val="28"/>
          <w:lang w:val="lt-LT" w:eastAsia="ar-SA"/>
        </w:rPr>
        <w:t>Pinigai ir pinigų ekvivalentai</w:t>
      </w:r>
    </w:p>
    <w:p w14:paraId="644E0F5A" w14:textId="77777777" w:rsidR="00C91F92" w:rsidRPr="00D261E9" w:rsidRDefault="00C91F92" w:rsidP="00F63319">
      <w:pPr>
        <w:suppressAutoHyphens/>
        <w:spacing w:after="0" w:line="240" w:lineRule="auto"/>
        <w:rPr>
          <w:rFonts w:ascii="Times New Roman" w:eastAsia="Times New Roman" w:hAnsi="Times New Roman" w:cs="Arial"/>
          <w:sz w:val="24"/>
          <w:szCs w:val="16"/>
          <w:lang w:val="lt-LT" w:eastAsia="ar-SA"/>
        </w:rPr>
      </w:pPr>
    </w:p>
    <w:p w14:paraId="21AFEC87" w14:textId="60912784"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9" w:name="_Ref192492765"/>
      <w:r w:rsidRPr="00D261E9">
        <w:rPr>
          <w:rFonts w:ascii="Times New Roman" w:eastAsia="Times New Roman" w:hAnsi="Times New Roman" w:cs="Times New Roman"/>
          <w:sz w:val="24"/>
          <w:szCs w:val="24"/>
          <w:lang w:val="lt-LT" w:eastAsia="ar-SA"/>
        </w:rPr>
        <w:t>Įstaiga visas lėšas saugo tik kredito įstaigų sąskaitose. Įstaiga turi teisę esant poreikiui vykdyti operacijas grynaisiais pinigais.</w:t>
      </w:r>
      <w:bookmarkEnd w:id="9"/>
      <w:r w:rsidRPr="00D261E9">
        <w:rPr>
          <w:rFonts w:ascii="Times New Roman" w:eastAsia="Times New Roman" w:hAnsi="Times New Roman" w:cs="Times New Roman"/>
          <w:sz w:val="24"/>
          <w:szCs w:val="24"/>
          <w:lang w:val="lt-LT" w:eastAsia="ar-SA"/>
        </w:rPr>
        <w:t xml:space="preserve"> </w:t>
      </w:r>
    </w:p>
    <w:p w14:paraId="47E59831" w14:textId="77777777" w:rsidR="002E1FA3" w:rsidRPr="00D261E9" w:rsidRDefault="002E1FA3"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54E1961" w14:textId="77777777" w:rsidR="00C91F92" w:rsidRPr="00D261E9" w:rsidRDefault="00C91F92"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bookmarkStart w:id="10" w:name="_Ref95640307"/>
      <w:r w:rsidRPr="00D261E9">
        <w:rPr>
          <w:rFonts w:ascii="Times New Roman" w:eastAsia="Times New Roman" w:hAnsi="Times New Roman" w:cs="Arial"/>
          <w:b/>
          <w:bCs/>
          <w:iCs/>
          <w:spacing w:val="-1"/>
          <w:w w:val="103"/>
          <w:sz w:val="24"/>
          <w:szCs w:val="28"/>
          <w:lang w:val="lt-LT" w:eastAsia="ar-SA"/>
        </w:rPr>
        <w:t>Finansavimo sumos</w:t>
      </w:r>
    </w:p>
    <w:p w14:paraId="603081F7" w14:textId="77777777" w:rsidR="00C91F92" w:rsidRPr="00D261E9" w:rsidRDefault="00C91F92" w:rsidP="00F63319">
      <w:pPr>
        <w:suppressAutoHyphens/>
        <w:spacing w:after="0" w:line="240" w:lineRule="auto"/>
        <w:rPr>
          <w:rFonts w:ascii="Times New Roman" w:eastAsia="Times New Roman" w:hAnsi="Times New Roman" w:cs="Arial"/>
          <w:sz w:val="24"/>
          <w:szCs w:val="16"/>
          <w:lang w:val="lt-LT" w:eastAsia="ar-SA"/>
        </w:rPr>
      </w:pPr>
    </w:p>
    <w:p w14:paraId="3FF6D7DE" w14:textId="2ED452E4" w:rsidR="00C91F92" w:rsidRPr="00D261E9" w:rsidRDefault="00C91F92" w:rsidP="00F63319">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Finansavimo sumų apskaitos metodai ir taisyklės nustatyti 20-ajame VSAFAS „Finansavimo sumos”.</w:t>
      </w:r>
    </w:p>
    <w:p w14:paraId="30C48EC2" w14:textId="139D0697"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Finansavimo sumos – įstaigos iš valstybės arba savivaldybės biudžeto, kitų išteklių fondų, Europos Sąjungos, Lietuvos ir užsienio paramos fondų gauti arba gautini pinigai arba kitas turtas, skirtas įstaigos tikslams ir programoms įgyvendinti. Finansavimo sumos apima ir įstaigos gautus arba gautinus pinigus, ir kitą turtą pavedimams vykdyti, kitas lėšas įstaigos išlaidoms dengti ir paramos būdu gautą turtą ir lėšas.</w:t>
      </w:r>
    </w:p>
    <w:p w14:paraId="3B3616BD" w14:textId="2C120D72" w:rsidR="00C91F92" w:rsidRPr="00D261E9" w:rsidRDefault="00C91F92" w:rsidP="00F63319">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Įstaigos gautos (gautinos) finansavimo sumos pagal paskirtį skirstomos į:</w:t>
      </w:r>
      <w:r w:rsidR="00B4395C" w:rsidRPr="00D261E9">
        <w:rPr>
          <w:rFonts w:ascii="Times New Roman" w:eastAsia="Times New Roman" w:hAnsi="Times New Roman" w:cs="Times New Roman"/>
          <w:sz w:val="24"/>
          <w:szCs w:val="24"/>
          <w:lang w:val="lt-LT" w:eastAsia="ar-SA"/>
        </w:rPr>
        <w:t xml:space="preserve"> </w:t>
      </w:r>
      <w:r w:rsidRPr="00D261E9">
        <w:rPr>
          <w:rFonts w:ascii="Times New Roman" w:eastAsia="Times New Roman" w:hAnsi="Times New Roman" w:cs="Times New Roman"/>
          <w:sz w:val="24"/>
          <w:szCs w:val="24"/>
          <w:lang w:val="lt-LT" w:eastAsia="ar-SA"/>
        </w:rPr>
        <w:t>finansavimo sumas nepiniginiam turtui įsigyti</w:t>
      </w:r>
      <w:r w:rsidR="00B4395C" w:rsidRPr="00D261E9">
        <w:rPr>
          <w:rFonts w:ascii="Times New Roman" w:eastAsia="Times New Roman" w:hAnsi="Times New Roman" w:cs="Times New Roman"/>
          <w:sz w:val="24"/>
          <w:szCs w:val="24"/>
          <w:lang w:val="lt-LT" w:eastAsia="ar-SA"/>
        </w:rPr>
        <w:t xml:space="preserve"> ir </w:t>
      </w:r>
      <w:r w:rsidRPr="00D261E9">
        <w:rPr>
          <w:rFonts w:ascii="Times New Roman" w:eastAsia="Times New Roman" w:hAnsi="Times New Roman" w:cs="Times New Roman"/>
          <w:sz w:val="24"/>
          <w:szCs w:val="24"/>
          <w:lang w:val="lt-LT" w:eastAsia="ar-SA"/>
        </w:rPr>
        <w:t>finansavimo sumas kitoms išlaidoms kompensuoti.</w:t>
      </w:r>
    </w:p>
    <w:p w14:paraId="1CDEE59B" w14:textId="178FDD53"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Gautos (gautinos) ir panaudotos finansavimo sumos arba jų dalis pripažįstamos finansavimo pajamomis tais laikotarpiais, kuriais patiriamos su finansavimo sumomis susijusios sąnaudos.</w:t>
      </w:r>
    </w:p>
    <w:p w14:paraId="2E1B1A97" w14:textId="41E8C3FB"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Gautos ir perduotos kitiems viešojo sektoriaus subjektams finansavimo sumos, įstaigos sąnaudomis nepripažįstamos, bet registruojamas perduotas finansavimas. Perdavus finansavimo sumas ar įstaigos pajamas kitiems ne viešojo sektoriaus subjektams, registruojamas finansavimo sąnaudos.</w:t>
      </w:r>
    </w:p>
    <w:p w14:paraId="5469F3D0" w14:textId="5ACB3964" w:rsidR="00C91F92" w:rsidRPr="00D261E9" w:rsidRDefault="00C91F92" w:rsidP="00F63319">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Siekdama užtikrinti pajamų ir sąnaudų palyginimą, įstaiga padariusi sąnaudų, kurios vėlesniais ataskaitiniais laikotarpiais turi būti kompensuotos, padarytų sąnaudų sumos dydžiu registruoja sukauptas gautinas sumas (sukauptas finansavimo pajamas) ir finansavimo pajamas ir apie tai pateikia pažymą finansavimo sumų davėjui, kuris kitą ataskaitinį laikotarpį suteiks (perduos) finansavimo sumas toms sąnaudoms kompensuoti. </w:t>
      </w:r>
    </w:p>
    <w:p w14:paraId="504C3322" w14:textId="77777777" w:rsidR="00C91F92" w:rsidRPr="00D261E9" w:rsidRDefault="00C91F92" w:rsidP="00F63319">
      <w:pPr>
        <w:widowControl w:val="0"/>
        <w:shd w:val="clear" w:color="auto" w:fill="FFFFFF"/>
        <w:tabs>
          <w:tab w:val="left" w:pos="0"/>
          <w:tab w:val="left" w:pos="709"/>
        </w:tabs>
        <w:suppressAutoHyphens/>
        <w:autoSpaceDE w:val="0"/>
        <w:spacing w:after="0" w:line="240" w:lineRule="auto"/>
        <w:ind w:right="96" w:firstLine="720"/>
        <w:jc w:val="both"/>
        <w:rPr>
          <w:rFonts w:ascii="Times New Roman" w:eastAsia="Times New Roman" w:hAnsi="Times New Roman" w:cs="Times New Roman"/>
          <w:sz w:val="24"/>
          <w:szCs w:val="24"/>
          <w:shd w:val="clear" w:color="auto" w:fill="FFFF00"/>
          <w:lang w:val="lt-LT" w:eastAsia="ar-SA"/>
        </w:rPr>
      </w:pPr>
    </w:p>
    <w:bookmarkEnd w:id="10"/>
    <w:p w14:paraId="16526E67" w14:textId="77777777" w:rsidR="00C91F92" w:rsidRPr="00D261E9" w:rsidRDefault="00C91F92"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D261E9">
        <w:rPr>
          <w:rFonts w:ascii="Times New Roman" w:eastAsia="Times New Roman" w:hAnsi="Times New Roman" w:cs="Arial"/>
          <w:b/>
          <w:bCs/>
          <w:iCs/>
          <w:spacing w:val="-1"/>
          <w:w w:val="103"/>
          <w:sz w:val="24"/>
          <w:szCs w:val="28"/>
          <w:lang w:val="lt-LT" w:eastAsia="ar-SA"/>
        </w:rPr>
        <w:t>Finansiniai įsipareigojimai</w:t>
      </w:r>
    </w:p>
    <w:p w14:paraId="73623118" w14:textId="77777777" w:rsidR="00C91F92" w:rsidRPr="00D261E9" w:rsidRDefault="00C91F92" w:rsidP="00F63319">
      <w:pPr>
        <w:suppressAutoHyphens/>
        <w:spacing w:after="0" w:line="240" w:lineRule="auto"/>
        <w:rPr>
          <w:rFonts w:ascii="Times New Roman" w:eastAsia="Times New Roman" w:hAnsi="Times New Roman" w:cs="Arial"/>
          <w:sz w:val="24"/>
          <w:szCs w:val="16"/>
          <w:lang w:val="lt-LT" w:eastAsia="ar-SA"/>
        </w:rPr>
      </w:pPr>
    </w:p>
    <w:p w14:paraId="19025118" w14:textId="609CD628" w:rsidR="00C91F92" w:rsidRPr="00D261E9" w:rsidRDefault="00C91F92" w:rsidP="00F63319">
      <w:pPr>
        <w:widowControl w:val="0"/>
        <w:shd w:val="clear" w:color="auto" w:fill="FFFFFF"/>
        <w:tabs>
          <w:tab w:val="left" w:pos="851"/>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Finansinių įsipareigojimų apskaitos principai, metodai ir taisyklės nustatyti 17-ajame VSAFAS „Finansinis turtas ir finansiniai įsipareigojimai“, 18-ajame VSAFAS „Atidėjiniai, neapibrėžtieji įsipareigojimai, neapibrėžtasis turtas ir įvykiai pasibaigus ataskaitiniam laikotarpiui“ ir 19-ajame VSAFAS „Finansinė nuoma (lizingas) ir kitos turto perdavimo sutartys“.</w:t>
      </w:r>
    </w:p>
    <w:p w14:paraId="58B4DD44" w14:textId="103F9B33" w:rsidR="00C91F92" w:rsidRPr="00D261E9" w:rsidRDefault="00C91F92" w:rsidP="00F63319">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lastRenderedPageBreak/>
        <w:t xml:space="preserve">Visi įsipareigojimai yra finansiniai ir skirstomi į ilgalaikius ir trumpalaikius. </w:t>
      </w:r>
    </w:p>
    <w:p w14:paraId="5283E44D" w14:textId="37978AD2" w:rsidR="00C91F92" w:rsidRPr="00D261E9" w:rsidRDefault="00C91F92" w:rsidP="00F63319">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Pirminio pripažinimo metu finansiniai įsipareigojimai įvertinami įsigijimo savikaina. Vėliau šie įsipareigojimai įvertinami</w:t>
      </w:r>
      <w:r w:rsidR="004464B6" w:rsidRPr="00D261E9">
        <w:rPr>
          <w:rFonts w:ascii="Times New Roman" w:eastAsia="Times New Roman" w:hAnsi="Times New Roman" w:cs="Times New Roman"/>
          <w:sz w:val="24"/>
          <w:szCs w:val="24"/>
          <w:lang w:val="lt-LT" w:eastAsia="ar-SA"/>
        </w:rPr>
        <w:t xml:space="preserve"> </w:t>
      </w:r>
      <w:r w:rsidRPr="00D261E9">
        <w:rPr>
          <w:rFonts w:ascii="Times New Roman" w:eastAsia="Times New Roman" w:hAnsi="Times New Roman" w:cs="Times New Roman"/>
          <w:sz w:val="24"/>
          <w:szCs w:val="24"/>
          <w:lang w:val="lt-LT" w:eastAsia="ar-SA"/>
        </w:rPr>
        <w:t>susiję su rinkos kainomis – tikrąja verte</w:t>
      </w:r>
      <w:r w:rsidR="004464B6" w:rsidRPr="00D261E9">
        <w:rPr>
          <w:rFonts w:ascii="Times New Roman" w:eastAsia="Times New Roman" w:hAnsi="Times New Roman" w:cs="Times New Roman"/>
          <w:sz w:val="24"/>
          <w:szCs w:val="24"/>
          <w:lang w:val="lt-LT" w:eastAsia="ar-SA"/>
        </w:rPr>
        <w:t xml:space="preserve">, </w:t>
      </w:r>
      <w:r w:rsidRPr="00D261E9">
        <w:rPr>
          <w:rFonts w:ascii="Times New Roman" w:eastAsia="Times New Roman" w:hAnsi="Times New Roman" w:cs="Times New Roman"/>
          <w:sz w:val="24"/>
          <w:szCs w:val="24"/>
          <w:lang w:val="lt-LT" w:eastAsia="ar-SA"/>
        </w:rPr>
        <w:t>kiti ilgalaikiai finansiniai įsipareigojimai ir atidėjiniai– amortizuota savikaina</w:t>
      </w:r>
      <w:r w:rsidR="004464B6" w:rsidRPr="00D261E9">
        <w:rPr>
          <w:rFonts w:ascii="Times New Roman" w:eastAsia="Times New Roman" w:hAnsi="Times New Roman" w:cs="Times New Roman"/>
          <w:sz w:val="24"/>
          <w:szCs w:val="24"/>
          <w:lang w:val="lt-LT" w:eastAsia="ar-SA"/>
        </w:rPr>
        <w:t xml:space="preserve">, </w:t>
      </w:r>
      <w:r w:rsidRPr="00D261E9">
        <w:rPr>
          <w:rFonts w:ascii="Times New Roman" w:eastAsia="Times New Roman" w:hAnsi="Times New Roman" w:cs="Times New Roman"/>
          <w:sz w:val="24"/>
          <w:szCs w:val="24"/>
          <w:lang w:val="lt-LT" w:eastAsia="ar-SA"/>
        </w:rPr>
        <w:t>kiti trumpalaikiai finansiniai įsipareigojimai – įsigijimo savikaina.</w:t>
      </w:r>
    </w:p>
    <w:p w14:paraId="57231228" w14:textId="77777777" w:rsidR="00C91F92" w:rsidRPr="00D261E9" w:rsidRDefault="00C91F92" w:rsidP="00F63319">
      <w:pPr>
        <w:widowControl w:val="0"/>
        <w:shd w:val="clear" w:color="auto" w:fill="FFFFFF"/>
        <w:tabs>
          <w:tab w:val="left" w:pos="540"/>
          <w:tab w:val="left" w:pos="1260"/>
        </w:tabs>
        <w:suppressAutoHyphens/>
        <w:autoSpaceDE w:val="0"/>
        <w:spacing w:after="0" w:line="240" w:lineRule="auto"/>
        <w:ind w:right="96"/>
        <w:jc w:val="both"/>
        <w:rPr>
          <w:rFonts w:ascii="Times New Roman" w:eastAsia="Times New Roman" w:hAnsi="Times New Roman" w:cs="Times New Roman"/>
          <w:sz w:val="24"/>
          <w:szCs w:val="24"/>
          <w:lang w:val="lt-LT" w:eastAsia="ar-SA"/>
        </w:rPr>
      </w:pPr>
    </w:p>
    <w:p w14:paraId="777C600B" w14:textId="77777777" w:rsidR="00C91F92" w:rsidRPr="00D261E9" w:rsidRDefault="00C91F92"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D261E9">
        <w:rPr>
          <w:rFonts w:ascii="Times New Roman" w:eastAsia="Times New Roman" w:hAnsi="Times New Roman" w:cs="Arial"/>
          <w:b/>
          <w:bCs/>
          <w:iCs/>
          <w:spacing w:val="-1"/>
          <w:w w:val="103"/>
          <w:sz w:val="24"/>
          <w:szCs w:val="28"/>
          <w:lang w:val="lt-LT" w:eastAsia="ar-SA"/>
        </w:rPr>
        <w:t>Atidėjiniai</w:t>
      </w:r>
    </w:p>
    <w:p w14:paraId="797D8C31" w14:textId="77777777" w:rsidR="00C91F92" w:rsidRPr="00D261E9" w:rsidRDefault="00C91F92" w:rsidP="00F63319">
      <w:pPr>
        <w:suppressAutoHyphens/>
        <w:spacing w:after="0" w:line="240" w:lineRule="auto"/>
        <w:rPr>
          <w:rFonts w:ascii="Times New Roman" w:eastAsia="Times New Roman" w:hAnsi="Times New Roman" w:cs="Arial"/>
          <w:sz w:val="24"/>
          <w:szCs w:val="16"/>
          <w:lang w:val="lt-LT" w:eastAsia="ar-SA"/>
        </w:rPr>
      </w:pPr>
    </w:p>
    <w:p w14:paraId="607819ED" w14:textId="43584C5F" w:rsidR="00C91F92" w:rsidRPr="00D261E9" w:rsidRDefault="00C91F92" w:rsidP="00F63319">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Atidėjiniai pripažįstami ir registruojami apskaitoje tada ir tik tada, kai dėl įvykio praeityje įstaiga turi dabartinę teisinę prievolę ar neatšaukiamą pasižadėjimą, ir tikėtina, kad jam įvykdyti bus reikalingi ištekliai, o įsipareigojimo suma gali būti patikimai įvertinta (pvz., jei įstaigai iškeltas ieškinys ir 90% tikėtina, kad įstaiga privalės sumokėti ieškovui priteistą sumą, turi būti suformuotas atidėjinys, lygus tikėtinai sumokėti sumai). Jei patenkinamos ne visos šios sąlygos, atidėjiniai nėra pripažįstami, o tiktai informacija apie susijusį su tikėtina sumokėti suma neapibrėžtąjį įsipareigojimą yra pateikiama finansinių ataskaitų aiškinamajame rašte. Atidėjiniai yra peržiūrimi paskutinę kiekvieno ataskaitinio laikotarpio dieną ir koreguojami, atsižvelgiant į naujus įvykius ar aplinkybes, kad parodytų tiksliausią dabartinį įvertinimą. </w:t>
      </w:r>
    </w:p>
    <w:p w14:paraId="7A87891D" w14:textId="5169FF46" w:rsidR="00C91F92" w:rsidRPr="00D261E9" w:rsidRDefault="00C91F92" w:rsidP="00F63319">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Atidėjiniai gali būti formuojami dėl teismo bylų, būsimų išeitinių išmokų.</w:t>
      </w:r>
    </w:p>
    <w:p w14:paraId="3CA40C94" w14:textId="5016E700" w:rsidR="00C91F92" w:rsidRPr="00D261E9" w:rsidRDefault="00C91F92" w:rsidP="00F63319">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Atidėjiniai yra peržiūrimi paskutinę kiekvieno ataskaitinio laikotarpio paskutinę dieną ir koreguojami, atsižvelgiant į naujus įvykius ar aplinkybes, kad parodytų tiksliausią dabartinį įvertinimą. </w:t>
      </w:r>
    </w:p>
    <w:p w14:paraId="04AD8DCB" w14:textId="77777777" w:rsidR="00C91F92" w:rsidRPr="00D261E9" w:rsidRDefault="00C91F92" w:rsidP="00F63319">
      <w:pPr>
        <w:tabs>
          <w:tab w:val="left" w:pos="360"/>
          <w:tab w:val="left" w:pos="1260"/>
        </w:tabs>
        <w:suppressAutoHyphens/>
        <w:spacing w:after="0" w:line="240" w:lineRule="auto"/>
        <w:ind w:right="96" w:firstLine="1298"/>
        <w:jc w:val="both"/>
        <w:rPr>
          <w:rFonts w:ascii="Times New Roman" w:eastAsia="Times New Roman" w:hAnsi="Times New Roman" w:cs="Times New Roman"/>
          <w:sz w:val="24"/>
          <w:szCs w:val="24"/>
          <w:lang w:val="lt-LT" w:eastAsia="ar-SA"/>
        </w:rPr>
      </w:pPr>
    </w:p>
    <w:p w14:paraId="112559A6" w14:textId="77777777" w:rsidR="00C91F92" w:rsidRPr="00D261E9" w:rsidRDefault="00C91F92"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D261E9">
        <w:rPr>
          <w:rFonts w:ascii="Times New Roman" w:eastAsia="Times New Roman" w:hAnsi="Times New Roman" w:cs="Arial"/>
          <w:b/>
          <w:bCs/>
          <w:iCs/>
          <w:spacing w:val="-1"/>
          <w:w w:val="103"/>
          <w:sz w:val="24"/>
          <w:szCs w:val="28"/>
          <w:lang w:val="lt-LT" w:eastAsia="ar-SA"/>
        </w:rPr>
        <w:t>Veiklos nuoma</w:t>
      </w:r>
    </w:p>
    <w:p w14:paraId="60ECF1EC" w14:textId="77777777" w:rsidR="00C91F92" w:rsidRPr="00D261E9" w:rsidRDefault="00C91F92" w:rsidP="00F63319">
      <w:pPr>
        <w:suppressAutoHyphens/>
        <w:spacing w:after="0" w:line="240" w:lineRule="auto"/>
        <w:rPr>
          <w:rFonts w:ascii="Times New Roman" w:eastAsia="Times New Roman" w:hAnsi="Times New Roman" w:cs="Arial"/>
          <w:sz w:val="24"/>
          <w:szCs w:val="16"/>
          <w:lang w:val="lt-LT" w:eastAsia="ar-SA"/>
        </w:rPr>
      </w:pPr>
    </w:p>
    <w:p w14:paraId="7D09C28C" w14:textId="49BD815A"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14:paraId="4C49353E" w14:textId="77777777" w:rsidR="002E1FA3" w:rsidRPr="00D261E9" w:rsidRDefault="002E1FA3"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FE04052" w14:textId="5612B2E5" w:rsidR="00C91F92" w:rsidRPr="00D261E9" w:rsidRDefault="00C91F92"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D261E9">
        <w:rPr>
          <w:rFonts w:ascii="Times New Roman" w:eastAsia="Times New Roman" w:hAnsi="Times New Roman" w:cs="Arial"/>
          <w:b/>
          <w:bCs/>
          <w:iCs/>
          <w:spacing w:val="-1"/>
          <w:w w:val="103"/>
          <w:sz w:val="24"/>
          <w:szCs w:val="28"/>
          <w:lang w:val="lt-LT" w:eastAsia="ar-SA"/>
        </w:rPr>
        <w:t>Pajamos</w:t>
      </w:r>
    </w:p>
    <w:p w14:paraId="791054F0" w14:textId="77777777" w:rsidR="00C91F92" w:rsidRPr="00D261E9" w:rsidRDefault="00C91F92" w:rsidP="00F63319">
      <w:pPr>
        <w:suppressAutoHyphens/>
        <w:spacing w:after="0" w:line="240" w:lineRule="auto"/>
        <w:rPr>
          <w:rFonts w:ascii="Times New Roman" w:eastAsia="Times New Roman" w:hAnsi="Times New Roman" w:cs="Arial"/>
          <w:sz w:val="24"/>
          <w:szCs w:val="16"/>
          <w:lang w:val="lt-LT" w:eastAsia="ar-SA"/>
        </w:rPr>
      </w:pPr>
    </w:p>
    <w:p w14:paraId="02978283" w14:textId="7C9AD620"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Pajamų apskaitos principai, metodai ir taisyklės nustatyti 10-ajame VSAFAS „Kitos pajamos“ ir 20-ajame VSAFAS „Finansavimo sumos“.</w:t>
      </w:r>
    </w:p>
    <w:p w14:paraId="24A04DC0" w14:textId="4D6CC55A"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Pajamų apskaitai taikomas kaupimo principas. Finansavimo pajamos pripažįstamos tuo pačiu laikotarpiu, kai yra patiriamos su šiomis pajamomis susijusios sąnaudos. Pajamos, išskyrus finansavimo pajamas, pripažįstamos, kai tikėtina, jog įstaiga gaus su sandoriu susijusią ekonominę naudą, kai galima patikimai įvertinti pajamų sumą ir kai įstaiga gali patikimai įvertinti su pajamų uždirbimu susijusias sąnaudas. Pardavimų ir paslaugų pajamos registruojamos, atėmus suteiktas nuolaidas. </w:t>
      </w:r>
    </w:p>
    <w:p w14:paraId="600BAE9D" w14:textId="16BCEFA9"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Pajamos yra klasifikuojamos į finansavimo pajamas, pagrindinės veiklos kitas pajamas, kitas pajamas, investicinės - finansinės veiklos pajamas. </w:t>
      </w:r>
      <w:bookmarkStart w:id="11" w:name="OLE_LINK3"/>
      <w:bookmarkStart w:id="12" w:name="OLE_LINK4"/>
    </w:p>
    <w:bookmarkEnd w:id="11"/>
    <w:bookmarkEnd w:id="12"/>
    <w:p w14:paraId="38E389F6" w14:textId="77777777" w:rsidR="00C91F92" w:rsidRPr="00D261E9" w:rsidRDefault="00C91F92" w:rsidP="00F63319">
      <w:pPr>
        <w:widowControl w:val="0"/>
        <w:shd w:val="clear" w:color="auto" w:fill="FFFFFF"/>
        <w:tabs>
          <w:tab w:val="left" w:pos="0"/>
        </w:tabs>
        <w:suppressAutoHyphens/>
        <w:autoSpaceDE w:val="0"/>
        <w:spacing w:after="0" w:line="240" w:lineRule="auto"/>
        <w:ind w:left="1134"/>
        <w:jc w:val="both"/>
        <w:rPr>
          <w:rFonts w:ascii="Times New Roman" w:eastAsia="Times New Roman" w:hAnsi="Times New Roman" w:cs="Times New Roman"/>
          <w:sz w:val="24"/>
          <w:szCs w:val="24"/>
          <w:shd w:val="clear" w:color="auto" w:fill="00FF00"/>
          <w:lang w:val="lt-LT" w:eastAsia="ar-SA"/>
        </w:rPr>
      </w:pPr>
    </w:p>
    <w:p w14:paraId="0C307DDC" w14:textId="77777777" w:rsidR="00C91F92" w:rsidRPr="00D261E9" w:rsidRDefault="00C91F92"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D261E9">
        <w:rPr>
          <w:rFonts w:ascii="Times New Roman" w:eastAsia="Times New Roman" w:hAnsi="Times New Roman" w:cs="Arial"/>
          <w:b/>
          <w:bCs/>
          <w:iCs/>
          <w:spacing w:val="-1"/>
          <w:w w:val="103"/>
          <w:sz w:val="24"/>
          <w:szCs w:val="28"/>
          <w:lang w:val="lt-LT" w:eastAsia="ar-SA"/>
        </w:rPr>
        <w:t>Sąnaudos</w:t>
      </w:r>
    </w:p>
    <w:p w14:paraId="3B590C15" w14:textId="77777777" w:rsidR="00C91F92" w:rsidRPr="00D261E9" w:rsidRDefault="00C91F92" w:rsidP="00F63319">
      <w:pPr>
        <w:keepNext/>
        <w:numPr>
          <w:ilvl w:val="2"/>
          <w:numId w:val="0"/>
        </w:numPr>
        <w:tabs>
          <w:tab w:val="left" w:pos="1260"/>
          <w:tab w:val="num" w:pos="1296"/>
          <w:tab w:val="left" w:pos="1920"/>
        </w:tabs>
        <w:suppressAutoHyphens/>
        <w:spacing w:after="0" w:line="240" w:lineRule="auto"/>
        <w:ind w:left="5040" w:right="96"/>
        <w:jc w:val="both"/>
        <w:outlineLvl w:val="2"/>
        <w:rPr>
          <w:rFonts w:ascii="Times New Roman" w:eastAsia="Times New Roman" w:hAnsi="Times New Roman" w:cs="Times New Roman"/>
          <w:b/>
          <w:bCs/>
          <w:sz w:val="24"/>
          <w:szCs w:val="24"/>
          <w:lang w:val="lt-LT" w:eastAsia="ar-SA"/>
        </w:rPr>
      </w:pPr>
    </w:p>
    <w:p w14:paraId="62314D14" w14:textId="7AC80B73"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Sąnaudų apskaitos principai, metodai ir taisyklės nustatyti 11-ajame VSAFAS „Sąnaudos“. Sąnaudų, susijusių su konkrečių turto, finansavimo sumų ir įsipareigojimų straipsnių apskaita, principai nustatyti šių straipsnių apskaitą reglamentuojančiuose VSAFAS. </w:t>
      </w:r>
    </w:p>
    <w:p w14:paraId="1866F519" w14:textId="1AC69922" w:rsidR="00C91F92" w:rsidRPr="00D261E9" w:rsidRDefault="00C91F92" w:rsidP="00F63319">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14:paraId="40D58B16" w14:textId="35525A42" w:rsidR="00C91F92" w:rsidRPr="00D261E9" w:rsidRDefault="00C91F92" w:rsidP="00F63319">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Sąnaudų dydis įvertinamas sumokėta arba mokėtina pinigų arba jų ekvivalentų suma. Tais </w:t>
      </w:r>
      <w:r w:rsidRPr="00D261E9">
        <w:rPr>
          <w:rFonts w:ascii="Times New Roman" w:eastAsia="Times New Roman" w:hAnsi="Times New Roman" w:cs="Times New Roman"/>
          <w:sz w:val="24"/>
          <w:szCs w:val="24"/>
          <w:lang w:val="lt-LT" w:eastAsia="ar-SA"/>
        </w:rPr>
        <w:lastRenderedPageBreak/>
        <w:t>atvejais, kai numatytas ilgas atsiskaitymo laikotarpis ir palūkanos nėra išskirtos iš bendros mokėtinos sumos, sąnaudų dydis įvertinamas diskontuojant atsiskaitymo sumą taikant rinkos palūkanų normą.</w:t>
      </w:r>
    </w:p>
    <w:p w14:paraId="2D71F5E1" w14:textId="5A29AD6A" w:rsidR="00C91F92" w:rsidRPr="00D261E9" w:rsidRDefault="00C91F92" w:rsidP="00F63319">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bCs/>
          <w:sz w:val="24"/>
          <w:szCs w:val="24"/>
          <w:lang w:val="lt-LT" w:eastAsia="ar-SA"/>
        </w:rPr>
      </w:pPr>
      <w:r w:rsidRPr="00D261E9">
        <w:rPr>
          <w:rFonts w:ascii="Times New Roman" w:eastAsia="Times New Roman" w:hAnsi="Times New Roman" w:cs="Times New Roman"/>
          <w:bCs/>
          <w:sz w:val="24"/>
          <w:szCs w:val="24"/>
          <w:lang w:val="lt-LT" w:eastAsia="ar-SA"/>
        </w:rPr>
        <w:t>Finansavimo sąnaudas įstaiga</w:t>
      </w:r>
      <w:r w:rsidRPr="00D261E9">
        <w:rPr>
          <w:rFonts w:ascii="Times New Roman" w:eastAsia="Times New Roman" w:hAnsi="Times New Roman" w:cs="Times New Roman"/>
          <w:sz w:val="24"/>
          <w:szCs w:val="24"/>
          <w:lang w:val="lt-LT" w:eastAsia="ar-SA"/>
        </w:rPr>
        <w:t xml:space="preserve"> </w:t>
      </w:r>
      <w:r w:rsidRPr="00D261E9">
        <w:rPr>
          <w:rFonts w:ascii="Times New Roman" w:eastAsia="Times New Roman" w:hAnsi="Times New Roman" w:cs="Times New Roman"/>
          <w:bCs/>
          <w:sz w:val="24"/>
          <w:szCs w:val="24"/>
          <w:lang w:val="lt-LT" w:eastAsia="ar-SA"/>
        </w:rPr>
        <w:t>gali patirti tik tuomet, jei perveda savo gautas pajamas (suteiktų paslaugų, turto nuomos lėšas) kitam subjektui programoms vykdyti.</w:t>
      </w:r>
    </w:p>
    <w:p w14:paraId="25A2F236" w14:textId="46A4F756" w:rsidR="00943DB9" w:rsidRPr="00943DB9" w:rsidRDefault="00943DB9" w:rsidP="00943DB9">
      <w:pPr>
        <w:tabs>
          <w:tab w:val="left" w:pos="1134"/>
          <w:tab w:val="left" w:pos="1701"/>
          <w:tab w:val="left" w:pos="2552"/>
        </w:tabs>
        <w:suppressAutoHyphens/>
        <w:autoSpaceDE w:val="0"/>
        <w:spacing w:before="25" w:after="25" w:line="300" w:lineRule="auto"/>
        <w:jc w:val="both"/>
        <w:rPr>
          <w:rFonts w:ascii="Times New Roman" w:eastAsia="Times New Roman" w:hAnsi="Times New Roman" w:cs="Times New Roman"/>
          <w:iCs/>
          <w:sz w:val="24"/>
          <w:szCs w:val="24"/>
          <w:lang w:val="lt-LT" w:eastAsia="ar-SA"/>
        </w:rPr>
      </w:pPr>
      <w:bookmarkStart w:id="13" w:name="_Hlk191358896"/>
      <w:r>
        <w:rPr>
          <w:rFonts w:ascii="Times New Roman" w:eastAsia="Times New Roman" w:hAnsi="Times New Roman" w:cs="Times New Roman"/>
          <w:iCs/>
          <w:sz w:val="24"/>
          <w:szCs w:val="24"/>
          <w:lang w:val="lt-LT" w:eastAsia="ar-SA"/>
        </w:rPr>
        <w:tab/>
      </w:r>
      <w:r w:rsidRPr="00943DB9">
        <w:rPr>
          <w:rFonts w:ascii="Times New Roman" w:eastAsia="Times New Roman" w:hAnsi="Times New Roman" w:cs="Times New Roman"/>
          <w:iCs/>
          <w:sz w:val="24"/>
          <w:szCs w:val="24"/>
          <w:lang w:val="lt-LT" w:eastAsia="ar-SA"/>
        </w:rPr>
        <w:t>Metinių finansinių ataskaitų aiškinamojo rašto sąnaudų pokyčio reikšmingumo riba nustatoma nuo 30 procentų.</w:t>
      </w:r>
      <w:bookmarkEnd w:id="13"/>
    </w:p>
    <w:p w14:paraId="7732D4C9" w14:textId="77777777" w:rsidR="00943DB9" w:rsidRPr="00943DB9" w:rsidRDefault="00943DB9" w:rsidP="00943DB9">
      <w:pPr>
        <w:suppressAutoHyphens/>
        <w:spacing w:after="0" w:line="240" w:lineRule="auto"/>
        <w:rPr>
          <w:rFonts w:ascii="Times New Roman" w:eastAsia="Times New Roman" w:hAnsi="Times New Roman" w:cs="Times New Roman"/>
          <w:sz w:val="24"/>
          <w:szCs w:val="24"/>
          <w:lang w:val="lt-LT" w:eastAsia="ar-SA"/>
        </w:rPr>
      </w:pPr>
    </w:p>
    <w:p w14:paraId="7BC3996A" w14:textId="77777777" w:rsidR="00C91F92" w:rsidRPr="00D261E9" w:rsidRDefault="00C91F92" w:rsidP="00F63319">
      <w:pPr>
        <w:suppressAutoHyphens/>
        <w:spacing w:after="0" w:line="240" w:lineRule="auto"/>
        <w:ind w:firstLine="720"/>
        <w:jc w:val="both"/>
        <w:rPr>
          <w:rFonts w:ascii="Times New Roman" w:eastAsia="Times New Roman" w:hAnsi="Times New Roman" w:cs="Arial"/>
          <w:sz w:val="24"/>
          <w:szCs w:val="16"/>
          <w:lang w:val="lt-LT" w:eastAsia="ar-SA"/>
        </w:rPr>
      </w:pPr>
    </w:p>
    <w:p w14:paraId="19E171A5" w14:textId="77777777" w:rsidR="00C91F92" w:rsidRPr="00D261E9" w:rsidRDefault="00C91F92"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D261E9">
        <w:rPr>
          <w:rFonts w:ascii="Times New Roman" w:eastAsia="Times New Roman" w:hAnsi="Times New Roman" w:cs="Arial"/>
          <w:b/>
          <w:bCs/>
          <w:iCs/>
          <w:spacing w:val="-1"/>
          <w:w w:val="103"/>
          <w:sz w:val="24"/>
          <w:szCs w:val="28"/>
          <w:lang w:val="lt-LT" w:eastAsia="ar-SA"/>
        </w:rPr>
        <w:t>Sandoriai užsienio valiuta</w:t>
      </w:r>
    </w:p>
    <w:p w14:paraId="78D17D69" w14:textId="77777777" w:rsidR="00C91F92" w:rsidRPr="00D261E9" w:rsidRDefault="00C91F92" w:rsidP="00F63319">
      <w:pPr>
        <w:suppressAutoHyphens/>
        <w:spacing w:after="0" w:line="240" w:lineRule="auto"/>
        <w:rPr>
          <w:rFonts w:ascii="Times New Roman" w:eastAsia="Times New Roman" w:hAnsi="Times New Roman" w:cs="Arial"/>
          <w:sz w:val="24"/>
          <w:szCs w:val="16"/>
          <w:lang w:val="lt-LT" w:eastAsia="ar-SA"/>
        </w:rPr>
      </w:pPr>
    </w:p>
    <w:p w14:paraId="018435AB" w14:textId="51CB5842" w:rsidR="00C91F92" w:rsidRPr="00D261E9" w:rsidRDefault="00C91F92" w:rsidP="00F63319">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Sandorių užsienio valiuta apskaitos principai nustatyti 21-ajame VSAFAS „Sandoriai užsienio valiuta“.</w:t>
      </w:r>
      <w:r w:rsidR="004464B6" w:rsidRPr="00D261E9">
        <w:rPr>
          <w:rFonts w:ascii="Times New Roman" w:eastAsia="Times New Roman" w:hAnsi="Times New Roman" w:cs="Times New Roman"/>
          <w:sz w:val="24"/>
          <w:szCs w:val="24"/>
          <w:lang w:val="lt-LT" w:eastAsia="ar-SA"/>
        </w:rPr>
        <w:t xml:space="preserve"> </w:t>
      </w:r>
      <w:r w:rsidRPr="00D261E9">
        <w:rPr>
          <w:rFonts w:ascii="Times New Roman" w:eastAsia="Times New Roman" w:hAnsi="Times New Roman" w:cs="Times New Roman"/>
          <w:sz w:val="24"/>
          <w:szCs w:val="24"/>
          <w:lang w:val="lt-LT" w:eastAsia="ar-SA"/>
        </w:rPr>
        <w:t xml:space="preserve">Sandoriai užsienio valiuta pirminio pripažinimo metu registruojami apskaitoje pagal sandorio dieną galiojusį Lietuvos banko skelbiamą užsienio valiutos kursą pagal Finansinės apskaitos įstatyme nustatytas sąlygas. Pelnas ir nuostoliai iš sandorių užsienio valiuta bei iš užsienio valiuta išreikšto turto ir įsipareigojimų likučių perkainojimo dieną yra registruojami finansinės ir investicinės veiklos pajamų ar sąnaudų sąskaitose. </w:t>
      </w:r>
    </w:p>
    <w:p w14:paraId="7C28C798" w14:textId="77777777" w:rsidR="00C91F92" w:rsidRPr="00D261E9" w:rsidRDefault="00C91F92" w:rsidP="00F63319">
      <w:pPr>
        <w:suppressAutoHyphens/>
        <w:spacing w:after="0" w:line="240" w:lineRule="auto"/>
        <w:ind w:right="96" w:firstLine="1298"/>
        <w:rPr>
          <w:rFonts w:ascii="Times New Roman" w:eastAsia="Times New Roman" w:hAnsi="Times New Roman" w:cs="Arial"/>
          <w:sz w:val="24"/>
          <w:szCs w:val="16"/>
          <w:lang w:val="lt-LT" w:eastAsia="ar-SA"/>
        </w:rPr>
      </w:pPr>
    </w:p>
    <w:p w14:paraId="437DFE31" w14:textId="77777777" w:rsidR="00C91F92" w:rsidRPr="00D261E9" w:rsidRDefault="00C91F92"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D261E9">
        <w:rPr>
          <w:rFonts w:ascii="Times New Roman" w:eastAsia="Times New Roman" w:hAnsi="Times New Roman" w:cs="Arial"/>
          <w:b/>
          <w:bCs/>
          <w:iCs/>
          <w:spacing w:val="-1"/>
          <w:w w:val="103"/>
          <w:sz w:val="24"/>
          <w:szCs w:val="28"/>
          <w:lang w:val="lt-LT" w:eastAsia="ar-SA"/>
        </w:rPr>
        <w:t>Turto nuvertėjimas</w:t>
      </w:r>
    </w:p>
    <w:p w14:paraId="538D6DE6" w14:textId="77777777" w:rsidR="00C91F92" w:rsidRPr="00D261E9" w:rsidRDefault="00C91F92" w:rsidP="00F63319">
      <w:pPr>
        <w:suppressAutoHyphens/>
        <w:spacing w:after="0" w:line="240" w:lineRule="auto"/>
        <w:rPr>
          <w:rFonts w:ascii="Times New Roman" w:eastAsia="Times New Roman" w:hAnsi="Times New Roman" w:cs="Arial"/>
          <w:sz w:val="24"/>
          <w:szCs w:val="16"/>
          <w:lang w:val="lt-LT" w:eastAsia="ar-SA"/>
        </w:rPr>
      </w:pPr>
    </w:p>
    <w:p w14:paraId="73BDF10F" w14:textId="2DA359D3" w:rsidR="00C91F92" w:rsidRPr="00D261E9" w:rsidRDefault="00C91F92" w:rsidP="00F63319">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Turto nuvertėjimo apskaitos principai, metodai ir taisyklės nustatyti 8-ajame VSAFAS „Atsargos“, 17-ajame VSAFAS „Finansinis turtas ir finansiniai įsipareigojimai“ ir 22-ajame VSAFAS „Turto nuvertėjimas”.</w:t>
      </w:r>
    </w:p>
    <w:p w14:paraId="58D5CADA" w14:textId="39458682" w:rsidR="00C91F92" w:rsidRPr="00D261E9" w:rsidRDefault="00C91F92" w:rsidP="00F63319">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Nuostoliai dėl turto nuvertėjimo apskaitoje pripažįstami pagal nuvertėjimo požymius. Sudarydama finansinių ataskaitų rinkinį, įstaiga nustato, ar yra turto nuvertėjimo požymių. Jeigu yra vidinių ar išorinių nuvertėjimo požymių, yra nustatoma turto atsiperkamoji vertė ir palyginama su turto balansine verte. Turto nuvertėjimui įvertinti yra sudaroma komisija.</w:t>
      </w:r>
      <w:bookmarkStart w:id="14" w:name="_Ref139194008"/>
    </w:p>
    <w:p w14:paraId="3B0097E3" w14:textId="255B3364" w:rsidR="00C91F92" w:rsidRPr="00D261E9" w:rsidRDefault="00C91F92" w:rsidP="00F63319">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Nuostoliai dėl turto nuvertėjimo apskaitoje registruojami apskaičiuotų nuostolių suma mažinant turto balansinę vertę bei ta pačia suma registruojant ataskaitinio laikotarpio pagrindinės arba kitos veiklos sąnaudas.</w:t>
      </w:r>
      <w:bookmarkEnd w:id="14"/>
      <w:r w:rsidRPr="00D261E9">
        <w:rPr>
          <w:rFonts w:ascii="Times New Roman" w:eastAsia="Times New Roman" w:hAnsi="Times New Roman" w:cs="Times New Roman"/>
          <w:sz w:val="24"/>
          <w:szCs w:val="24"/>
          <w:lang w:val="lt-LT" w:eastAsia="ar-SA"/>
        </w:rPr>
        <w:t xml:space="preserve"> Kai vėlesnį ataskaitinį laikotarpį, pasikeitus aplinkybėms, atstatoma anksčiau pripažinta turto nuvertėjimo suma, turto balansinė vertė po nuvertėjimo atstatymo negali viršyti jo balansinės vertės, kuri būtų buvusi, jeigu turto nuvertėjimas nebūtų buvęs pripažintas.</w:t>
      </w:r>
    </w:p>
    <w:p w14:paraId="702AA20C" w14:textId="77777777" w:rsidR="004464B6" w:rsidRPr="00D261E9" w:rsidRDefault="004464B6"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p>
    <w:p w14:paraId="21BE0A1B" w14:textId="7ADC4AB3" w:rsidR="00C91F92" w:rsidRPr="00D261E9" w:rsidRDefault="00C91F92"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D261E9">
        <w:rPr>
          <w:rFonts w:ascii="Times New Roman" w:eastAsia="Times New Roman" w:hAnsi="Times New Roman" w:cs="Arial"/>
          <w:b/>
          <w:bCs/>
          <w:iCs/>
          <w:spacing w:val="-1"/>
          <w:w w:val="103"/>
          <w:sz w:val="24"/>
          <w:szCs w:val="28"/>
          <w:lang w:val="lt-LT" w:eastAsia="ar-SA"/>
        </w:rPr>
        <w:t>Neapibrėžtieji įsipareigojimai ir neapibrėžtasis turtas</w:t>
      </w:r>
    </w:p>
    <w:p w14:paraId="1296833B" w14:textId="77777777" w:rsidR="00C91F92" w:rsidRPr="00D261E9" w:rsidRDefault="00C91F92" w:rsidP="00F63319">
      <w:pPr>
        <w:suppressAutoHyphens/>
        <w:spacing w:after="0" w:line="240" w:lineRule="auto"/>
        <w:rPr>
          <w:rFonts w:ascii="Times New Roman" w:eastAsia="Times New Roman" w:hAnsi="Times New Roman" w:cs="Arial"/>
          <w:sz w:val="24"/>
          <w:szCs w:val="16"/>
          <w:lang w:val="lt-LT" w:eastAsia="ar-SA"/>
        </w:rPr>
      </w:pPr>
    </w:p>
    <w:p w14:paraId="205315E2" w14:textId="21D94C1A" w:rsidR="00C91F92" w:rsidRPr="00D261E9" w:rsidRDefault="00C91F92" w:rsidP="00F63319">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Neapibrėžtųjų įsipareigojimų ir neapibrėžtojo turto apskaitos principai nustatyti 18-ajame VSAFAS „Atidėjiniai, neapibrėžtieji įsipareigojimai, neapibrėžtasis turtas ir įvykiai pasibaigus ataskaitiniam laikotarpiui“.</w:t>
      </w:r>
      <w:r w:rsidR="004464B6" w:rsidRPr="00D261E9">
        <w:rPr>
          <w:rFonts w:ascii="Times New Roman" w:eastAsia="Times New Roman" w:hAnsi="Times New Roman" w:cs="Times New Roman"/>
          <w:sz w:val="24"/>
          <w:szCs w:val="24"/>
          <w:lang w:val="lt-LT" w:eastAsia="ar-SA"/>
        </w:rPr>
        <w:t xml:space="preserve"> </w:t>
      </w:r>
      <w:r w:rsidRPr="00D261E9">
        <w:rPr>
          <w:rFonts w:ascii="Times New Roman" w:eastAsia="Times New Roman" w:hAnsi="Times New Roman" w:cs="Times New Roman"/>
          <w:sz w:val="24"/>
          <w:szCs w:val="24"/>
          <w:lang w:val="lt-LT" w:eastAsia="ar-SA"/>
        </w:rPr>
        <w:t xml:space="preserve">Informacija apie neapibrėžtąjį turtą ir įsipareigojimus turi būti peržiūrima ne rečiau negu kiekvieno ataskaitinio laikotarpio paskutinę dieną, siekiant užtikrinti, kad pasikeitimai būtų tinkamai atskleisti aiškinamajame rašte. </w:t>
      </w:r>
    </w:p>
    <w:p w14:paraId="36A507F2" w14:textId="77777777" w:rsidR="00C91F92" w:rsidRPr="00D261E9" w:rsidRDefault="00C91F92" w:rsidP="00F63319">
      <w:pPr>
        <w:suppressAutoHyphens/>
        <w:spacing w:after="0" w:line="240" w:lineRule="auto"/>
        <w:ind w:right="96" w:firstLine="1298"/>
        <w:rPr>
          <w:rFonts w:ascii="Times New Roman" w:eastAsia="Times New Roman" w:hAnsi="Times New Roman" w:cs="Arial"/>
          <w:sz w:val="24"/>
          <w:szCs w:val="16"/>
          <w:lang w:val="lt-LT" w:eastAsia="ar-SA"/>
        </w:rPr>
      </w:pPr>
      <w:bookmarkStart w:id="15" w:name="_Ref166049503"/>
      <w:bookmarkEnd w:id="15"/>
    </w:p>
    <w:p w14:paraId="742EA4EE" w14:textId="77777777" w:rsidR="00C91F92" w:rsidRPr="00D261E9" w:rsidRDefault="00C91F92"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D261E9">
        <w:rPr>
          <w:rFonts w:ascii="Times New Roman" w:eastAsia="Times New Roman" w:hAnsi="Times New Roman" w:cs="Arial"/>
          <w:b/>
          <w:bCs/>
          <w:iCs/>
          <w:spacing w:val="-1"/>
          <w:w w:val="103"/>
          <w:sz w:val="24"/>
          <w:szCs w:val="28"/>
          <w:lang w:val="lt-LT" w:eastAsia="ar-SA"/>
        </w:rPr>
        <w:t>Informacijos pagal segmentus pateikimas</w:t>
      </w:r>
    </w:p>
    <w:p w14:paraId="3C7A2C62" w14:textId="77777777" w:rsidR="00C91F92" w:rsidRPr="00D261E9" w:rsidRDefault="00C91F92" w:rsidP="00F63319">
      <w:pPr>
        <w:keepNext/>
        <w:numPr>
          <w:ilvl w:val="1"/>
          <w:numId w:val="0"/>
        </w:numPr>
        <w:tabs>
          <w:tab w:val="num" w:pos="1296"/>
        </w:tabs>
        <w:suppressAutoHyphens/>
        <w:spacing w:after="0" w:line="240" w:lineRule="auto"/>
        <w:ind w:left="360"/>
        <w:outlineLvl w:val="1"/>
        <w:rPr>
          <w:rFonts w:ascii="Times New Roman" w:eastAsia="Times New Roman" w:hAnsi="Times New Roman" w:cs="Arial"/>
          <w:b/>
          <w:bCs/>
          <w:iCs/>
          <w:spacing w:val="-1"/>
          <w:w w:val="103"/>
          <w:sz w:val="24"/>
          <w:szCs w:val="28"/>
          <w:lang w:val="lt-LT" w:eastAsia="ar-SA"/>
        </w:rPr>
      </w:pPr>
    </w:p>
    <w:p w14:paraId="36057110" w14:textId="26CE2ADD" w:rsidR="00C91F92" w:rsidRPr="00D261E9" w:rsidRDefault="00C91F92" w:rsidP="00F63319">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Informacijos pagal segmentus pateikimo finansinėse ataskaitose reikalavimai nustatyti 25-ajame VSAFAS „Atsiskaitymas pagal segmentus“.</w:t>
      </w:r>
    </w:p>
    <w:p w14:paraId="09CF34E7" w14:textId="67577D70" w:rsidR="00C91F92" w:rsidRPr="00D261E9" w:rsidRDefault="00C91F92" w:rsidP="00F63319">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 xml:space="preserve">Įstaiga tvarko apskaitos veiklą pagal segmentus. Segmentai – įstaigos veiklos dalys pagal vykdomas valstybės funkcijas, apimančios vienarūšes teikiamas viešąsias paslaugas pagal valstybės funkcijų klasifikaciją. </w:t>
      </w:r>
    </w:p>
    <w:p w14:paraId="6D2D3D55" w14:textId="26924EEA" w:rsidR="00C91F92" w:rsidRPr="00D261E9" w:rsidRDefault="00C91F92" w:rsidP="00F63319">
      <w:pPr>
        <w:widowControl w:val="0"/>
        <w:shd w:val="clear" w:color="auto" w:fill="FFFFFF"/>
        <w:tabs>
          <w:tab w:val="left" w:pos="54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Įstaiga skiria šiuos segmentus:</w:t>
      </w:r>
    </w:p>
    <w:p w14:paraId="7B96E7A7" w14:textId="327648A7" w:rsidR="00C91F92" w:rsidRPr="00D261E9" w:rsidRDefault="00C91F92" w:rsidP="00F63319">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1. bendrųjų valstybės paslaugų;</w:t>
      </w:r>
    </w:p>
    <w:p w14:paraId="6741E295" w14:textId="09EEE9A5" w:rsidR="00C91F92" w:rsidRPr="00D261E9" w:rsidRDefault="00C91F92" w:rsidP="00F63319">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2. socialinė apsauga;</w:t>
      </w:r>
    </w:p>
    <w:p w14:paraId="659E6424" w14:textId="40D62934" w:rsidR="00C91F92" w:rsidRPr="00D261E9" w:rsidRDefault="00C91F92" w:rsidP="00F63319">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D261E9">
        <w:rPr>
          <w:rFonts w:ascii="Times New Roman" w:eastAsia="Times New Roman" w:hAnsi="Times New Roman" w:cs="Times New Roman"/>
          <w:sz w:val="24"/>
          <w:szCs w:val="24"/>
          <w:lang w:val="lt-LT" w:eastAsia="ar-SA"/>
        </w:rPr>
        <w:t>3. švietimas.</w:t>
      </w:r>
    </w:p>
    <w:p w14:paraId="77A1CDA7" w14:textId="77777777" w:rsidR="00EE3B8D" w:rsidRPr="00D261E9" w:rsidRDefault="00EE3B8D" w:rsidP="00F63319">
      <w:pPr>
        <w:spacing w:after="0" w:line="240" w:lineRule="auto"/>
        <w:rPr>
          <w:rFonts w:ascii="Times New Roman" w:hAnsi="Times New Roman" w:cs="Times New Roman"/>
          <w:sz w:val="24"/>
          <w:szCs w:val="24"/>
          <w:lang w:val="lt-LT"/>
        </w:rPr>
      </w:pPr>
    </w:p>
    <w:p w14:paraId="1D52751B" w14:textId="2B6AF5DE" w:rsidR="00DF3397" w:rsidRPr="00D261E9" w:rsidRDefault="00DF3397" w:rsidP="00F63319">
      <w:pPr>
        <w:spacing w:after="0" w:line="240" w:lineRule="auto"/>
        <w:jc w:val="center"/>
        <w:rPr>
          <w:rFonts w:ascii="Times New Roman" w:hAnsi="Times New Roman" w:cs="Times New Roman"/>
          <w:b/>
          <w:bCs/>
          <w:sz w:val="24"/>
          <w:szCs w:val="24"/>
          <w:lang w:val="lt-LT"/>
        </w:rPr>
      </w:pPr>
      <w:r w:rsidRPr="00D261E9">
        <w:rPr>
          <w:rFonts w:ascii="Times New Roman" w:hAnsi="Times New Roman" w:cs="Times New Roman"/>
          <w:b/>
          <w:bCs/>
          <w:sz w:val="24"/>
          <w:szCs w:val="24"/>
          <w:lang w:val="lt-LT"/>
        </w:rPr>
        <w:t>III. PASTABOS</w:t>
      </w:r>
    </w:p>
    <w:p w14:paraId="41670377" w14:textId="2C545535" w:rsidR="005D3DAF" w:rsidRPr="00D261E9" w:rsidRDefault="005D3DAF" w:rsidP="00F63319">
      <w:pPr>
        <w:spacing w:after="0" w:line="240" w:lineRule="auto"/>
        <w:jc w:val="center"/>
        <w:rPr>
          <w:rFonts w:ascii="Times New Roman" w:hAnsi="Times New Roman" w:cs="Times New Roman"/>
          <w:sz w:val="24"/>
          <w:szCs w:val="24"/>
          <w:lang w:val="lt-LT"/>
        </w:rPr>
      </w:pPr>
    </w:p>
    <w:p w14:paraId="3A55AABF" w14:textId="558F70AB" w:rsidR="005D3DAF" w:rsidRPr="00D261E9" w:rsidRDefault="005D3DAF" w:rsidP="00F63319">
      <w:pPr>
        <w:spacing w:after="0" w:line="240" w:lineRule="auto"/>
        <w:jc w:val="center"/>
        <w:rPr>
          <w:rFonts w:ascii="Times New Roman" w:hAnsi="Times New Roman" w:cs="Times New Roman"/>
          <w:b/>
          <w:bCs/>
          <w:i/>
          <w:iCs/>
          <w:sz w:val="24"/>
          <w:szCs w:val="24"/>
          <w:lang w:val="lt-LT"/>
        </w:rPr>
      </w:pPr>
      <w:r w:rsidRPr="00D261E9">
        <w:rPr>
          <w:rFonts w:ascii="Times New Roman" w:hAnsi="Times New Roman" w:cs="Times New Roman"/>
          <w:b/>
          <w:bCs/>
          <w:i/>
          <w:iCs/>
          <w:sz w:val="24"/>
          <w:szCs w:val="24"/>
          <w:lang w:val="lt-LT"/>
        </w:rPr>
        <w:t>Pastaba P01 “Apskaitos politika ir apskaitinių įverčių keitimas, klaidų taisymas”</w:t>
      </w:r>
    </w:p>
    <w:p w14:paraId="7C2747BF" w14:textId="77777777" w:rsidR="002E1FA3" w:rsidRPr="00D261E9" w:rsidRDefault="002E1FA3" w:rsidP="00F63319">
      <w:pPr>
        <w:spacing w:after="0" w:line="240" w:lineRule="auto"/>
        <w:jc w:val="center"/>
        <w:rPr>
          <w:rFonts w:ascii="Times New Roman" w:hAnsi="Times New Roman" w:cs="Times New Roman"/>
          <w:b/>
          <w:bCs/>
          <w:i/>
          <w:iCs/>
          <w:sz w:val="24"/>
          <w:szCs w:val="24"/>
          <w:lang w:val="lt-LT"/>
        </w:rPr>
      </w:pPr>
    </w:p>
    <w:p w14:paraId="7AE22F34" w14:textId="448270F1" w:rsidR="005D3DAF" w:rsidRPr="00D261E9" w:rsidRDefault="005D3DAF" w:rsidP="00F63319">
      <w:pPr>
        <w:spacing w:after="0" w:line="240" w:lineRule="auto"/>
        <w:ind w:firstLine="992"/>
        <w:jc w:val="both"/>
        <w:rPr>
          <w:rFonts w:ascii="Times New Roman" w:hAnsi="Times New Roman" w:cs="Times New Roman"/>
          <w:sz w:val="24"/>
          <w:szCs w:val="24"/>
          <w:lang w:val="lt-LT"/>
        </w:rPr>
      </w:pPr>
      <w:r w:rsidRPr="00D261E9">
        <w:rPr>
          <w:rFonts w:ascii="Times New Roman" w:hAnsi="Times New Roman" w:cs="Times New Roman"/>
          <w:sz w:val="24"/>
          <w:szCs w:val="24"/>
          <w:lang w:val="lt-LT"/>
        </w:rPr>
        <w:t>P01.1 Apskaitos politikos keitimų 202</w:t>
      </w:r>
      <w:r w:rsidR="009E178D" w:rsidRPr="00D261E9">
        <w:rPr>
          <w:rFonts w:ascii="Times New Roman" w:hAnsi="Times New Roman" w:cs="Times New Roman"/>
          <w:sz w:val="24"/>
          <w:szCs w:val="24"/>
          <w:lang w:val="lt-LT"/>
        </w:rPr>
        <w:t>4</w:t>
      </w:r>
      <w:r w:rsidRPr="00D261E9">
        <w:rPr>
          <w:rFonts w:ascii="Times New Roman" w:hAnsi="Times New Roman" w:cs="Times New Roman"/>
          <w:sz w:val="24"/>
          <w:szCs w:val="24"/>
          <w:lang w:val="lt-LT"/>
        </w:rPr>
        <w:t xml:space="preserve"> metais nebuvo.</w:t>
      </w:r>
    </w:p>
    <w:p w14:paraId="1730F78F" w14:textId="65EECCEA" w:rsidR="005D3DAF" w:rsidRPr="00D261E9" w:rsidRDefault="005D3DAF" w:rsidP="00F63319">
      <w:pPr>
        <w:spacing w:after="0" w:line="240" w:lineRule="auto"/>
        <w:ind w:firstLine="992"/>
        <w:jc w:val="both"/>
        <w:rPr>
          <w:rFonts w:ascii="Times New Roman" w:hAnsi="Times New Roman" w:cs="Times New Roman"/>
          <w:sz w:val="24"/>
          <w:szCs w:val="24"/>
          <w:lang w:val="lt-LT"/>
        </w:rPr>
      </w:pPr>
      <w:r w:rsidRPr="00D261E9">
        <w:rPr>
          <w:rFonts w:ascii="Times New Roman" w:hAnsi="Times New Roman" w:cs="Times New Roman"/>
          <w:sz w:val="24"/>
          <w:szCs w:val="24"/>
          <w:lang w:val="lt-LT"/>
        </w:rPr>
        <w:t>P01.2 Apskaitiniais įverčiais įstaigoje yra laikomas naudingas tarnavimo laikas, pagal kurį skaičiuojami amortizacija ar nusidėvėjimas. Naudingo tarnavimo laikas nustatytas atsižvelgiant numatomą turto naudojimo trukmę ir intensyvumą įstaigos veikloj</w:t>
      </w:r>
      <w:r w:rsidR="00595BC5" w:rsidRPr="00D261E9">
        <w:rPr>
          <w:rFonts w:ascii="Times New Roman" w:hAnsi="Times New Roman" w:cs="Times New Roman"/>
          <w:sz w:val="24"/>
          <w:szCs w:val="24"/>
          <w:lang w:val="lt-LT"/>
        </w:rPr>
        <w:t xml:space="preserve">e bei </w:t>
      </w:r>
      <w:r w:rsidRPr="00D261E9">
        <w:rPr>
          <w:rFonts w:ascii="Times New Roman" w:hAnsi="Times New Roman" w:cs="Times New Roman"/>
          <w:sz w:val="24"/>
          <w:szCs w:val="24"/>
          <w:lang w:val="lt-LT"/>
        </w:rPr>
        <w:t>techninį, technologinį arba kitokį senėjimą</w:t>
      </w:r>
      <w:r w:rsidR="00595BC5" w:rsidRPr="00D261E9">
        <w:rPr>
          <w:rFonts w:ascii="Times New Roman" w:hAnsi="Times New Roman" w:cs="Times New Roman"/>
          <w:sz w:val="24"/>
          <w:szCs w:val="24"/>
          <w:lang w:val="lt-LT"/>
        </w:rPr>
        <w:t>. 202</w:t>
      </w:r>
      <w:r w:rsidR="009E178D" w:rsidRPr="00D261E9">
        <w:rPr>
          <w:rFonts w:ascii="Times New Roman" w:hAnsi="Times New Roman" w:cs="Times New Roman"/>
          <w:sz w:val="24"/>
          <w:szCs w:val="24"/>
          <w:lang w:val="lt-LT"/>
        </w:rPr>
        <w:t>4</w:t>
      </w:r>
      <w:r w:rsidR="00595BC5" w:rsidRPr="00D261E9">
        <w:rPr>
          <w:rFonts w:ascii="Times New Roman" w:hAnsi="Times New Roman" w:cs="Times New Roman"/>
          <w:sz w:val="24"/>
          <w:szCs w:val="24"/>
          <w:lang w:val="lt-LT"/>
        </w:rPr>
        <w:t xml:space="preserve"> metais apskaitiniai įverčiai nesikeitė. </w:t>
      </w:r>
    </w:p>
    <w:p w14:paraId="49C68002" w14:textId="52D27698" w:rsidR="00595BC5" w:rsidRPr="00D261E9" w:rsidRDefault="00595BC5" w:rsidP="00F63319">
      <w:pPr>
        <w:spacing w:after="0" w:line="240" w:lineRule="auto"/>
        <w:ind w:firstLine="992"/>
        <w:rPr>
          <w:rFonts w:ascii="Times New Roman" w:hAnsi="Times New Roman" w:cs="Times New Roman"/>
          <w:sz w:val="24"/>
          <w:szCs w:val="24"/>
          <w:lang w:val="lt-LT"/>
        </w:rPr>
      </w:pPr>
      <w:r w:rsidRPr="00D261E9">
        <w:rPr>
          <w:rFonts w:ascii="Times New Roman" w:hAnsi="Times New Roman" w:cs="Times New Roman"/>
          <w:sz w:val="24"/>
          <w:szCs w:val="24"/>
          <w:lang w:val="lt-LT"/>
        </w:rPr>
        <w:t>P01.3 Apskaitos politikos ir esminių klaidų taisymo įtaka</w:t>
      </w:r>
      <w:r w:rsidR="009D0813" w:rsidRPr="00D261E9">
        <w:rPr>
          <w:rFonts w:ascii="Times New Roman" w:hAnsi="Times New Roman" w:cs="Times New Roman"/>
          <w:sz w:val="24"/>
          <w:szCs w:val="24"/>
          <w:lang w:val="lt-LT"/>
        </w:rPr>
        <w:t xml:space="preserve"> 7-ojo VSAFAS prieduose.</w:t>
      </w:r>
    </w:p>
    <w:p w14:paraId="753D570E" w14:textId="3A248840" w:rsidR="00C73B47" w:rsidRPr="00D261E9" w:rsidRDefault="00C73B47" w:rsidP="00F63319">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Cs/>
          <w:iCs/>
          <w:spacing w:val="-1"/>
          <w:w w:val="103"/>
          <w:sz w:val="24"/>
          <w:szCs w:val="24"/>
          <w:lang w:val="lt-LT" w:eastAsia="ar-SA"/>
        </w:rPr>
      </w:pPr>
    </w:p>
    <w:p w14:paraId="686E6066" w14:textId="28913C37" w:rsidR="00C73B47" w:rsidRPr="00D261E9" w:rsidRDefault="00C73B47" w:rsidP="00F63319">
      <w:pPr>
        <w:pStyle w:val="Default"/>
        <w:ind w:firstLine="720"/>
        <w:jc w:val="both"/>
        <w:rPr>
          <w:b/>
          <w:bCs/>
          <w:i/>
          <w:iCs/>
          <w:color w:val="auto"/>
        </w:rPr>
      </w:pPr>
      <w:r w:rsidRPr="00D261E9">
        <w:rPr>
          <w:b/>
          <w:bCs/>
          <w:i/>
          <w:iCs/>
          <w:color w:val="auto"/>
        </w:rPr>
        <w:t>P02 „Pagrindinės veiklos sąnaudos“</w:t>
      </w:r>
    </w:p>
    <w:p w14:paraId="0C77D86E" w14:textId="77777777" w:rsidR="00CA54C0" w:rsidRPr="00D261E9" w:rsidRDefault="00CA54C0" w:rsidP="00F63319">
      <w:pPr>
        <w:pStyle w:val="Default"/>
        <w:ind w:firstLine="720"/>
        <w:jc w:val="both"/>
        <w:rPr>
          <w:color w:val="auto"/>
        </w:rPr>
      </w:pPr>
    </w:p>
    <w:p w14:paraId="6D7507D6" w14:textId="3F6CB7A4" w:rsidR="00C73B47" w:rsidRPr="00D261E9" w:rsidRDefault="005A210B" w:rsidP="00F63319">
      <w:pPr>
        <w:pStyle w:val="Default"/>
        <w:ind w:firstLine="992"/>
        <w:jc w:val="both"/>
        <w:rPr>
          <w:color w:val="auto"/>
        </w:rPr>
      </w:pPr>
      <w:r w:rsidRPr="00D261E9">
        <w:rPr>
          <w:color w:val="auto"/>
        </w:rPr>
        <w:t>Įstaigos</w:t>
      </w:r>
      <w:r w:rsidR="00C73B47" w:rsidRPr="00D261E9">
        <w:rPr>
          <w:color w:val="auto"/>
        </w:rPr>
        <w:t xml:space="preserve"> veiklos rezultatų ataskaitoje pagrindinės veiklos sąnaudos rodomos pagal jų pobūdį. Per ataskaitinį laikotarpį  savo veikloje patyrė ir apskaitė </w:t>
      </w:r>
      <w:r w:rsidR="000F79A0" w:rsidRPr="00D261E9">
        <w:rPr>
          <w:color w:val="auto"/>
        </w:rPr>
        <w:t>1456628,51</w:t>
      </w:r>
      <w:r w:rsidR="00C73B47" w:rsidRPr="00D261E9">
        <w:rPr>
          <w:color w:val="auto"/>
        </w:rPr>
        <w:t xml:space="preserve"> Eur pagrindinės veiklos sąnaudų arba </w:t>
      </w:r>
      <w:r w:rsidR="000F79A0" w:rsidRPr="00D261E9">
        <w:rPr>
          <w:color w:val="auto"/>
        </w:rPr>
        <w:t>16,24</w:t>
      </w:r>
      <w:r w:rsidR="00C73B47" w:rsidRPr="00D261E9">
        <w:rPr>
          <w:color w:val="auto"/>
        </w:rPr>
        <w:t xml:space="preserve"> proc. daugiau nei praėjusį laikotarpį. </w:t>
      </w:r>
    </w:p>
    <w:p w14:paraId="3DBA9454" w14:textId="342076C8" w:rsidR="00C73B47" w:rsidRPr="00D261E9" w:rsidRDefault="00C73B47" w:rsidP="00F63319">
      <w:pPr>
        <w:pStyle w:val="Default"/>
        <w:ind w:firstLine="992"/>
        <w:jc w:val="both"/>
        <w:rPr>
          <w:color w:val="auto"/>
        </w:rPr>
      </w:pPr>
      <w:r w:rsidRPr="00D261E9">
        <w:rPr>
          <w:color w:val="auto"/>
        </w:rPr>
        <w:t xml:space="preserve">Didžiausią dalį pagrindinės veiklos sąnaudų sudaro darbo užmokesčio ir socialinio draudimo sąnaudos – </w:t>
      </w:r>
      <w:r w:rsidR="000F79A0" w:rsidRPr="00D261E9">
        <w:rPr>
          <w:color w:val="auto"/>
        </w:rPr>
        <w:t>1212654,83</w:t>
      </w:r>
      <w:r w:rsidR="007A5B49" w:rsidRPr="00D261E9">
        <w:rPr>
          <w:color w:val="auto"/>
        </w:rPr>
        <w:t xml:space="preserve"> </w:t>
      </w:r>
      <w:r w:rsidRPr="00D261E9">
        <w:rPr>
          <w:color w:val="auto"/>
        </w:rPr>
        <w:t xml:space="preserve">Eur arba </w:t>
      </w:r>
      <w:r w:rsidR="000F79A0" w:rsidRPr="00D261E9">
        <w:rPr>
          <w:color w:val="auto"/>
        </w:rPr>
        <w:t>83,25</w:t>
      </w:r>
      <w:r w:rsidRPr="00D261E9">
        <w:rPr>
          <w:color w:val="auto"/>
        </w:rPr>
        <w:t xml:space="preserve"> proc. visų pagrindinės veiklos sąnaudų. </w:t>
      </w:r>
    </w:p>
    <w:p w14:paraId="1F9EB900" w14:textId="338DDD4E" w:rsidR="00B207B1" w:rsidRPr="00D261E9" w:rsidRDefault="00C73B47" w:rsidP="00F63319">
      <w:pPr>
        <w:pStyle w:val="Default"/>
        <w:ind w:firstLine="992"/>
        <w:jc w:val="both"/>
        <w:rPr>
          <w:color w:val="auto"/>
        </w:rPr>
      </w:pPr>
      <w:r w:rsidRPr="00D261E9">
        <w:rPr>
          <w:color w:val="auto"/>
        </w:rPr>
        <w:t>Palyginus ataskaitinio ir praėjusio ataskaitinio laikotarpių sąnaudas, pagrindinis sąnaudų augimas yra darbo užmokesčio ir socialinio draudimo</w:t>
      </w:r>
      <w:r w:rsidR="00E96BA2" w:rsidRPr="00D261E9">
        <w:rPr>
          <w:color w:val="auto"/>
        </w:rPr>
        <w:t xml:space="preserve"> (padidėjo 20,85 proc.)</w:t>
      </w:r>
      <w:r w:rsidRPr="00D261E9">
        <w:rPr>
          <w:color w:val="auto"/>
        </w:rPr>
        <w:t xml:space="preserve">, </w:t>
      </w:r>
      <w:r w:rsidR="000F79A0" w:rsidRPr="00D261E9">
        <w:rPr>
          <w:color w:val="auto"/>
        </w:rPr>
        <w:t>komandiruočių</w:t>
      </w:r>
      <w:r w:rsidR="00E96BA2" w:rsidRPr="00D261E9">
        <w:rPr>
          <w:color w:val="auto"/>
        </w:rPr>
        <w:t xml:space="preserve"> (praėjusį ataskaitinį laikotarpį tokių sąnaudų nebuvo)</w:t>
      </w:r>
      <w:r w:rsidR="000F79A0" w:rsidRPr="00D261E9">
        <w:rPr>
          <w:color w:val="auto"/>
        </w:rPr>
        <w:t xml:space="preserve">, </w:t>
      </w:r>
      <w:r w:rsidRPr="00D261E9">
        <w:rPr>
          <w:color w:val="auto"/>
        </w:rPr>
        <w:t>paprastojo remonto ir eksploata</w:t>
      </w:r>
      <w:r w:rsidR="00E96BA2" w:rsidRPr="00D261E9">
        <w:rPr>
          <w:color w:val="auto"/>
        </w:rPr>
        <w:t>vimo (</w:t>
      </w:r>
      <w:r w:rsidR="00DB14C0" w:rsidRPr="00D261E9">
        <w:rPr>
          <w:color w:val="auto"/>
        </w:rPr>
        <w:t>padidėjo 100,48 proc.)</w:t>
      </w:r>
      <w:r w:rsidRPr="00D261E9">
        <w:rPr>
          <w:color w:val="auto"/>
        </w:rPr>
        <w:t>,</w:t>
      </w:r>
      <w:r w:rsidR="00DB14C0" w:rsidRPr="00D261E9">
        <w:rPr>
          <w:color w:val="auto"/>
        </w:rPr>
        <w:t xml:space="preserve"> nuvertėjimo ir nurašytų sumų (praėjusį ataskaitinį laikotarpį tokių sąnaudų nebuvo),</w:t>
      </w:r>
      <w:r w:rsidRPr="00D261E9">
        <w:rPr>
          <w:color w:val="auto"/>
        </w:rPr>
        <w:t xml:space="preserve"> socialinių išmokų</w:t>
      </w:r>
      <w:r w:rsidR="00DB14C0" w:rsidRPr="00D261E9">
        <w:rPr>
          <w:color w:val="auto"/>
        </w:rPr>
        <w:t xml:space="preserve"> (padidėjo 58,59 proc.)</w:t>
      </w:r>
      <w:r w:rsidRPr="00D261E9">
        <w:rPr>
          <w:color w:val="auto"/>
        </w:rPr>
        <w:t>,</w:t>
      </w:r>
      <w:r w:rsidR="00521678" w:rsidRPr="00D261E9">
        <w:rPr>
          <w:color w:val="auto"/>
        </w:rPr>
        <w:t xml:space="preserve"> </w:t>
      </w:r>
      <w:r w:rsidRPr="00D261E9">
        <w:rPr>
          <w:color w:val="auto"/>
        </w:rPr>
        <w:t xml:space="preserve">o sumažėjimas – </w:t>
      </w:r>
      <w:r w:rsidR="00DB14C0" w:rsidRPr="00D261E9">
        <w:rPr>
          <w:color w:val="auto"/>
        </w:rPr>
        <w:t>nusidėvėjim</w:t>
      </w:r>
      <w:r w:rsidR="00B207B1" w:rsidRPr="00D261E9">
        <w:rPr>
          <w:color w:val="auto"/>
        </w:rPr>
        <w:t>o</w:t>
      </w:r>
      <w:r w:rsidR="00DB14C0" w:rsidRPr="00D261E9">
        <w:rPr>
          <w:color w:val="auto"/>
        </w:rPr>
        <w:t xml:space="preserve"> ir amortizacijos (sumažėjo </w:t>
      </w:r>
      <w:r w:rsidR="005A1D6F" w:rsidRPr="00D261E9">
        <w:rPr>
          <w:color w:val="auto"/>
        </w:rPr>
        <w:t xml:space="preserve">16,78 proc.), </w:t>
      </w:r>
      <w:r w:rsidR="00521678" w:rsidRPr="00D261E9">
        <w:rPr>
          <w:color w:val="auto"/>
        </w:rPr>
        <w:t>komunalinių paslaugų ir ryšių</w:t>
      </w:r>
      <w:r w:rsidR="005A1D6F" w:rsidRPr="00D261E9">
        <w:rPr>
          <w:color w:val="auto"/>
        </w:rPr>
        <w:t xml:space="preserve"> (sumažėjo 5,78 proc.), kvalifikacijos kėlimo (sumažėjo 6,03 proc.), sunaudotų ir parduotų atsargų savikainos (sumažėjo 16,47 proc.), kitų paslaugų (sumažėjo 13,14 proc.) </w:t>
      </w:r>
      <w:r w:rsidRPr="00D261E9">
        <w:rPr>
          <w:color w:val="auto"/>
        </w:rPr>
        <w:t>sąnaudos.</w:t>
      </w:r>
    </w:p>
    <w:p w14:paraId="39D93076" w14:textId="3FB650B2" w:rsidR="00C73B47" w:rsidRPr="00D261E9" w:rsidRDefault="008A6C5D" w:rsidP="00F63319">
      <w:pPr>
        <w:pStyle w:val="Default"/>
        <w:ind w:firstLine="992"/>
        <w:jc w:val="both"/>
        <w:rPr>
          <w:color w:val="auto"/>
        </w:rPr>
      </w:pPr>
      <w:r w:rsidRPr="00D261E9">
        <w:rPr>
          <w:color w:val="auto"/>
        </w:rPr>
        <w:t>Atsirado komandiruočių</w:t>
      </w:r>
      <w:r w:rsidR="00F13E64" w:rsidRPr="00D261E9">
        <w:rPr>
          <w:color w:val="auto"/>
        </w:rPr>
        <w:t xml:space="preserve"> sąnaudų</w:t>
      </w:r>
      <w:r w:rsidR="005A1D6F" w:rsidRPr="00D261E9">
        <w:rPr>
          <w:color w:val="auto"/>
        </w:rPr>
        <w:t xml:space="preserve">, nes </w:t>
      </w:r>
      <w:r w:rsidR="00ED6895" w:rsidRPr="00D261E9">
        <w:rPr>
          <w:color w:val="auto"/>
        </w:rPr>
        <w:t xml:space="preserve">2024 m. pradėtas vykdyti projektas „Visi skirtingi – visi lygūs“ (Nr. 2024-1-LT01-KA122-SCH-000204938), todėl atsirado poreikis vykti į komandiruotę. Paprastojo remonto ir eksploatavimo sąnaudos reikšmingai padidėjo, nes </w:t>
      </w:r>
      <w:r w:rsidR="00B207B1" w:rsidRPr="00D261E9">
        <w:rPr>
          <w:color w:val="auto"/>
        </w:rPr>
        <w:t>įvykdyta žymiai daugiau įstaigos patalpų atnaujinimo darbų (pvz. pakeistos durys, grupių grindų dangos, atnaujinta šildymo sistema). Atsirado nuvertėjimo ir nurašytų sumų sąnaudų, nes buvo užregistruotas gautinų sumų už paslaugas nuvertėjimas. Socialinių išmokų sąnaudos reikšmingai padidėjo</w:t>
      </w:r>
      <w:r w:rsidR="00116898" w:rsidRPr="00D261E9">
        <w:rPr>
          <w:color w:val="auto"/>
        </w:rPr>
        <w:t xml:space="preserve"> dėl išmokėtų materialinių pašalpų.</w:t>
      </w:r>
    </w:p>
    <w:p w14:paraId="310EBE9D" w14:textId="08F1FDC8" w:rsidR="00CA54C0" w:rsidRPr="00D261E9" w:rsidRDefault="00C73B47" w:rsidP="00F63319">
      <w:pPr>
        <w:pStyle w:val="Default"/>
        <w:ind w:firstLine="992"/>
        <w:jc w:val="both"/>
        <w:rPr>
          <w:color w:val="auto"/>
        </w:rPr>
      </w:pPr>
      <w:r w:rsidRPr="00D261E9">
        <w:rPr>
          <w:color w:val="auto"/>
        </w:rPr>
        <w:t xml:space="preserve">Ataskaitinio laikotarpio nusidėvėjimo ir amortizacijos sąnaudas sudaro </w:t>
      </w:r>
      <w:r w:rsidR="009A27D9" w:rsidRPr="00D261E9">
        <w:rPr>
          <w:color w:val="auto"/>
        </w:rPr>
        <w:t>21542,93</w:t>
      </w:r>
      <w:r w:rsidRPr="00D261E9">
        <w:rPr>
          <w:color w:val="auto"/>
        </w:rPr>
        <w:t xml:space="preserve"> Eur. Iš jų apskaičiuotos nematerialiojo turto amortizacijos sąnaudos yra </w:t>
      </w:r>
      <w:r w:rsidR="009A27D9" w:rsidRPr="00D261E9">
        <w:rPr>
          <w:color w:val="auto"/>
        </w:rPr>
        <w:t>72,92</w:t>
      </w:r>
      <w:r w:rsidRPr="00D261E9">
        <w:rPr>
          <w:color w:val="auto"/>
        </w:rPr>
        <w:t xml:space="preserve"> Eur, ilgalaikio materialiojo turto nusidėvėjimo sąnaudos yra </w:t>
      </w:r>
      <w:r w:rsidR="009A27D9" w:rsidRPr="00D261E9">
        <w:rPr>
          <w:color w:val="auto"/>
        </w:rPr>
        <w:t>21470,01</w:t>
      </w:r>
      <w:r w:rsidRPr="00D261E9">
        <w:rPr>
          <w:color w:val="auto"/>
        </w:rPr>
        <w:t xml:space="preserve"> Eur. Per ataskaitinį laikotarpį komunalinių paslaugų ir ryšių sąnaudos </w:t>
      </w:r>
      <w:r w:rsidR="007A5B49" w:rsidRPr="00D261E9">
        <w:rPr>
          <w:color w:val="auto"/>
        </w:rPr>
        <w:t>sumažėjo</w:t>
      </w:r>
      <w:r w:rsidRPr="00D261E9">
        <w:rPr>
          <w:color w:val="auto"/>
        </w:rPr>
        <w:t>. Apskaitoje užregistruota</w:t>
      </w:r>
      <w:r w:rsidR="007A5B49" w:rsidRPr="00D261E9">
        <w:rPr>
          <w:color w:val="auto"/>
        </w:rPr>
        <w:t xml:space="preserve"> </w:t>
      </w:r>
      <w:r w:rsidR="009A27D9" w:rsidRPr="00D261E9">
        <w:rPr>
          <w:color w:val="auto"/>
        </w:rPr>
        <w:t>30301,19</w:t>
      </w:r>
      <w:r w:rsidRPr="00D261E9">
        <w:rPr>
          <w:color w:val="auto"/>
        </w:rPr>
        <w:t xml:space="preserve"> Eur šių sąnaudų</w:t>
      </w:r>
      <w:r w:rsidR="009A27D9" w:rsidRPr="00D261E9">
        <w:rPr>
          <w:color w:val="auto"/>
        </w:rPr>
        <w:t>,</w:t>
      </w:r>
      <w:r w:rsidRPr="00D261E9">
        <w:rPr>
          <w:color w:val="auto"/>
        </w:rPr>
        <w:t xml:space="preserve"> iš jų: šildymo sąnaudos – </w:t>
      </w:r>
      <w:r w:rsidR="009A27D9" w:rsidRPr="00D261E9">
        <w:rPr>
          <w:color w:val="auto"/>
        </w:rPr>
        <w:t xml:space="preserve">16497,31 </w:t>
      </w:r>
      <w:r w:rsidRPr="00D261E9">
        <w:rPr>
          <w:color w:val="auto"/>
        </w:rPr>
        <w:t>Eur</w:t>
      </w:r>
      <w:r w:rsidR="009A27D9" w:rsidRPr="00D261E9">
        <w:rPr>
          <w:color w:val="auto"/>
        </w:rPr>
        <w:t>,</w:t>
      </w:r>
      <w:r w:rsidRPr="00D261E9">
        <w:rPr>
          <w:color w:val="auto"/>
        </w:rPr>
        <w:t xml:space="preserve"> elektros energijos sąnaudos – </w:t>
      </w:r>
      <w:r w:rsidR="009A27D9" w:rsidRPr="00D261E9">
        <w:rPr>
          <w:color w:val="auto"/>
        </w:rPr>
        <w:t>6427,77</w:t>
      </w:r>
      <w:r w:rsidRPr="00D261E9">
        <w:rPr>
          <w:color w:val="auto"/>
        </w:rPr>
        <w:t xml:space="preserve"> Eur</w:t>
      </w:r>
      <w:r w:rsidR="009A27D9" w:rsidRPr="00D261E9">
        <w:rPr>
          <w:color w:val="auto"/>
        </w:rPr>
        <w:t>,</w:t>
      </w:r>
      <w:r w:rsidRPr="00D261E9">
        <w:rPr>
          <w:color w:val="auto"/>
        </w:rPr>
        <w:t xml:space="preserve"> vandentiekio ir kanalizacijos sąnaudos – </w:t>
      </w:r>
      <w:r w:rsidR="009A27D9" w:rsidRPr="00D261E9">
        <w:rPr>
          <w:color w:val="auto"/>
        </w:rPr>
        <w:t>6184,73</w:t>
      </w:r>
      <w:r w:rsidR="007A5B49" w:rsidRPr="00D261E9">
        <w:rPr>
          <w:color w:val="auto"/>
        </w:rPr>
        <w:t xml:space="preserve"> </w:t>
      </w:r>
      <w:r w:rsidRPr="00D261E9">
        <w:rPr>
          <w:color w:val="auto"/>
        </w:rPr>
        <w:t>Eur</w:t>
      </w:r>
      <w:r w:rsidR="009A27D9" w:rsidRPr="00D261E9">
        <w:rPr>
          <w:color w:val="auto"/>
        </w:rPr>
        <w:t>,</w:t>
      </w:r>
      <w:r w:rsidRPr="00D261E9">
        <w:rPr>
          <w:color w:val="auto"/>
        </w:rPr>
        <w:t xml:space="preserve"> ryšių paslaugų sąnaudos – </w:t>
      </w:r>
      <w:r w:rsidR="009A27D9" w:rsidRPr="00D261E9">
        <w:rPr>
          <w:color w:val="auto"/>
        </w:rPr>
        <w:t>316,97</w:t>
      </w:r>
      <w:r w:rsidRPr="00D261E9">
        <w:rPr>
          <w:color w:val="auto"/>
        </w:rPr>
        <w:t xml:space="preserve"> Eur ir kitų komunalinių paslaugų</w:t>
      </w:r>
      <w:r w:rsidR="009A27D9" w:rsidRPr="00D261E9">
        <w:rPr>
          <w:color w:val="auto"/>
        </w:rPr>
        <w:t xml:space="preserve"> sąnaudos</w:t>
      </w:r>
      <w:r w:rsidRPr="00D261E9">
        <w:rPr>
          <w:color w:val="auto"/>
        </w:rPr>
        <w:t xml:space="preserve"> – </w:t>
      </w:r>
      <w:r w:rsidR="009A27D9" w:rsidRPr="00D261E9">
        <w:rPr>
          <w:color w:val="auto"/>
        </w:rPr>
        <w:t>874,41</w:t>
      </w:r>
      <w:r w:rsidRPr="00D261E9">
        <w:rPr>
          <w:color w:val="auto"/>
        </w:rPr>
        <w:t xml:space="preserve"> Eur. </w:t>
      </w:r>
    </w:p>
    <w:p w14:paraId="26ECEACE" w14:textId="143760B4" w:rsidR="00C73B47" w:rsidRPr="00D261E9" w:rsidRDefault="005A210B" w:rsidP="00F63319">
      <w:pPr>
        <w:pStyle w:val="Default"/>
        <w:ind w:firstLine="992"/>
        <w:jc w:val="both"/>
        <w:rPr>
          <w:color w:val="auto"/>
        </w:rPr>
      </w:pPr>
      <w:r w:rsidRPr="00D261E9">
        <w:rPr>
          <w:color w:val="auto"/>
        </w:rPr>
        <w:t>Įstaigos</w:t>
      </w:r>
      <w:r w:rsidR="00C73B47" w:rsidRPr="00D261E9">
        <w:rPr>
          <w:color w:val="auto"/>
        </w:rPr>
        <w:t xml:space="preserve"> per ataskaitinį laikotarpį patirtos sąnaudos, gautos bei pripažintos pajamos jų paskirstymas, išmokų detalizavimas rodomas 3-iojo VSAFAS „Veiklos rezultatų ataskaita“ 2 priede, 5-ojo VSAFAS „Pinigų srautų ataskaita“ 2 priede ir 25-ojo VSAFAS „Segmentai“ priede. </w:t>
      </w:r>
    </w:p>
    <w:p w14:paraId="4E4169D1" w14:textId="77777777" w:rsidR="00CA54C0" w:rsidRPr="00D261E9" w:rsidRDefault="00CA54C0" w:rsidP="00F63319">
      <w:pPr>
        <w:pStyle w:val="Default"/>
        <w:ind w:firstLine="720"/>
        <w:jc w:val="both"/>
        <w:rPr>
          <w:color w:val="auto"/>
        </w:rPr>
      </w:pPr>
    </w:p>
    <w:p w14:paraId="69F8AA1D" w14:textId="4D0930E8" w:rsidR="00C73B47" w:rsidRPr="00D261E9" w:rsidRDefault="00C73B47" w:rsidP="00F63319">
      <w:pPr>
        <w:pStyle w:val="Default"/>
        <w:ind w:firstLine="720"/>
        <w:jc w:val="both"/>
        <w:rPr>
          <w:b/>
          <w:bCs/>
          <w:i/>
          <w:iCs/>
          <w:color w:val="auto"/>
        </w:rPr>
      </w:pPr>
      <w:r w:rsidRPr="00D261E9">
        <w:rPr>
          <w:b/>
          <w:bCs/>
          <w:i/>
          <w:iCs/>
          <w:color w:val="auto"/>
        </w:rPr>
        <w:t xml:space="preserve">P03 „Nematerialusis turtas“ </w:t>
      </w:r>
      <w:r w:rsidR="00CA54C0" w:rsidRPr="00D261E9">
        <w:rPr>
          <w:b/>
          <w:bCs/>
          <w:i/>
          <w:iCs/>
          <w:color w:val="auto"/>
        </w:rPr>
        <w:tab/>
      </w:r>
    </w:p>
    <w:p w14:paraId="74A60A99" w14:textId="77777777" w:rsidR="00CA54C0" w:rsidRPr="00D261E9" w:rsidRDefault="00CA54C0" w:rsidP="00F63319">
      <w:pPr>
        <w:pStyle w:val="Default"/>
        <w:ind w:firstLine="720"/>
        <w:jc w:val="both"/>
        <w:rPr>
          <w:color w:val="auto"/>
        </w:rPr>
      </w:pPr>
    </w:p>
    <w:p w14:paraId="03A30D1B" w14:textId="5694F5C9" w:rsidR="00C73B47" w:rsidRPr="00D261E9" w:rsidRDefault="005A210B" w:rsidP="00F63319">
      <w:pPr>
        <w:pStyle w:val="Default"/>
        <w:ind w:firstLine="992"/>
        <w:jc w:val="both"/>
        <w:rPr>
          <w:color w:val="auto"/>
        </w:rPr>
      </w:pPr>
      <w:r w:rsidRPr="00D261E9">
        <w:rPr>
          <w:color w:val="auto"/>
        </w:rPr>
        <w:t>Įstaigos</w:t>
      </w:r>
      <w:r w:rsidR="00C73B47" w:rsidRPr="00D261E9">
        <w:rPr>
          <w:color w:val="auto"/>
        </w:rPr>
        <w:t xml:space="preserve"> nematerialiojo turto likutinė vertė atskaitinio laikotarpio pabaigoje sudaro </w:t>
      </w:r>
      <w:r w:rsidR="005F71A1" w:rsidRPr="00D261E9">
        <w:rPr>
          <w:color w:val="auto"/>
        </w:rPr>
        <w:t>1677,08</w:t>
      </w:r>
      <w:r w:rsidR="00C73B47" w:rsidRPr="00D261E9">
        <w:rPr>
          <w:color w:val="auto"/>
        </w:rPr>
        <w:t xml:space="preserve"> Eur. Per 202</w:t>
      </w:r>
      <w:r w:rsidR="005F71A1" w:rsidRPr="00D261E9">
        <w:rPr>
          <w:color w:val="auto"/>
        </w:rPr>
        <w:t>4</w:t>
      </w:r>
      <w:r w:rsidR="00C73B47" w:rsidRPr="00D261E9">
        <w:rPr>
          <w:color w:val="auto"/>
        </w:rPr>
        <w:t xml:space="preserve"> m. įsigyta</w:t>
      </w:r>
      <w:r w:rsidR="005F71A1" w:rsidRPr="00D261E9">
        <w:rPr>
          <w:color w:val="auto"/>
        </w:rPr>
        <w:t xml:space="preserve"> turto grupėje, kitas nematerialusis turtas, įstaigos internetinė svetainė </w:t>
      </w:r>
      <w:r w:rsidR="00DA2DD2" w:rsidRPr="00D261E9">
        <w:rPr>
          <w:color w:val="auto"/>
        </w:rPr>
        <w:t>už</w:t>
      </w:r>
      <w:r w:rsidR="005F71A1" w:rsidRPr="00D261E9">
        <w:rPr>
          <w:color w:val="auto"/>
        </w:rPr>
        <w:t xml:space="preserve"> 1750,00 Eur. Nurašyta pilnai amortizuoto nematerial</w:t>
      </w:r>
      <w:r w:rsidR="00133D76" w:rsidRPr="00D261E9">
        <w:rPr>
          <w:color w:val="auto"/>
        </w:rPr>
        <w:t>iojo</w:t>
      </w:r>
      <w:r w:rsidR="005F71A1" w:rsidRPr="00D261E9">
        <w:rPr>
          <w:color w:val="auto"/>
        </w:rPr>
        <w:t xml:space="preserve"> turto, programinė įranga</w:t>
      </w:r>
      <w:r w:rsidR="002A6A8F" w:rsidRPr="00D261E9">
        <w:rPr>
          <w:color w:val="auto"/>
        </w:rPr>
        <w:t>, kurios įsigijimo savikaina</w:t>
      </w:r>
      <w:r w:rsidR="005F71A1" w:rsidRPr="00D261E9">
        <w:rPr>
          <w:color w:val="auto"/>
        </w:rPr>
        <w:t xml:space="preserve"> 146,26 Eur.</w:t>
      </w:r>
    </w:p>
    <w:p w14:paraId="585685FA" w14:textId="1E7106E5" w:rsidR="002A6A8F" w:rsidRPr="00D261E9" w:rsidRDefault="002A6A8F" w:rsidP="00F63319">
      <w:pPr>
        <w:pStyle w:val="Default"/>
        <w:ind w:firstLine="992"/>
        <w:jc w:val="both"/>
        <w:rPr>
          <w:color w:val="auto"/>
        </w:rPr>
      </w:pPr>
      <w:r w:rsidRPr="00D261E9">
        <w:rPr>
          <w:color w:val="auto"/>
        </w:rPr>
        <w:lastRenderedPageBreak/>
        <w:t>13 VSAFAS 1 priedo eilutėse „Pergrupavimai (+/-)“ po 0,01 Eur padidinta programinės įrangos ir jos licencijų įsigijimo savikaina ir sukaupta amortizacija. Dėl techninės klaidos ankstesniame ataskaitiniame laikotarpyje minėto turto įsigijimo savikaina ir amortizacija buvo įvesti netiksliai. Šį ataskaitinį laikotarpį atlikus pergrupavimą (patikslinimą), buhalterinės apskaitos duomenys atitinka duomenis, pateiktus VSAKIS.</w:t>
      </w:r>
    </w:p>
    <w:p w14:paraId="62C66463" w14:textId="3965F35E" w:rsidR="00C73B47" w:rsidRPr="00D261E9" w:rsidRDefault="002A6A8F" w:rsidP="00F63319">
      <w:pPr>
        <w:pStyle w:val="Default"/>
        <w:ind w:firstLine="992"/>
        <w:jc w:val="both"/>
        <w:rPr>
          <w:color w:val="auto"/>
        </w:rPr>
      </w:pPr>
      <w:r w:rsidRPr="00D261E9">
        <w:rPr>
          <w:color w:val="auto"/>
        </w:rPr>
        <w:t>Informacija apie nematerialiojo turto balansinės vertės pasikeitimą per ataskaitinį laikotarpį pateikta 13-ojo VSAFAS „Nematerialusis turtas“ 1 priede.</w:t>
      </w:r>
      <w:r w:rsidR="00C73B47" w:rsidRPr="00D261E9">
        <w:rPr>
          <w:color w:val="auto"/>
        </w:rPr>
        <w:t xml:space="preserve"> </w:t>
      </w:r>
    </w:p>
    <w:p w14:paraId="30F23CD9" w14:textId="77777777" w:rsidR="00CA54C0" w:rsidRPr="00D261E9" w:rsidRDefault="00CA54C0" w:rsidP="00F63319">
      <w:pPr>
        <w:pStyle w:val="Default"/>
        <w:jc w:val="both"/>
        <w:rPr>
          <w:b/>
          <w:bCs/>
          <w:i/>
          <w:iCs/>
          <w:color w:val="auto"/>
        </w:rPr>
      </w:pPr>
    </w:p>
    <w:p w14:paraId="25423B8F" w14:textId="77777777" w:rsidR="00E120F2" w:rsidRDefault="00E120F2" w:rsidP="00F63319">
      <w:pPr>
        <w:pStyle w:val="Default"/>
        <w:ind w:firstLine="720"/>
        <w:jc w:val="both"/>
        <w:rPr>
          <w:b/>
          <w:bCs/>
          <w:i/>
          <w:iCs/>
          <w:color w:val="auto"/>
        </w:rPr>
      </w:pPr>
    </w:p>
    <w:p w14:paraId="700610D7" w14:textId="16571160" w:rsidR="00C73B47" w:rsidRPr="00D261E9" w:rsidRDefault="00C73B47" w:rsidP="00F63319">
      <w:pPr>
        <w:pStyle w:val="Default"/>
        <w:ind w:firstLine="720"/>
        <w:jc w:val="both"/>
        <w:rPr>
          <w:b/>
          <w:bCs/>
          <w:i/>
          <w:iCs/>
          <w:color w:val="auto"/>
        </w:rPr>
      </w:pPr>
      <w:r w:rsidRPr="00D261E9">
        <w:rPr>
          <w:b/>
          <w:bCs/>
          <w:i/>
          <w:iCs/>
          <w:color w:val="auto"/>
        </w:rPr>
        <w:t xml:space="preserve">P04 „Ilgalaikis materialusis turtas“ </w:t>
      </w:r>
    </w:p>
    <w:p w14:paraId="07CD0E7D" w14:textId="77777777" w:rsidR="00CA54C0" w:rsidRPr="00D261E9" w:rsidRDefault="00CA54C0" w:rsidP="00F63319">
      <w:pPr>
        <w:pStyle w:val="Default"/>
        <w:jc w:val="both"/>
        <w:rPr>
          <w:color w:val="auto"/>
        </w:rPr>
      </w:pPr>
    </w:p>
    <w:p w14:paraId="33C0F102" w14:textId="7422C1F8" w:rsidR="00C73B47" w:rsidRPr="00D261E9" w:rsidRDefault="00C73B47" w:rsidP="00F63319">
      <w:pPr>
        <w:pStyle w:val="Default"/>
        <w:ind w:firstLine="992"/>
        <w:jc w:val="both"/>
        <w:rPr>
          <w:color w:val="auto"/>
        </w:rPr>
      </w:pPr>
      <w:r w:rsidRPr="00D261E9">
        <w:rPr>
          <w:color w:val="auto"/>
        </w:rPr>
        <w:t>Ilgalaikio material</w:t>
      </w:r>
      <w:r w:rsidR="00133D76" w:rsidRPr="00D261E9">
        <w:rPr>
          <w:color w:val="auto"/>
        </w:rPr>
        <w:t>iojo</w:t>
      </w:r>
      <w:r w:rsidRPr="00D261E9">
        <w:rPr>
          <w:color w:val="auto"/>
        </w:rPr>
        <w:t xml:space="preserve"> turto likutinė vertė ataskaitinio laikotarpio pabaigoje sudaro </w:t>
      </w:r>
      <w:r w:rsidR="00890361" w:rsidRPr="00D261E9">
        <w:rPr>
          <w:color w:val="auto"/>
        </w:rPr>
        <w:t>988 006,75</w:t>
      </w:r>
      <w:r w:rsidRPr="00D261E9">
        <w:rPr>
          <w:color w:val="auto"/>
        </w:rPr>
        <w:t xml:space="preserve"> Eur. Didžiausią dalį ilgalaikio material</w:t>
      </w:r>
      <w:r w:rsidR="00133D76" w:rsidRPr="00D261E9">
        <w:rPr>
          <w:color w:val="auto"/>
        </w:rPr>
        <w:t>iojo</w:t>
      </w:r>
      <w:r w:rsidRPr="00D261E9">
        <w:rPr>
          <w:color w:val="auto"/>
        </w:rPr>
        <w:t xml:space="preserve"> turto likutinės vertės ataskaitinio laikotarpio pabaigoje sudaro </w:t>
      </w:r>
      <w:r w:rsidR="00521678" w:rsidRPr="00D261E9">
        <w:rPr>
          <w:color w:val="auto"/>
        </w:rPr>
        <w:t>pastatai</w:t>
      </w:r>
      <w:r w:rsidRPr="00D261E9">
        <w:rPr>
          <w:color w:val="auto"/>
        </w:rPr>
        <w:t xml:space="preserve">, tai yra </w:t>
      </w:r>
      <w:r w:rsidR="00521678" w:rsidRPr="00D261E9">
        <w:rPr>
          <w:color w:val="auto"/>
        </w:rPr>
        <w:t>4</w:t>
      </w:r>
      <w:r w:rsidR="00890361" w:rsidRPr="00D261E9">
        <w:rPr>
          <w:color w:val="auto"/>
        </w:rPr>
        <w:t xml:space="preserve">73 998,09 </w:t>
      </w:r>
      <w:r w:rsidR="008F775A" w:rsidRPr="00D261E9">
        <w:rPr>
          <w:color w:val="auto"/>
        </w:rPr>
        <w:t xml:space="preserve"> </w:t>
      </w:r>
      <w:r w:rsidRPr="00D261E9">
        <w:rPr>
          <w:color w:val="auto"/>
        </w:rPr>
        <w:t>Eur</w:t>
      </w:r>
      <w:r w:rsidR="008C7C2E" w:rsidRPr="00D261E9">
        <w:rPr>
          <w:color w:val="auto"/>
        </w:rPr>
        <w:t>.</w:t>
      </w:r>
    </w:p>
    <w:p w14:paraId="0BEA9898" w14:textId="18BE3E9F" w:rsidR="00C73B47" w:rsidRPr="00D261E9" w:rsidRDefault="00C73B47" w:rsidP="00F63319">
      <w:pPr>
        <w:pStyle w:val="Default"/>
        <w:ind w:firstLine="992"/>
        <w:jc w:val="both"/>
        <w:rPr>
          <w:color w:val="auto"/>
        </w:rPr>
      </w:pPr>
      <w:r w:rsidRPr="00D261E9">
        <w:rPr>
          <w:color w:val="auto"/>
        </w:rPr>
        <w:t>Per 202</w:t>
      </w:r>
      <w:r w:rsidR="00890361" w:rsidRPr="00D261E9">
        <w:rPr>
          <w:color w:val="auto"/>
        </w:rPr>
        <w:t>4</w:t>
      </w:r>
      <w:r w:rsidRPr="00D261E9">
        <w:rPr>
          <w:color w:val="auto"/>
        </w:rPr>
        <w:t xml:space="preserve"> metus įsigyta material</w:t>
      </w:r>
      <w:r w:rsidR="009916A7" w:rsidRPr="00D261E9">
        <w:rPr>
          <w:color w:val="auto"/>
        </w:rPr>
        <w:t>iojo</w:t>
      </w:r>
      <w:r w:rsidRPr="00D261E9">
        <w:rPr>
          <w:color w:val="auto"/>
        </w:rPr>
        <w:t xml:space="preserve"> turto grupėje</w:t>
      </w:r>
      <w:r w:rsidR="008C7C2E" w:rsidRPr="00D261E9">
        <w:rPr>
          <w:color w:val="auto"/>
        </w:rPr>
        <w:t>, kiti statiniai, vaikų žaidimo aikštelė</w:t>
      </w:r>
      <w:r w:rsidR="009916A7" w:rsidRPr="00D261E9">
        <w:rPr>
          <w:color w:val="auto"/>
        </w:rPr>
        <w:t xml:space="preserve"> – </w:t>
      </w:r>
      <w:r w:rsidR="008C7C2E" w:rsidRPr="00D261E9">
        <w:rPr>
          <w:color w:val="auto"/>
        </w:rPr>
        <w:t>lauko gimnastika</w:t>
      </w:r>
      <w:r w:rsidR="009916A7" w:rsidRPr="00D261E9">
        <w:rPr>
          <w:color w:val="auto"/>
        </w:rPr>
        <w:t xml:space="preserve">, kurios įsigijimo savikaina </w:t>
      </w:r>
      <w:r w:rsidR="008C7C2E" w:rsidRPr="00D261E9">
        <w:rPr>
          <w:color w:val="auto"/>
        </w:rPr>
        <w:t>7431,26 Eur, mašinos ir įrenginiai, dvylika oro kondicionierių / šilumos siurblių</w:t>
      </w:r>
      <w:r w:rsidR="000F3A4D" w:rsidRPr="00D261E9">
        <w:rPr>
          <w:color w:val="auto"/>
        </w:rPr>
        <w:t>, kurių įsigijimo savikaina</w:t>
      </w:r>
      <w:r w:rsidR="008C7C2E" w:rsidRPr="00D261E9">
        <w:rPr>
          <w:color w:val="auto"/>
        </w:rPr>
        <w:t xml:space="preserve"> 13500,00 Eur, </w:t>
      </w:r>
      <w:r w:rsidRPr="00D261E9">
        <w:rPr>
          <w:color w:val="auto"/>
        </w:rPr>
        <w:t>baldai, biuro įranga ir kitas ilgalaikis materialus turtas</w:t>
      </w:r>
      <w:r w:rsidR="00E504F6" w:rsidRPr="00D261E9">
        <w:rPr>
          <w:color w:val="auto"/>
        </w:rPr>
        <w:t>,</w:t>
      </w:r>
      <w:r w:rsidR="008C7C2E" w:rsidRPr="00D261E9">
        <w:rPr>
          <w:color w:val="auto"/>
        </w:rPr>
        <w:t xml:space="preserve"> du interaktyvus ekranai</w:t>
      </w:r>
      <w:r w:rsidR="000F3A4D" w:rsidRPr="00D261E9">
        <w:rPr>
          <w:color w:val="auto"/>
        </w:rPr>
        <w:t xml:space="preserve">, kurių įsigijimo savikaina </w:t>
      </w:r>
      <w:r w:rsidR="008C7C2E" w:rsidRPr="00D261E9">
        <w:rPr>
          <w:color w:val="auto"/>
        </w:rPr>
        <w:t xml:space="preserve">6100,00 </w:t>
      </w:r>
      <w:r w:rsidRPr="00D261E9">
        <w:rPr>
          <w:color w:val="auto"/>
        </w:rPr>
        <w:t>Eur</w:t>
      </w:r>
      <w:r w:rsidR="008C7C2E" w:rsidRPr="00D261E9">
        <w:rPr>
          <w:color w:val="auto"/>
        </w:rPr>
        <w:t xml:space="preserve">., nebaigta statyba </w:t>
      </w:r>
      <w:r w:rsidR="000F3A4D" w:rsidRPr="00D261E9">
        <w:rPr>
          <w:color w:val="auto"/>
        </w:rPr>
        <w:t>už</w:t>
      </w:r>
      <w:r w:rsidR="008C7C2E" w:rsidRPr="00D261E9">
        <w:rPr>
          <w:color w:val="auto"/>
        </w:rPr>
        <w:t xml:space="preserve"> 424100,00 Eur.</w:t>
      </w:r>
    </w:p>
    <w:p w14:paraId="03166A43" w14:textId="1E1FDC94" w:rsidR="002070A3" w:rsidRPr="00D261E9" w:rsidRDefault="008C7C2E" w:rsidP="00F63319">
      <w:pPr>
        <w:pStyle w:val="Default"/>
        <w:ind w:firstLine="992"/>
        <w:jc w:val="both"/>
        <w:rPr>
          <w:color w:val="auto"/>
        </w:rPr>
      </w:pPr>
      <w:r w:rsidRPr="00D261E9">
        <w:rPr>
          <w:color w:val="auto"/>
        </w:rPr>
        <w:t>Per ataskaitinį laikotarpį neatlygintinai gauta mašin</w:t>
      </w:r>
      <w:r w:rsidR="00D46C16" w:rsidRPr="00D261E9">
        <w:rPr>
          <w:color w:val="auto"/>
        </w:rPr>
        <w:t>ų</w:t>
      </w:r>
      <w:r w:rsidRPr="00D261E9">
        <w:rPr>
          <w:color w:val="auto"/>
        </w:rPr>
        <w:t xml:space="preserve"> ir įrengini</w:t>
      </w:r>
      <w:r w:rsidR="00D46C16" w:rsidRPr="00D261E9">
        <w:rPr>
          <w:color w:val="auto"/>
        </w:rPr>
        <w:t>ų</w:t>
      </w:r>
      <w:r w:rsidRPr="00D261E9">
        <w:rPr>
          <w:color w:val="auto"/>
        </w:rPr>
        <w:t xml:space="preserve"> turto grupėje,  automatizuota šilumos kontrolės sistema</w:t>
      </w:r>
      <w:r w:rsidR="00D46C16" w:rsidRPr="00D261E9">
        <w:rPr>
          <w:color w:val="auto"/>
        </w:rPr>
        <w:t xml:space="preserve">, kurios įsigijimo savikaina </w:t>
      </w:r>
      <w:r w:rsidRPr="00D261E9">
        <w:rPr>
          <w:color w:val="auto"/>
        </w:rPr>
        <w:t>1951,80 Eur</w:t>
      </w:r>
      <w:r w:rsidR="00D46C16" w:rsidRPr="00D261E9">
        <w:rPr>
          <w:color w:val="auto"/>
        </w:rPr>
        <w:t>, sukauptas nusidėvėjimas 536,66 Eur.</w:t>
      </w:r>
      <w:r w:rsidR="001A5C17" w:rsidRPr="00D261E9">
        <w:rPr>
          <w:color w:val="auto"/>
        </w:rPr>
        <w:t xml:space="preserve"> </w:t>
      </w:r>
    </w:p>
    <w:p w14:paraId="49A1623D" w14:textId="10E3F9DA" w:rsidR="00C73B47" w:rsidRPr="00D261E9" w:rsidRDefault="002070A3" w:rsidP="00F63319">
      <w:pPr>
        <w:pStyle w:val="Default"/>
        <w:ind w:firstLine="992"/>
        <w:jc w:val="both"/>
        <w:rPr>
          <w:color w:val="auto"/>
        </w:rPr>
      </w:pPr>
      <w:r w:rsidRPr="00D261E9">
        <w:rPr>
          <w:color w:val="auto"/>
        </w:rPr>
        <w:t>Per ataskaitinį laikotarpį nurašyta turto</w:t>
      </w:r>
      <w:r w:rsidR="00487911" w:rsidRPr="00D261E9">
        <w:rPr>
          <w:color w:val="auto"/>
        </w:rPr>
        <w:t>, kurio įsigijimo savikaina</w:t>
      </w:r>
      <w:r w:rsidRPr="00D261E9">
        <w:rPr>
          <w:color w:val="auto"/>
        </w:rPr>
        <w:t xml:space="preserve"> 4741,55 Eur. Nurašytas turtas buvo pilnai nusidėvėjęs.</w:t>
      </w:r>
    </w:p>
    <w:p w14:paraId="14F4D83F" w14:textId="00C73BB6" w:rsidR="00946B94" w:rsidRPr="00D261E9" w:rsidRDefault="00946B94" w:rsidP="00F63319">
      <w:pPr>
        <w:pStyle w:val="Default"/>
        <w:ind w:firstLine="992"/>
        <w:jc w:val="both"/>
        <w:rPr>
          <w:color w:val="auto"/>
        </w:rPr>
      </w:pPr>
      <w:r w:rsidRPr="00D261E9">
        <w:rPr>
          <w:color w:val="auto"/>
        </w:rPr>
        <w:t>Per ataskaitinį laikotarpį parduoto ir perduoto ilgalaikio materialiojo turto nebuvo.</w:t>
      </w:r>
    </w:p>
    <w:p w14:paraId="4F4297EC" w14:textId="372EE4F9" w:rsidR="00C73B47" w:rsidRPr="00D261E9" w:rsidRDefault="00790ED6" w:rsidP="00F63319">
      <w:pPr>
        <w:pStyle w:val="Default"/>
        <w:ind w:firstLine="992"/>
        <w:jc w:val="both"/>
        <w:rPr>
          <w:color w:val="auto"/>
        </w:rPr>
      </w:pPr>
      <w:r w:rsidRPr="00D261E9">
        <w:rPr>
          <w:color w:val="auto"/>
        </w:rPr>
        <w:t>Įstaiga</w:t>
      </w:r>
      <w:r w:rsidR="00C73B47" w:rsidRPr="00D261E9">
        <w:rPr>
          <w:color w:val="auto"/>
        </w:rPr>
        <w:t xml:space="preserve"> neturi sutarčių, pasirašytų dėl ilgalaikio material</w:t>
      </w:r>
      <w:r w:rsidR="00946B94" w:rsidRPr="00D261E9">
        <w:rPr>
          <w:color w:val="auto"/>
        </w:rPr>
        <w:t>iojo</w:t>
      </w:r>
      <w:r w:rsidR="00C73B47" w:rsidRPr="00D261E9">
        <w:rPr>
          <w:color w:val="auto"/>
        </w:rPr>
        <w:t xml:space="preserve"> turto įsigijimo ateityje, paskutin</w:t>
      </w:r>
      <w:r w:rsidRPr="00D261E9">
        <w:rPr>
          <w:color w:val="auto"/>
        </w:rPr>
        <w:t>ę</w:t>
      </w:r>
      <w:r w:rsidR="00C73B47" w:rsidRPr="00D261E9">
        <w:rPr>
          <w:color w:val="auto"/>
        </w:rPr>
        <w:t xml:space="preserve"> ataskaitinio laikotarpio dieną.</w:t>
      </w:r>
    </w:p>
    <w:p w14:paraId="45A29BCF" w14:textId="72A00518" w:rsidR="00133D76" w:rsidRPr="00D261E9" w:rsidRDefault="00133D76" w:rsidP="00F63319">
      <w:pPr>
        <w:pStyle w:val="Default"/>
        <w:ind w:firstLine="992"/>
        <w:jc w:val="both"/>
        <w:rPr>
          <w:color w:val="auto"/>
        </w:rPr>
      </w:pPr>
      <w:r w:rsidRPr="00D261E9">
        <w:rPr>
          <w:color w:val="auto"/>
        </w:rPr>
        <w:t>Informacija apie ilgalaikio materialiojo turto, vertinamo įsigijimo savikaina, balansinės vertės pasikeitimą per ataskaitinį laikotarpį pateikta 12-ojo VSAFAS „Ilgalaikis materialusis turtas“ 1 priede.</w:t>
      </w:r>
    </w:p>
    <w:p w14:paraId="35B624A3" w14:textId="28F2CB2A" w:rsidR="00CA54C0" w:rsidRPr="00D261E9" w:rsidRDefault="00CA54C0" w:rsidP="00F63319">
      <w:pPr>
        <w:pStyle w:val="Default"/>
        <w:jc w:val="both"/>
        <w:rPr>
          <w:color w:val="auto"/>
        </w:rPr>
      </w:pPr>
    </w:p>
    <w:p w14:paraId="0742667C" w14:textId="77777777" w:rsidR="009060E3" w:rsidRPr="00D261E9" w:rsidRDefault="009060E3" w:rsidP="00F63319">
      <w:pPr>
        <w:pStyle w:val="Default"/>
        <w:ind w:firstLine="720"/>
        <w:jc w:val="both"/>
        <w:rPr>
          <w:b/>
          <w:bCs/>
          <w:i/>
          <w:iCs/>
          <w:color w:val="auto"/>
        </w:rPr>
      </w:pPr>
      <w:r w:rsidRPr="00D261E9">
        <w:rPr>
          <w:b/>
          <w:bCs/>
          <w:i/>
          <w:iCs/>
          <w:color w:val="auto"/>
        </w:rPr>
        <w:t>P05 „Finansinis turtas“</w:t>
      </w:r>
    </w:p>
    <w:p w14:paraId="19624FC8" w14:textId="77777777" w:rsidR="009060E3" w:rsidRPr="00D261E9" w:rsidRDefault="009060E3" w:rsidP="00F63319">
      <w:pPr>
        <w:spacing w:after="0" w:line="240" w:lineRule="auto"/>
        <w:jc w:val="center"/>
        <w:rPr>
          <w:rFonts w:ascii="Times New Roman" w:eastAsia="Times New Roman" w:hAnsi="Times New Roman" w:cs="Times New Roman"/>
          <w:i/>
          <w:iCs/>
          <w:sz w:val="24"/>
          <w:szCs w:val="24"/>
          <w:lang w:val="lt-LT"/>
        </w:rPr>
      </w:pPr>
    </w:p>
    <w:p w14:paraId="40E38A1D" w14:textId="77777777" w:rsidR="004E3DD1" w:rsidRPr="00D261E9" w:rsidRDefault="009060E3" w:rsidP="00F63319">
      <w:pPr>
        <w:spacing w:after="0" w:line="240" w:lineRule="auto"/>
        <w:ind w:firstLine="992"/>
        <w:jc w:val="both"/>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Ataskaitinio laikotarpio pabaig</w:t>
      </w:r>
      <w:r w:rsidR="004E3DD1" w:rsidRPr="00D261E9">
        <w:rPr>
          <w:rFonts w:ascii="Times New Roman" w:eastAsia="Times New Roman" w:hAnsi="Times New Roman" w:cs="Times New Roman"/>
          <w:sz w:val="24"/>
          <w:szCs w:val="24"/>
          <w:lang w:val="lt-LT"/>
        </w:rPr>
        <w:t>oje</w:t>
      </w:r>
      <w:r w:rsidRPr="00D261E9">
        <w:rPr>
          <w:rFonts w:ascii="Times New Roman" w:eastAsia="Times New Roman" w:hAnsi="Times New Roman" w:cs="Times New Roman"/>
          <w:sz w:val="24"/>
          <w:szCs w:val="24"/>
          <w:lang w:val="lt-LT"/>
        </w:rPr>
        <w:t xml:space="preserve"> ilgalaikį finansinį turtą sudaro kitos ilgalaikės gautinos sumos (gautinos lėšos iš biudžeto ilgalaikiams atidėjiniams – pensinio amžiaus darbuotojų išeitinėms išmokoms apmokėti).</w:t>
      </w:r>
    </w:p>
    <w:p w14:paraId="6B9B6FFD" w14:textId="62F089CE" w:rsidR="009060E3" w:rsidRPr="00D261E9" w:rsidRDefault="009060E3" w:rsidP="00F63319">
      <w:pPr>
        <w:spacing w:after="0" w:line="240" w:lineRule="auto"/>
        <w:ind w:firstLine="992"/>
        <w:jc w:val="both"/>
        <w:rPr>
          <w:rFonts w:ascii="Times New Roman" w:eastAsia="Times New Roman" w:hAnsi="Times New Roman" w:cs="Times New Roman"/>
          <w:sz w:val="24"/>
          <w:szCs w:val="24"/>
        </w:rPr>
      </w:pPr>
      <w:r w:rsidRPr="00D261E9">
        <w:rPr>
          <w:rFonts w:ascii="Times New Roman" w:eastAsia="Times New Roman" w:hAnsi="Times New Roman" w:cs="Times New Roman"/>
          <w:sz w:val="24"/>
          <w:szCs w:val="24"/>
          <w:lang w:val="lt-LT"/>
        </w:rPr>
        <w:t>Informacija apie finansinį turtą pateikta 6-ojo VSAFAS „Finansinių ataskaitų aiškinamasis raštas“ 5 priede ir 17-ojo VSAFAS „Finansinis turtas ir finansiniai įsipareigojimai“ 6 priede.</w:t>
      </w:r>
    </w:p>
    <w:p w14:paraId="45242FED" w14:textId="77777777" w:rsidR="009060E3" w:rsidRPr="00D261E9" w:rsidRDefault="009060E3" w:rsidP="00F63319">
      <w:pPr>
        <w:spacing w:after="0" w:line="240" w:lineRule="auto"/>
        <w:rPr>
          <w:rFonts w:ascii="Times New Roman" w:eastAsia="Times New Roman" w:hAnsi="Times New Roman" w:cs="Times New Roman"/>
          <w:sz w:val="24"/>
          <w:szCs w:val="24"/>
          <w:lang w:val="lt-LT"/>
        </w:rPr>
      </w:pPr>
    </w:p>
    <w:p w14:paraId="381FDBE9" w14:textId="77777777" w:rsidR="00E120F2" w:rsidRDefault="00E120F2" w:rsidP="00F63319">
      <w:pPr>
        <w:pStyle w:val="Default"/>
        <w:ind w:firstLine="720"/>
        <w:jc w:val="both"/>
        <w:rPr>
          <w:b/>
          <w:bCs/>
          <w:i/>
          <w:iCs/>
          <w:color w:val="auto"/>
        </w:rPr>
      </w:pPr>
    </w:p>
    <w:p w14:paraId="184F6A0C" w14:textId="78F3B2D0" w:rsidR="009060E3" w:rsidRPr="00D261E9" w:rsidRDefault="009060E3" w:rsidP="00F63319">
      <w:pPr>
        <w:pStyle w:val="Default"/>
        <w:ind w:firstLine="720"/>
        <w:jc w:val="both"/>
        <w:rPr>
          <w:b/>
          <w:bCs/>
          <w:i/>
          <w:iCs/>
          <w:color w:val="auto"/>
        </w:rPr>
      </w:pPr>
      <w:r w:rsidRPr="00D261E9">
        <w:rPr>
          <w:b/>
          <w:bCs/>
          <w:i/>
          <w:iCs/>
          <w:color w:val="auto"/>
        </w:rPr>
        <w:t>P07 „Biologinis turtas“</w:t>
      </w:r>
    </w:p>
    <w:p w14:paraId="39A404C2" w14:textId="77777777" w:rsidR="009060E3" w:rsidRPr="00D261E9" w:rsidRDefault="009060E3" w:rsidP="00F63319">
      <w:pPr>
        <w:spacing w:after="0" w:line="240" w:lineRule="auto"/>
        <w:rPr>
          <w:rFonts w:ascii="Times New Roman" w:eastAsia="Times New Roman" w:hAnsi="Times New Roman" w:cs="Times New Roman"/>
          <w:sz w:val="24"/>
          <w:szCs w:val="24"/>
          <w:lang w:val="lt-LT"/>
        </w:rPr>
      </w:pPr>
    </w:p>
    <w:p w14:paraId="64575B5E" w14:textId="77777777" w:rsidR="009060E3" w:rsidRPr="00D261E9" w:rsidRDefault="009060E3" w:rsidP="00F63319">
      <w:pPr>
        <w:spacing w:after="0" w:line="240" w:lineRule="auto"/>
        <w:ind w:firstLine="992"/>
        <w:jc w:val="both"/>
        <w:rPr>
          <w:rFonts w:ascii="Times New Roman" w:eastAsia="Times New Roman" w:hAnsi="Times New Roman" w:cs="Times New Roman"/>
          <w:sz w:val="24"/>
          <w:szCs w:val="24"/>
          <w:lang w:val="lt-LT"/>
        </w:rPr>
      </w:pPr>
      <w:r w:rsidRPr="00D261E9">
        <w:rPr>
          <w:rFonts w:ascii="Times New Roman" w:eastAsia="Times New Roman" w:hAnsi="Times New Roman" w:cs="Times New Roman"/>
          <w:sz w:val="24"/>
          <w:szCs w:val="24"/>
          <w:lang w:val="lt-LT"/>
        </w:rPr>
        <w:t>Įstaiga biologinio turto neturi, todėl 16-ojo VSAFAS „Biologinis turtas“ priedai nepildomi.</w:t>
      </w:r>
    </w:p>
    <w:p w14:paraId="51C4B6B5" w14:textId="77777777" w:rsidR="001A5C17" w:rsidRDefault="001A5C17" w:rsidP="00F63319">
      <w:pPr>
        <w:pStyle w:val="Default"/>
        <w:jc w:val="both"/>
        <w:rPr>
          <w:color w:val="auto"/>
        </w:rPr>
      </w:pPr>
    </w:p>
    <w:p w14:paraId="0B71E2AC" w14:textId="77777777" w:rsidR="00E120F2" w:rsidRPr="00D261E9" w:rsidRDefault="00E120F2" w:rsidP="00F63319">
      <w:pPr>
        <w:pStyle w:val="Default"/>
        <w:jc w:val="both"/>
        <w:rPr>
          <w:color w:val="auto"/>
        </w:rPr>
      </w:pPr>
    </w:p>
    <w:p w14:paraId="2DEDE366" w14:textId="08C5BFA1" w:rsidR="00C73B47" w:rsidRPr="00D261E9" w:rsidRDefault="00C73B47" w:rsidP="00F63319">
      <w:pPr>
        <w:pStyle w:val="Default"/>
        <w:ind w:firstLine="720"/>
        <w:jc w:val="both"/>
        <w:rPr>
          <w:b/>
          <w:bCs/>
          <w:i/>
          <w:iCs/>
          <w:color w:val="auto"/>
        </w:rPr>
      </w:pPr>
      <w:r w:rsidRPr="00D261E9">
        <w:rPr>
          <w:b/>
          <w:bCs/>
          <w:i/>
          <w:iCs/>
          <w:color w:val="auto"/>
        </w:rPr>
        <w:t xml:space="preserve">P08 „Atsargos“ </w:t>
      </w:r>
    </w:p>
    <w:p w14:paraId="25554727" w14:textId="77777777" w:rsidR="00CA54C0" w:rsidRPr="00D261E9" w:rsidRDefault="00CA54C0" w:rsidP="00F63319">
      <w:pPr>
        <w:pStyle w:val="Default"/>
        <w:jc w:val="both"/>
        <w:rPr>
          <w:color w:val="auto"/>
        </w:rPr>
      </w:pPr>
    </w:p>
    <w:p w14:paraId="1A398F55" w14:textId="7BAB6010" w:rsidR="00C73B47" w:rsidRPr="00D261E9" w:rsidRDefault="00C73B47" w:rsidP="00F63319">
      <w:pPr>
        <w:pStyle w:val="Default"/>
        <w:ind w:firstLine="992"/>
        <w:jc w:val="both"/>
        <w:rPr>
          <w:color w:val="auto"/>
        </w:rPr>
      </w:pPr>
      <w:r w:rsidRPr="00D261E9">
        <w:rPr>
          <w:color w:val="auto"/>
        </w:rPr>
        <w:t>Ataskaitinio laikotarpio pabaig</w:t>
      </w:r>
      <w:r w:rsidR="001B55E4" w:rsidRPr="00D261E9">
        <w:rPr>
          <w:color w:val="auto"/>
        </w:rPr>
        <w:t>oje</w:t>
      </w:r>
      <w:r w:rsidRPr="00D261E9">
        <w:rPr>
          <w:color w:val="auto"/>
        </w:rPr>
        <w:t xml:space="preserve"> </w:t>
      </w:r>
      <w:r w:rsidR="00790ED6" w:rsidRPr="00D261E9">
        <w:rPr>
          <w:color w:val="auto"/>
        </w:rPr>
        <w:t>įstaig</w:t>
      </w:r>
      <w:r w:rsidR="001B55E4" w:rsidRPr="00D261E9">
        <w:rPr>
          <w:color w:val="auto"/>
        </w:rPr>
        <w:t>os</w:t>
      </w:r>
      <w:r w:rsidRPr="00D261E9">
        <w:rPr>
          <w:color w:val="auto"/>
        </w:rPr>
        <w:t xml:space="preserve"> apskaitomų ir nepanaudotų atsargų likutis sudaro </w:t>
      </w:r>
      <w:r w:rsidR="001B55E4" w:rsidRPr="00D261E9">
        <w:rPr>
          <w:color w:val="auto"/>
        </w:rPr>
        <w:t>610,03</w:t>
      </w:r>
      <w:r w:rsidRPr="00D261E9">
        <w:rPr>
          <w:color w:val="auto"/>
        </w:rPr>
        <w:t xml:space="preserve"> Eur</w:t>
      </w:r>
      <w:r w:rsidR="001B55E4" w:rsidRPr="00D261E9">
        <w:rPr>
          <w:color w:val="auto"/>
        </w:rPr>
        <w:t xml:space="preserve"> (</w:t>
      </w:r>
      <w:r w:rsidR="00844707" w:rsidRPr="00D261E9">
        <w:rPr>
          <w:color w:val="auto"/>
        </w:rPr>
        <w:t>maisto produktai</w:t>
      </w:r>
      <w:r w:rsidR="001B55E4" w:rsidRPr="00D261E9">
        <w:rPr>
          <w:color w:val="auto"/>
        </w:rPr>
        <w:t>)</w:t>
      </w:r>
      <w:r w:rsidRPr="00D261E9">
        <w:rPr>
          <w:color w:val="auto"/>
        </w:rPr>
        <w:t xml:space="preserve">. </w:t>
      </w:r>
      <w:r w:rsidR="00790ED6" w:rsidRPr="00D261E9">
        <w:rPr>
          <w:color w:val="auto"/>
        </w:rPr>
        <w:t>N</w:t>
      </w:r>
      <w:r w:rsidRPr="00D261E9">
        <w:rPr>
          <w:color w:val="auto"/>
        </w:rPr>
        <w:t>e</w:t>
      </w:r>
      <w:r w:rsidR="0067632A" w:rsidRPr="00D261E9">
        <w:rPr>
          <w:color w:val="auto"/>
        </w:rPr>
        <w:t>atlygintinai</w:t>
      </w:r>
      <w:r w:rsidRPr="00D261E9">
        <w:rPr>
          <w:color w:val="auto"/>
        </w:rPr>
        <w:t xml:space="preserve"> </w:t>
      </w:r>
      <w:r w:rsidR="00790ED6" w:rsidRPr="00D261E9">
        <w:rPr>
          <w:color w:val="auto"/>
        </w:rPr>
        <w:t>ga</w:t>
      </w:r>
      <w:r w:rsidR="001B55E4" w:rsidRPr="00D261E9">
        <w:rPr>
          <w:color w:val="auto"/>
        </w:rPr>
        <w:t>uta</w:t>
      </w:r>
      <w:r w:rsidR="00790ED6" w:rsidRPr="00D261E9">
        <w:rPr>
          <w:color w:val="auto"/>
        </w:rPr>
        <w:t xml:space="preserve"> </w:t>
      </w:r>
      <w:r w:rsidRPr="00D261E9">
        <w:rPr>
          <w:color w:val="auto"/>
        </w:rPr>
        <w:t xml:space="preserve">atsargų už </w:t>
      </w:r>
      <w:r w:rsidR="001B55E4" w:rsidRPr="00D261E9">
        <w:rPr>
          <w:color w:val="auto"/>
        </w:rPr>
        <w:t>4567,63</w:t>
      </w:r>
      <w:r w:rsidR="001A5C17" w:rsidRPr="00D261E9">
        <w:rPr>
          <w:color w:val="auto"/>
        </w:rPr>
        <w:t xml:space="preserve"> </w:t>
      </w:r>
      <w:r w:rsidRPr="00D261E9">
        <w:rPr>
          <w:color w:val="auto"/>
        </w:rPr>
        <w:t>Eur</w:t>
      </w:r>
      <w:r w:rsidR="001A5C17" w:rsidRPr="00D261E9">
        <w:rPr>
          <w:color w:val="auto"/>
        </w:rPr>
        <w:t>.</w:t>
      </w:r>
      <w:r w:rsidRPr="00D261E9">
        <w:rPr>
          <w:color w:val="auto"/>
        </w:rPr>
        <w:t xml:space="preserve"> </w:t>
      </w:r>
    </w:p>
    <w:p w14:paraId="2D3C6A1A" w14:textId="78913441" w:rsidR="00C73B47" w:rsidRPr="00D261E9" w:rsidRDefault="00C73B47" w:rsidP="00F63319">
      <w:pPr>
        <w:pStyle w:val="Default"/>
        <w:ind w:firstLine="992"/>
        <w:jc w:val="both"/>
        <w:rPr>
          <w:color w:val="auto"/>
        </w:rPr>
      </w:pPr>
      <w:r w:rsidRPr="00D261E9">
        <w:rPr>
          <w:color w:val="auto"/>
        </w:rPr>
        <w:t>Informacija apie atsargas pateikta 8-ojo VSAFAS „Atsargos“ 1 priede.</w:t>
      </w:r>
    </w:p>
    <w:p w14:paraId="08E41DDF" w14:textId="77777777" w:rsidR="00CA54C0" w:rsidRDefault="00CA54C0" w:rsidP="00F63319">
      <w:pPr>
        <w:pStyle w:val="Default"/>
        <w:ind w:firstLine="720"/>
        <w:jc w:val="both"/>
        <w:rPr>
          <w:color w:val="auto"/>
        </w:rPr>
      </w:pPr>
    </w:p>
    <w:p w14:paraId="5EA4FC2C" w14:textId="77777777" w:rsidR="00E120F2" w:rsidRPr="00D261E9" w:rsidRDefault="00E120F2" w:rsidP="00F63319">
      <w:pPr>
        <w:pStyle w:val="Default"/>
        <w:ind w:firstLine="720"/>
        <w:jc w:val="both"/>
        <w:rPr>
          <w:color w:val="auto"/>
        </w:rPr>
      </w:pPr>
    </w:p>
    <w:p w14:paraId="01BF2018" w14:textId="14E1E7F9" w:rsidR="00C73B47" w:rsidRPr="00D261E9" w:rsidRDefault="00C73B47" w:rsidP="00F63319">
      <w:pPr>
        <w:pStyle w:val="Default"/>
        <w:ind w:firstLine="720"/>
        <w:jc w:val="both"/>
        <w:rPr>
          <w:b/>
          <w:bCs/>
          <w:i/>
          <w:iCs/>
          <w:color w:val="auto"/>
        </w:rPr>
      </w:pPr>
      <w:r w:rsidRPr="00D261E9">
        <w:rPr>
          <w:b/>
          <w:bCs/>
          <w:i/>
          <w:iCs/>
          <w:color w:val="auto"/>
        </w:rPr>
        <w:lastRenderedPageBreak/>
        <w:t xml:space="preserve">P09 „Išankstiniai mokėjimai“ </w:t>
      </w:r>
    </w:p>
    <w:p w14:paraId="398CEEA2" w14:textId="77777777" w:rsidR="00CA54C0" w:rsidRPr="00D261E9" w:rsidRDefault="00CA54C0" w:rsidP="00F63319">
      <w:pPr>
        <w:pStyle w:val="Default"/>
        <w:jc w:val="both"/>
        <w:rPr>
          <w:color w:val="auto"/>
        </w:rPr>
      </w:pPr>
    </w:p>
    <w:p w14:paraId="1C3EF87C" w14:textId="46FD159A" w:rsidR="00C73B47" w:rsidRPr="00D261E9" w:rsidRDefault="00C73B47" w:rsidP="00F63319">
      <w:pPr>
        <w:pStyle w:val="Default"/>
        <w:ind w:firstLine="992"/>
        <w:jc w:val="both"/>
        <w:rPr>
          <w:color w:val="auto"/>
        </w:rPr>
      </w:pPr>
      <w:r w:rsidRPr="00D261E9">
        <w:rPr>
          <w:color w:val="auto"/>
        </w:rPr>
        <w:t xml:space="preserve">Sumokėtų per ataskaitinį laikotarpį išankstinių mokėjimų suma pagal </w:t>
      </w:r>
      <w:r w:rsidR="00790ED6" w:rsidRPr="00D261E9">
        <w:rPr>
          <w:color w:val="auto"/>
        </w:rPr>
        <w:t>įstaigos</w:t>
      </w:r>
      <w:r w:rsidRPr="00D261E9">
        <w:rPr>
          <w:color w:val="auto"/>
        </w:rPr>
        <w:t xml:space="preserve"> apskaitomą programą sudaro </w:t>
      </w:r>
      <w:r w:rsidR="00F93B91" w:rsidRPr="00D261E9">
        <w:rPr>
          <w:color w:val="auto"/>
        </w:rPr>
        <w:t>310,17</w:t>
      </w:r>
      <w:r w:rsidR="00790ED6" w:rsidRPr="00D261E9">
        <w:rPr>
          <w:color w:val="auto"/>
        </w:rPr>
        <w:t xml:space="preserve"> </w:t>
      </w:r>
      <w:r w:rsidRPr="00D261E9">
        <w:rPr>
          <w:color w:val="auto"/>
        </w:rPr>
        <w:t xml:space="preserve">Eur, tai yra.: </w:t>
      </w:r>
    </w:p>
    <w:p w14:paraId="36CF76A1" w14:textId="39196502" w:rsidR="00C73B47" w:rsidRPr="00D261E9" w:rsidRDefault="00C73B47" w:rsidP="00F63319">
      <w:pPr>
        <w:pStyle w:val="Default"/>
        <w:ind w:firstLine="992"/>
        <w:jc w:val="both"/>
        <w:rPr>
          <w:color w:val="auto"/>
        </w:rPr>
      </w:pPr>
      <w:r w:rsidRPr="00D261E9">
        <w:rPr>
          <w:color w:val="auto"/>
        </w:rPr>
        <w:t xml:space="preserve">- </w:t>
      </w:r>
      <w:r w:rsidR="00F43E41" w:rsidRPr="00D261E9">
        <w:rPr>
          <w:color w:val="auto"/>
        </w:rPr>
        <w:t>0,0</w:t>
      </w:r>
      <w:r w:rsidR="00F93B91" w:rsidRPr="00D261E9">
        <w:rPr>
          <w:color w:val="auto"/>
        </w:rPr>
        <w:t>0</w:t>
      </w:r>
      <w:r w:rsidR="00790ED6" w:rsidRPr="00D261E9">
        <w:rPr>
          <w:color w:val="auto"/>
        </w:rPr>
        <w:t xml:space="preserve"> </w:t>
      </w:r>
      <w:r w:rsidRPr="00D261E9">
        <w:rPr>
          <w:color w:val="auto"/>
        </w:rPr>
        <w:t xml:space="preserve">Eur paslaugų teikimo sutartyse ar kituose įsipareigojimų dokumentuose numatytos ir pervestos išankstinių mokėjimų sumos; </w:t>
      </w:r>
    </w:p>
    <w:p w14:paraId="5006D734" w14:textId="57ED541F" w:rsidR="00C73B47" w:rsidRPr="00D261E9" w:rsidRDefault="00C73B47" w:rsidP="00F63319">
      <w:pPr>
        <w:pStyle w:val="Default"/>
        <w:ind w:firstLine="992"/>
        <w:jc w:val="both"/>
        <w:rPr>
          <w:color w:val="auto"/>
        </w:rPr>
      </w:pPr>
      <w:r w:rsidRPr="00D261E9">
        <w:rPr>
          <w:color w:val="auto"/>
        </w:rPr>
        <w:t xml:space="preserve">- </w:t>
      </w:r>
      <w:r w:rsidR="00F93B91" w:rsidRPr="00D261E9">
        <w:rPr>
          <w:color w:val="auto"/>
        </w:rPr>
        <w:t>310,17</w:t>
      </w:r>
      <w:r w:rsidRPr="00D261E9">
        <w:rPr>
          <w:color w:val="auto"/>
        </w:rPr>
        <w:t xml:space="preserve"> Eur ateinančių laikotarpių sąnaudos; </w:t>
      </w:r>
    </w:p>
    <w:p w14:paraId="4D763677" w14:textId="77777777" w:rsidR="00C73B47" w:rsidRPr="00D261E9" w:rsidRDefault="00C73B47" w:rsidP="00F63319">
      <w:pPr>
        <w:pStyle w:val="Default"/>
        <w:ind w:firstLine="992"/>
        <w:jc w:val="both"/>
        <w:rPr>
          <w:color w:val="auto"/>
        </w:rPr>
      </w:pPr>
      <w:r w:rsidRPr="00D261E9">
        <w:rPr>
          <w:color w:val="auto"/>
        </w:rPr>
        <w:t xml:space="preserve">Informacija apie išankstinius mokėjimus pateikta 6-ojo VSAFAS „Finansinių ataskaitų aiškinamasis raštas“ 6 priede. </w:t>
      </w:r>
    </w:p>
    <w:p w14:paraId="536F3B1E" w14:textId="77777777" w:rsidR="009060E3" w:rsidRPr="00D261E9" w:rsidRDefault="009060E3" w:rsidP="00F63319">
      <w:pPr>
        <w:pStyle w:val="Default"/>
        <w:jc w:val="both"/>
        <w:rPr>
          <w:b/>
          <w:bCs/>
          <w:iCs/>
          <w:color w:val="auto"/>
        </w:rPr>
      </w:pPr>
    </w:p>
    <w:p w14:paraId="20FCCC53" w14:textId="77777777" w:rsidR="00CA54C0" w:rsidRPr="00D261E9" w:rsidRDefault="00C73B47" w:rsidP="00F63319">
      <w:pPr>
        <w:pStyle w:val="Default"/>
        <w:ind w:firstLine="720"/>
        <w:jc w:val="both"/>
        <w:rPr>
          <w:b/>
          <w:bCs/>
          <w:i/>
          <w:iCs/>
          <w:color w:val="auto"/>
        </w:rPr>
      </w:pPr>
      <w:r w:rsidRPr="00D261E9">
        <w:rPr>
          <w:b/>
          <w:bCs/>
          <w:i/>
          <w:iCs/>
          <w:color w:val="auto"/>
        </w:rPr>
        <w:t xml:space="preserve">P10 „Per vienerius metus gautinos sumos“ </w:t>
      </w:r>
    </w:p>
    <w:p w14:paraId="0C9BCAB6" w14:textId="77777777" w:rsidR="00CA54C0" w:rsidRPr="00D261E9" w:rsidRDefault="00CA54C0" w:rsidP="00F63319">
      <w:pPr>
        <w:pStyle w:val="Default"/>
        <w:ind w:firstLine="720"/>
        <w:jc w:val="both"/>
        <w:rPr>
          <w:b/>
          <w:bCs/>
          <w:i/>
          <w:iCs/>
          <w:color w:val="auto"/>
        </w:rPr>
      </w:pPr>
    </w:p>
    <w:p w14:paraId="19A9FF2D" w14:textId="2B0B4A85" w:rsidR="00C73B47" w:rsidRPr="00D261E9" w:rsidRDefault="00C73B47" w:rsidP="00F63319">
      <w:pPr>
        <w:pStyle w:val="Default"/>
        <w:ind w:firstLine="992"/>
        <w:jc w:val="both"/>
        <w:rPr>
          <w:color w:val="auto"/>
        </w:rPr>
      </w:pPr>
      <w:r w:rsidRPr="00D261E9">
        <w:rPr>
          <w:color w:val="auto"/>
        </w:rPr>
        <w:t xml:space="preserve">Per vienerius metus gautinų sumų </w:t>
      </w:r>
      <w:r w:rsidR="002C6141" w:rsidRPr="00D261E9">
        <w:rPr>
          <w:color w:val="auto"/>
        </w:rPr>
        <w:t xml:space="preserve">balansinė </w:t>
      </w:r>
      <w:r w:rsidRPr="00D261E9">
        <w:rPr>
          <w:color w:val="auto"/>
        </w:rPr>
        <w:t>vertė ataskaitinio laikotarpio pabaigoje sudaro</w:t>
      </w:r>
      <w:r w:rsidR="00F43E41" w:rsidRPr="00D261E9">
        <w:rPr>
          <w:color w:val="auto"/>
        </w:rPr>
        <w:t xml:space="preserve"> </w:t>
      </w:r>
      <w:r w:rsidR="002C6141" w:rsidRPr="00D261E9">
        <w:rPr>
          <w:color w:val="auto"/>
        </w:rPr>
        <w:t>67142,51</w:t>
      </w:r>
      <w:r w:rsidRPr="00D261E9">
        <w:rPr>
          <w:color w:val="auto"/>
        </w:rPr>
        <w:t xml:space="preserve"> Eur. </w:t>
      </w:r>
    </w:p>
    <w:p w14:paraId="29AF2622" w14:textId="07329C8D" w:rsidR="00C73B47" w:rsidRPr="00D261E9" w:rsidRDefault="00C73B47" w:rsidP="00F63319">
      <w:pPr>
        <w:pStyle w:val="Default"/>
        <w:ind w:firstLine="992"/>
        <w:jc w:val="both"/>
        <w:rPr>
          <w:color w:val="auto"/>
        </w:rPr>
      </w:pPr>
      <w:r w:rsidRPr="00D261E9">
        <w:rPr>
          <w:color w:val="auto"/>
        </w:rPr>
        <w:t>Palyginus ataskaitinio laikotarpio duomenis su praėjusio ata</w:t>
      </w:r>
      <w:r w:rsidR="007C5133" w:rsidRPr="00D261E9">
        <w:rPr>
          <w:color w:val="auto"/>
        </w:rPr>
        <w:t>s</w:t>
      </w:r>
      <w:r w:rsidRPr="00D261E9">
        <w:rPr>
          <w:color w:val="auto"/>
        </w:rPr>
        <w:t>kaitinio la</w:t>
      </w:r>
      <w:r w:rsidR="007C5133" w:rsidRPr="00D261E9">
        <w:rPr>
          <w:color w:val="auto"/>
        </w:rPr>
        <w:t>i</w:t>
      </w:r>
      <w:r w:rsidRPr="00D261E9">
        <w:rPr>
          <w:color w:val="auto"/>
        </w:rPr>
        <w:t xml:space="preserve">kotarpio duomenimis, per vienerius metus gautinų sumų balansinė vertė padidėjo </w:t>
      </w:r>
      <w:r w:rsidR="002C6141" w:rsidRPr="00D261E9">
        <w:rPr>
          <w:color w:val="auto"/>
        </w:rPr>
        <w:t>11394,49</w:t>
      </w:r>
      <w:r w:rsidR="00790ED6" w:rsidRPr="00D261E9">
        <w:rPr>
          <w:color w:val="auto"/>
        </w:rPr>
        <w:t xml:space="preserve"> </w:t>
      </w:r>
      <w:r w:rsidRPr="00D261E9">
        <w:rPr>
          <w:color w:val="auto"/>
        </w:rPr>
        <w:t>Eur</w:t>
      </w:r>
      <w:r w:rsidR="002C6141" w:rsidRPr="00D261E9">
        <w:rPr>
          <w:color w:val="auto"/>
        </w:rPr>
        <w:t xml:space="preserve"> arba 20,44 proc. daugiausia dėl sukauptų finansavimo pajamų už atostogų rezervą padidėjimo.</w:t>
      </w:r>
    </w:p>
    <w:p w14:paraId="1194E224" w14:textId="77777777" w:rsidR="00595728" w:rsidRPr="00D261E9" w:rsidRDefault="00595728" w:rsidP="00F63319">
      <w:pPr>
        <w:pStyle w:val="Default"/>
        <w:jc w:val="right"/>
        <w:rPr>
          <w:color w:val="auto"/>
        </w:rPr>
      </w:pPr>
    </w:p>
    <w:p w14:paraId="0C92F6A0" w14:textId="2EC6897A" w:rsidR="00CA54C0" w:rsidRPr="00D261E9" w:rsidRDefault="00CA54C0" w:rsidP="00F63319">
      <w:pPr>
        <w:pStyle w:val="Default"/>
        <w:spacing w:after="120"/>
        <w:jc w:val="right"/>
        <w:rPr>
          <w:color w:val="auto"/>
        </w:rPr>
      </w:pPr>
      <w:r w:rsidRPr="00D261E9">
        <w:rPr>
          <w:color w:val="auto"/>
        </w:rPr>
        <w:t xml:space="preserve">3 lentelė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5528"/>
        <w:gridCol w:w="2657"/>
      </w:tblGrid>
      <w:tr w:rsidR="00D261E9" w:rsidRPr="00D261E9" w14:paraId="16706FAE" w14:textId="77777777" w:rsidTr="00905BE9">
        <w:trPr>
          <w:trHeight w:val="789"/>
          <w:jc w:val="center"/>
        </w:trPr>
        <w:tc>
          <w:tcPr>
            <w:tcW w:w="704" w:type="dxa"/>
            <w:vAlign w:val="center"/>
          </w:tcPr>
          <w:p w14:paraId="3F56B673" w14:textId="626C1D5B" w:rsidR="00C73B47" w:rsidRPr="00D261E9" w:rsidRDefault="00C73B47" w:rsidP="00F63319">
            <w:pPr>
              <w:pStyle w:val="Default"/>
              <w:jc w:val="center"/>
              <w:rPr>
                <w:b/>
                <w:color w:val="auto"/>
              </w:rPr>
            </w:pPr>
            <w:r w:rsidRPr="00D261E9">
              <w:rPr>
                <w:b/>
                <w:color w:val="auto"/>
              </w:rPr>
              <w:t>Eil.</w:t>
            </w:r>
          </w:p>
          <w:p w14:paraId="7CA23A48" w14:textId="68AF2956" w:rsidR="00C73B47" w:rsidRPr="00D261E9" w:rsidRDefault="00C73B47" w:rsidP="00F63319">
            <w:pPr>
              <w:pStyle w:val="Default"/>
              <w:jc w:val="center"/>
              <w:rPr>
                <w:b/>
                <w:color w:val="auto"/>
              </w:rPr>
            </w:pPr>
            <w:r w:rsidRPr="00D261E9">
              <w:rPr>
                <w:b/>
                <w:color w:val="auto"/>
              </w:rPr>
              <w:t>Nr.</w:t>
            </w:r>
          </w:p>
        </w:tc>
        <w:tc>
          <w:tcPr>
            <w:tcW w:w="5528" w:type="dxa"/>
            <w:vAlign w:val="center"/>
          </w:tcPr>
          <w:p w14:paraId="76A2DA8F" w14:textId="63499C1E" w:rsidR="00C73B47" w:rsidRPr="00D261E9" w:rsidRDefault="00D261E9" w:rsidP="00F63319">
            <w:pPr>
              <w:pStyle w:val="Default"/>
              <w:jc w:val="center"/>
              <w:rPr>
                <w:b/>
                <w:color w:val="auto"/>
              </w:rPr>
            </w:pPr>
            <w:r w:rsidRPr="00D261E9">
              <w:rPr>
                <w:b/>
                <w:color w:val="auto"/>
              </w:rPr>
              <w:t>Per vienerius metus gautinos sumos</w:t>
            </w:r>
          </w:p>
        </w:tc>
        <w:tc>
          <w:tcPr>
            <w:tcW w:w="2657" w:type="dxa"/>
            <w:vAlign w:val="center"/>
          </w:tcPr>
          <w:p w14:paraId="60A78A45" w14:textId="4E35D8DF" w:rsidR="00C73B47" w:rsidRPr="00D261E9" w:rsidRDefault="00C73B47" w:rsidP="00F63319">
            <w:pPr>
              <w:pStyle w:val="Default"/>
              <w:jc w:val="center"/>
              <w:rPr>
                <w:b/>
                <w:color w:val="auto"/>
              </w:rPr>
            </w:pPr>
            <w:r w:rsidRPr="00D261E9">
              <w:rPr>
                <w:b/>
                <w:color w:val="auto"/>
              </w:rPr>
              <w:t>Paskutinė ataskaitinio laikotarpio diena (Eur)</w:t>
            </w:r>
          </w:p>
        </w:tc>
      </w:tr>
      <w:tr w:rsidR="00D261E9" w:rsidRPr="00D261E9" w14:paraId="25A943AC" w14:textId="77777777" w:rsidTr="00905BE9">
        <w:trPr>
          <w:trHeight w:val="316"/>
          <w:jc w:val="center"/>
        </w:trPr>
        <w:tc>
          <w:tcPr>
            <w:tcW w:w="704" w:type="dxa"/>
          </w:tcPr>
          <w:p w14:paraId="72792E4A" w14:textId="22D1BD0F" w:rsidR="0043421D" w:rsidRPr="00D261E9" w:rsidRDefault="0043421D" w:rsidP="00F63319">
            <w:pPr>
              <w:pStyle w:val="Default"/>
              <w:jc w:val="center"/>
              <w:rPr>
                <w:color w:val="auto"/>
              </w:rPr>
            </w:pPr>
            <w:r w:rsidRPr="00D261E9">
              <w:rPr>
                <w:color w:val="auto"/>
              </w:rPr>
              <w:t>1.</w:t>
            </w:r>
          </w:p>
        </w:tc>
        <w:tc>
          <w:tcPr>
            <w:tcW w:w="5528" w:type="dxa"/>
          </w:tcPr>
          <w:p w14:paraId="2DF1C30C" w14:textId="3FB95AA8" w:rsidR="0043421D" w:rsidRPr="00D261E9" w:rsidRDefault="0043421D" w:rsidP="00F63319">
            <w:pPr>
              <w:pStyle w:val="Default"/>
              <w:jc w:val="both"/>
              <w:rPr>
                <w:color w:val="auto"/>
              </w:rPr>
            </w:pPr>
            <w:r w:rsidRPr="00D261E9">
              <w:rPr>
                <w:color w:val="auto"/>
              </w:rPr>
              <w:t>Gautinos finansavimo sumos</w:t>
            </w:r>
          </w:p>
        </w:tc>
        <w:tc>
          <w:tcPr>
            <w:tcW w:w="2657" w:type="dxa"/>
          </w:tcPr>
          <w:p w14:paraId="2ED46812" w14:textId="3D8DD450" w:rsidR="0043421D" w:rsidRPr="00D261E9" w:rsidRDefault="00F63319" w:rsidP="00F63319">
            <w:pPr>
              <w:pStyle w:val="Default"/>
              <w:jc w:val="center"/>
              <w:rPr>
                <w:color w:val="auto"/>
              </w:rPr>
            </w:pPr>
            <w:r w:rsidRPr="00D261E9">
              <w:rPr>
                <w:color w:val="auto"/>
              </w:rPr>
              <w:t>0,00</w:t>
            </w:r>
          </w:p>
        </w:tc>
      </w:tr>
      <w:tr w:rsidR="00D261E9" w:rsidRPr="00D261E9" w14:paraId="20B3ACE8" w14:textId="77777777" w:rsidTr="00905BE9">
        <w:trPr>
          <w:trHeight w:val="316"/>
          <w:jc w:val="center"/>
        </w:trPr>
        <w:tc>
          <w:tcPr>
            <w:tcW w:w="704" w:type="dxa"/>
          </w:tcPr>
          <w:p w14:paraId="0D625FEF" w14:textId="2B22A45D" w:rsidR="0043421D" w:rsidRPr="00D261E9" w:rsidRDefault="0043421D" w:rsidP="00F63319">
            <w:pPr>
              <w:pStyle w:val="Default"/>
              <w:jc w:val="center"/>
              <w:rPr>
                <w:color w:val="auto"/>
              </w:rPr>
            </w:pPr>
            <w:r w:rsidRPr="00D261E9">
              <w:rPr>
                <w:color w:val="auto"/>
              </w:rPr>
              <w:t>2.</w:t>
            </w:r>
          </w:p>
        </w:tc>
        <w:tc>
          <w:tcPr>
            <w:tcW w:w="5528" w:type="dxa"/>
          </w:tcPr>
          <w:p w14:paraId="12071AC9" w14:textId="1FA319CD" w:rsidR="0043421D" w:rsidRPr="00D261E9" w:rsidRDefault="0043421D" w:rsidP="00F63319">
            <w:pPr>
              <w:pStyle w:val="Default"/>
              <w:jc w:val="both"/>
              <w:rPr>
                <w:color w:val="auto"/>
              </w:rPr>
            </w:pPr>
            <w:r w:rsidRPr="00D261E9">
              <w:rPr>
                <w:color w:val="auto"/>
              </w:rPr>
              <w:t>Gautinos sumos už suteiktas paslaugas</w:t>
            </w:r>
          </w:p>
        </w:tc>
        <w:tc>
          <w:tcPr>
            <w:tcW w:w="2657" w:type="dxa"/>
          </w:tcPr>
          <w:p w14:paraId="359B4505" w14:textId="5705B0ED" w:rsidR="0043421D" w:rsidRPr="00D261E9" w:rsidRDefault="0043421D" w:rsidP="00F63319">
            <w:pPr>
              <w:pStyle w:val="Default"/>
              <w:jc w:val="center"/>
              <w:rPr>
                <w:color w:val="auto"/>
              </w:rPr>
            </w:pPr>
            <w:r w:rsidRPr="00D261E9">
              <w:rPr>
                <w:color w:val="auto"/>
              </w:rPr>
              <w:t>13 092,45</w:t>
            </w:r>
          </w:p>
        </w:tc>
      </w:tr>
      <w:tr w:rsidR="00D261E9" w:rsidRPr="00D261E9" w14:paraId="0F099D9B" w14:textId="77777777" w:rsidTr="00905BE9">
        <w:trPr>
          <w:trHeight w:val="109"/>
          <w:jc w:val="center"/>
        </w:trPr>
        <w:tc>
          <w:tcPr>
            <w:tcW w:w="704" w:type="dxa"/>
          </w:tcPr>
          <w:p w14:paraId="6995DBBF" w14:textId="6B085BD3" w:rsidR="0043421D" w:rsidRPr="00D261E9" w:rsidRDefault="0043421D" w:rsidP="00F63319">
            <w:pPr>
              <w:pStyle w:val="Default"/>
              <w:jc w:val="center"/>
              <w:rPr>
                <w:color w:val="auto"/>
              </w:rPr>
            </w:pPr>
            <w:r w:rsidRPr="00D261E9">
              <w:rPr>
                <w:color w:val="auto"/>
              </w:rPr>
              <w:t>3.</w:t>
            </w:r>
          </w:p>
        </w:tc>
        <w:tc>
          <w:tcPr>
            <w:tcW w:w="5528" w:type="dxa"/>
          </w:tcPr>
          <w:p w14:paraId="351C2C6B" w14:textId="581125C3" w:rsidR="0043421D" w:rsidRPr="00D261E9" w:rsidRDefault="0043421D" w:rsidP="00F63319">
            <w:pPr>
              <w:pStyle w:val="Default"/>
              <w:jc w:val="both"/>
              <w:rPr>
                <w:color w:val="auto"/>
              </w:rPr>
            </w:pPr>
            <w:r w:rsidRPr="00D261E9">
              <w:rPr>
                <w:color w:val="auto"/>
              </w:rPr>
              <w:t xml:space="preserve">Sukauptos gautinos sumos </w:t>
            </w:r>
          </w:p>
        </w:tc>
        <w:tc>
          <w:tcPr>
            <w:tcW w:w="2657" w:type="dxa"/>
          </w:tcPr>
          <w:p w14:paraId="14E0CC48" w14:textId="22D684DC" w:rsidR="0043421D" w:rsidRPr="00D261E9" w:rsidRDefault="0043421D" w:rsidP="00F63319">
            <w:pPr>
              <w:pStyle w:val="Default"/>
              <w:jc w:val="center"/>
              <w:rPr>
                <w:color w:val="auto"/>
              </w:rPr>
            </w:pPr>
            <w:r w:rsidRPr="00D261E9">
              <w:rPr>
                <w:color w:val="auto"/>
              </w:rPr>
              <w:t>54 503,63</w:t>
            </w:r>
          </w:p>
        </w:tc>
      </w:tr>
      <w:tr w:rsidR="00D261E9" w:rsidRPr="00D261E9" w14:paraId="588D4041" w14:textId="77777777" w:rsidTr="00905BE9">
        <w:trPr>
          <w:trHeight w:val="109"/>
          <w:jc w:val="center"/>
        </w:trPr>
        <w:tc>
          <w:tcPr>
            <w:tcW w:w="704" w:type="dxa"/>
          </w:tcPr>
          <w:p w14:paraId="7EF006AA" w14:textId="3AB797E7" w:rsidR="00F4629D" w:rsidRPr="00D261E9" w:rsidRDefault="00F4629D" w:rsidP="00F63319">
            <w:pPr>
              <w:pStyle w:val="Default"/>
              <w:jc w:val="center"/>
              <w:rPr>
                <w:color w:val="auto"/>
              </w:rPr>
            </w:pPr>
            <w:r w:rsidRPr="00D261E9">
              <w:rPr>
                <w:color w:val="auto"/>
              </w:rPr>
              <w:t>4.</w:t>
            </w:r>
          </w:p>
        </w:tc>
        <w:tc>
          <w:tcPr>
            <w:tcW w:w="5528" w:type="dxa"/>
          </w:tcPr>
          <w:p w14:paraId="593CB346" w14:textId="20C2DD4F" w:rsidR="00F4629D" w:rsidRPr="00D261E9" w:rsidRDefault="00F4629D" w:rsidP="00F63319">
            <w:pPr>
              <w:pStyle w:val="Default"/>
              <w:jc w:val="both"/>
              <w:rPr>
                <w:color w:val="auto"/>
              </w:rPr>
            </w:pPr>
            <w:r w:rsidRPr="00D261E9">
              <w:rPr>
                <w:color w:val="auto"/>
              </w:rPr>
              <w:t xml:space="preserve">Kitos gautinos sumos </w:t>
            </w:r>
          </w:p>
        </w:tc>
        <w:tc>
          <w:tcPr>
            <w:tcW w:w="2657" w:type="dxa"/>
          </w:tcPr>
          <w:p w14:paraId="08B666AA" w14:textId="55B89FCD" w:rsidR="00F4629D" w:rsidRPr="00D261E9" w:rsidRDefault="00F63319" w:rsidP="00F63319">
            <w:pPr>
              <w:pStyle w:val="Default"/>
              <w:jc w:val="center"/>
              <w:rPr>
                <w:color w:val="auto"/>
              </w:rPr>
            </w:pPr>
            <w:r w:rsidRPr="00D261E9">
              <w:rPr>
                <w:color w:val="auto"/>
              </w:rPr>
              <w:t>0,00</w:t>
            </w:r>
          </w:p>
        </w:tc>
      </w:tr>
      <w:tr w:rsidR="00D261E9" w:rsidRPr="00D261E9" w14:paraId="7C141BFE" w14:textId="77777777" w:rsidTr="00905BE9">
        <w:trPr>
          <w:trHeight w:val="109"/>
          <w:jc w:val="center"/>
        </w:trPr>
        <w:tc>
          <w:tcPr>
            <w:tcW w:w="704" w:type="dxa"/>
          </w:tcPr>
          <w:p w14:paraId="6BA74167" w14:textId="773A7A4B" w:rsidR="00F4629D" w:rsidRPr="00D261E9" w:rsidRDefault="00F4629D" w:rsidP="00F63319">
            <w:pPr>
              <w:pStyle w:val="Default"/>
              <w:jc w:val="center"/>
              <w:rPr>
                <w:color w:val="auto"/>
              </w:rPr>
            </w:pPr>
            <w:r w:rsidRPr="00D261E9">
              <w:rPr>
                <w:color w:val="auto"/>
              </w:rPr>
              <w:t>5.</w:t>
            </w:r>
          </w:p>
        </w:tc>
        <w:tc>
          <w:tcPr>
            <w:tcW w:w="5528" w:type="dxa"/>
          </w:tcPr>
          <w:p w14:paraId="0A84FDDD" w14:textId="73275AAF" w:rsidR="00F4629D" w:rsidRPr="00D261E9" w:rsidRDefault="00F4629D" w:rsidP="00F63319">
            <w:pPr>
              <w:pStyle w:val="Default"/>
              <w:jc w:val="both"/>
              <w:rPr>
                <w:color w:val="auto"/>
              </w:rPr>
            </w:pPr>
            <w:r w:rsidRPr="00D261E9">
              <w:rPr>
                <w:color w:val="auto"/>
              </w:rPr>
              <w:t>Per vienus metus gautinų sumų nuvertėjimas</w:t>
            </w:r>
          </w:p>
        </w:tc>
        <w:tc>
          <w:tcPr>
            <w:tcW w:w="2657" w:type="dxa"/>
          </w:tcPr>
          <w:p w14:paraId="2B0BBB10" w14:textId="3F1BB4D4" w:rsidR="00F4629D" w:rsidRPr="00D261E9" w:rsidRDefault="00F4629D" w:rsidP="00F63319">
            <w:pPr>
              <w:pStyle w:val="Default"/>
              <w:jc w:val="center"/>
              <w:rPr>
                <w:color w:val="auto"/>
              </w:rPr>
            </w:pPr>
            <w:r w:rsidRPr="00D261E9">
              <w:rPr>
                <w:color w:val="auto"/>
              </w:rPr>
              <w:t>-453,57</w:t>
            </w:r>
          </w:p>
        </w:tc>
      </w:tr>
      <w:tr w:rsidR="00F4629D" w:rsidRPr="00D261E9" w14:paraId="11E7CF2E" w14:textId="77777777" w:rsidTr="00905BE9">
        <w:trPr>
          <w:trHeight w:val="107"/>
          <w:jc w:val="center"/>
        </w:trPr>
        <w:tc>
          <w:tcPr>
            <w:tcW w:w="6232" w:type="dxa"/>
            <w:gridSpan w:val="2"/>
          </w:tcPr>
          <w:p w14:paraId="01275E4A" w14:textId="7CFEF1AD" w:rsidR="00F4629D" w:rsidRPr="00D261E9" w:rsidRDefault="00F4629D" w:rsidP="00F63319">
            <w:pPr>
              <w:pStyle w:val="Default"/>
              <w:jc w:val="right"/>
              <w:rPr>
                <w:color w:val="auto"/>
              </w:rPr>
            </w:pPr>
            <w:r w:rsidRPr="00D261E9">
              <w:rPr>
                <w:b/>
                <w:bCs/>
                <w:color w:val="auto"/>
              </w:rPr>
              <w:t>Iš viso:</w:t>
            </w:r>
          </w:p>
        </w:tc>
        <w:tc>
          <w:tcPr>
            <w:tcW w:w="2657" w:type="dxa"/>
          </w:tcPr>
          <w:p w14:paraId="5E58DB74" w14:textId="533D0B8A" w:rsidR="00F4629D" w:rsidRPr="00D261E9" w:rsidRDefault="00F4629D" w:rsidP="00F63319">
            <w:pPr>
              <w:pStyle w:val="Default"/>
              <w:jc w:val="center"/>
              <w:rPr>
                <w:b/>
                <w:bCs/>
                <w:color w:val="auto"/>
              </w:rPr>
            </w:pPr>
            <w:r w:rsidRPr="00D261E9">
              <w:rPr>
                <w:b/>
                <w:bCs/>
                <w:color w:val="auto"/>
              </w:rPr>
              <w:t>67 142,51</w:t>
            </w:r>
          </w:p>
        </w:tc>
      </w:tr>
    </w:tbl>
    <w:p w14:paraId="0827E305" w14:textId="0A8E271F" w:rsidR="00595BC5" w:rsidRPr="00D261E9" w:rsidRDefault="00595BC5" w:rsidP="00F63319">
      <w:pPr>
        <w:spacing w:after="0" w:line="240" w:lineRule="auto"/>
        <w:ind w:left="4535"/>
        <w:jc w:val="both"/>
        <w:rPr>
          <w:rFonts w:ascii="Times New Roman" w:eastAsia="Times New Roman" w:hAnsi="Times New Roman" w:cs="Times New Roman"/>
          <w:sz w:val="24"/>
          <w:szCs w:val="24"/>
          <w:lang w:val="lt-LT"/>
        </w:rPr>
      </w:pPr>
    </w:p>
    <w:p w14:paraId="4C456774" w14:textId="77777777" w:rsidR="0043421D" w:rsidRPr="00D261E9" w:rsidRDefault="0043421D" w:rsidP="00F63319">
      <w:pPr>
        <w:pStyle w:val="Default"/>
        <w:ind w:firstLine="992"/>
        <w:jc w:val="both"/>
        <w:rPr>
          <w:color w:val="auto"/>
        </w:rPr>
      </w:pPr>
      <w:r w:rsidRPr="00D261E9">
        <w:rPr>
          <w:color w:val="auto"/>
        </w:rPr>
        <w:t>Sukauptas gautinas sumas sudaro:</w:t>
      </w:r>
    </w:p>
    <w:p w14:paraId="1D9E9B38" w14:textId="2AB44DC7" w:rsidR="0043421D" w:rsidRPr="00D261E9" w:rsidRDefault="0043421D" w:rsidP="00F63319">
      <w:pPr>
        <w:pStyle w:val="Default"/>
        <w:ind w:firstLine="992"/>
        <w:jc w:val="both"/>
        <w:rPr>
          <w:color w:val="auto"/>
        </w:rPr>
      </w:pPr>
      <w:r w:rsidRPr="00D261E9">
        <w:rPr>
          <w:color w:val="auto"/>
        </w:rPr>
        <w:t>- sukauptos finansavimo pajamos (</w:t>
      </w:r>
      <w:r w:rsidR="00F4629D" w:rsidRPr="00D261E9">
        <w:rPr>
          <w:color w:val="auto"/>
        </w:rPr>
        <w:t xml:space="preserve">trumpalaikiams atidėjiniams 8746,26 Eur, </w:t>
      </w:r>
      <w:r w:rsidRPr="00D261E9">
        <w:rPr>
          <w:color w:val="auto"/>
        </w:rPr>
        <w:t xml:space="preserve">įsiskolinimams tiekėjams </w:t>
      </w:r>
      <w:r w:rsidR="00F4629D" w:rsidRPr="00D261E9">
        <w:rPr>
          <w:color w:val="auto"/>
        </w:rPr>
        <w:t>21,01</w:t>
      </w:r>
      <w:r w:rsidRPr="00D261E9">
        <w:rPr>
          <w:color w:val="auto"/>
        </w:rPr>
        <w:t xml:space="preserve"> Eur ir atostogų rezervui </w:t>
      </w:r>
      <w:r w:rsidR="00F4629D" w:rsidRPr="00D261E9">
        <w:rPr>
          <w:color w:val="auto"/>
        </w:rPr>
        <w:t>41615,72</w:t>
      </w:r>
      <w:r w:rsidRPr="00D261E9">
        <w:rPr>
          <w:color w:val="auto"/>
        </w:rPr>
        <w:t xml:space="preserve"> Eur padengti iš finansavimo sumų);</w:t>
      </w:r>
    </w:p>
    <w:p w14:paraId="139057F3" w14:textId="471F72AE" w:rsidR="0043421D" w:rsidRPr="00D261E9" w:rsidRDefault="0043421D" w:rsidP="00F63319">
      <w:pPr>
        <w:pStyle w:val="Default"/>
        <w:ind w:firstLine="992"/>
        <w:jc w:val="both"/>
        <w:rPr>
          <w:color w:val="auto"/>
        </w:rPr>
      </w:pPr>
      <w:r w:rsidRPr="00D261E9">
        <w:rPr>
          <w:color w:val="auto"/>
        </w:rPr>
        <w:t xml:space="preserve">- kitos sukauptos gautinos sumos (sukauptos gautinos iš savivaldybės iždo sumos už pervestas pajamų įmokas </w:t>
      </w:r>
      <w:r w:rsidR="00F4629D" w:rsidRPr="00D261E9">
        <w:rPr>
          <w:color w:val="auto"/>
        </w:rPr>
        <w:t>4120,64</w:t>
      </w:r>
      <w:r w:rsidRPr="00D261E9">
        <w:rPr>
          <w:color w:val="auto"/>
        </w:rPr>
        <w:t xml:space="preserve"> Eur).</w:t>
      </w:r>
    </w:p>
    <w:p w14:paraId="1C7F4944" w14:textId="43A2EE8F" w:rsidR="00F106B5" w:rsidRPr="00D261E9" w:rsidRDefault="00F106B5" w:rsidP="00F63319">
      <w:pPr>
        <w:pStyle w:val="Default"/>
        <w:ind w:firstLine="992"/>
        <w:jc w:val="both"/>
        <w:rPr>
          <w:color w:val="auto"/>
        </w:rPr>
      </w:pPr>
      <w:r w:rsidRPr="00D261E9">
        <w:rPr>
          <w:color w:val="auto"/>
        </w:rPr>
        <w:t>Per vienus metus gautinų sumų nuvertėjimą sudaro per ataskaitinį laikotarpį užregistruotas gautinų sumų už suteiktas paslaugas švietimo įstaigoje nuvertėjimas, nes už suteiktas paslaugas vėluojama atsiskaityti daugiau nei 365 dienas.</w:t>
      </w:r>
    </w:p>
    <w:p w14:paraId="3C8064A3" w14:textId="36582C7E" w:rsidR="008F5A8E" w:rsidRPr="00D261E9" w:rsidRDefault="008F5A8E" w:rsidP="00F63319">
      <w:pPr>
        <w:pStyle w:val="Default"/>
        <w:ind w:firstLine="992"/>
        <w:jc w:val="both"/>
        <w:rPr>
          <w:color w:val="auto"/>
        </w:rPr>
      </w:pPr>
      <w:r w:rsidRPr="00D261E9">
        <w:rPr>
          <w:color w:val="auto"/>
        </w:rPr>
        <w:t>Informacija apie gautinas sumas pateikta 17-ojo VSAFAS „Finansinis turtas ir finansiniai įsipareigojimai“ 7 priede.</w:t>
      </w:r>
    </w:p>
    <w:p w14:paraId="6FAFA255" w14:textId="77777777" w:rsidR="008F5A8E" w:rsidRPr="00D261E9" w:rsidRDefault="008F5A8E" w:rsidP="00F63319">
      <w:pPr>
        <w:pStyle w:val="Default"/>
        <w:ind w:firstLine="720"/>
        <w:jc w:val="both"/>
        <w:rPr>
          <w:color w:val="auto"/>
        </w:rPr>
      </w:pPr>
    </w:p>
    <w:p w14:paraId="24A1A52C" w14:textId="54FC2476" w:rsidR="008F5A8E" w:rsidRPr="00D261E9" w:rsidRDefault="008F5A8E" w:rsidP="00F63319">
      <w:pPr>
        <w:pStyle w:val="Default"/>
        <w:ind w:firstLine="720"/>
        <w:jc w:val="both"/>
        <w:rPr>
          <w:b/>
          <w:bCs/>
          <w:i/>
          <w:iCs/>
          <w:color w:val="auto"/>
        </w:rPr>
      </w:pPr>
      <w:r w:rsidRPr="00D261E9">
        <w:rPr>
          <w:b/>
          <w:bCs/>
          <w:i/>
          <w:iCs/>
          <w:color w:val="auto"/>
        </w:rPr>
        <w:t>P11 „Pinigai ir pinigų ekvivalentai“</w:t>
      </w:r>
    </w:p>
    <w:p w14:paraId="51BB1691" w14:textId="77777777" w:rsidR="008F5A8E" w:rsidRPr="00D261E9" w:rsidRDefault="008F5A8E" w:rsidP="00F63319">
      <w:pPr>
        <w:pStyle w:val="Default"/>
        <w:ind w:firstLine="720"/>
        <w:jc w:val="both"/>
        <w:rPr>
          <w:color w:val="auto"/>
        </w:rPr>
      </w:pPr>
    </w:p>
    <w:p w14:paraId="1CB751C9" w14:textId="07338687" w:rsidR="001364C9" w:rsidRPr="00D261E9" w:rsidRDefault="001364C9" w:rsidP="00F63319">
      <w:pPr>
        <w:pStyle w:val="Default"/>
        <w:ind w:firstLine="992"/>
        <w:jc w:val="both"/>
        <w:rPr>
          <w:color w:val="auto"/>
        </w:rPr>
      </w:pPr>
      <w:r w:rsidRPr="00D261E9">
        <w:rPr>
          <w:color w:val="auto"/>
        </w:rPr>
        <w:t>Ataskaitinio laikotarpio pabaigoje banko sąskaitose esantį 20399,27 Eur pinigų likutį sudaro: iš užsienio valstybių ir tarptautinių organizacijų gautos lėšos 13427,20 Eur, paramos lėšos 5349,24 Eur, įmokos 1622,83 Eur, iš biudžetinių įstaigų gautos pajamos 0,00 Eur, į iždą grąžintinos lėšos 0,00 Eur. Ataskaitinio laikotarpio pabaigoje įstaigos kasoje grynųjų pinigų likutis 0,00 Eur.</w:t>
      </w:r>
    </w:p>
    <w:p w14:paraId="04C4781C" w14:textId="30C0FE9E" w:rsidR="008F5A8E" w:rsidRPr="00D261E9" w:rsidRDefault="008F5A8E" w:rsidP="00F63319">
      <w:pPr>
        <w:pStyle w:val="Default"/>
        <w:ind w:firstLine="992"/>
        <w:jc w:val="both"/>
        <w:rPr>
          <w:color w:val="auto"/>
        </w:rPr>
      </w:pPr>
      <w:r w:rsidRPr="00D261E9">
        <w:rPr>
          <w:color w:val="auto"/>
        </w:rPr>
        <w:t>Informacija apie pinigus ir pinigų ekvivalentus pateikta 17-ojo VSAFAS „Finansinis turtas ir finansiniai įsipareigojimai“ 8 priede.</w:t>
      </w:r>
    </w:p>
    <w:p w14:paraId="76F4B4A8" w14:textId="77777777" w:rsidR="008F5A8E" w:rsidRDefault="008F5A8E" w:rsidP="00F63319">
      <w:pPr>
        <w:pStyle w:val="Default"/>
        <w:ind w:firstLine="720"/>
        <w:jc w:val="both"/>
        <w:rPr>
          <w:color w:val="auto"/>
        </w:rPr>
      </w:pPr>
    </w:p>
    <w:p w14:paraId="787DF7F4" w14:textId="77777777" w:rsidR="00E120F2" w:rsidRDefault="00E120F2" w:rsidP="00F63319">
      <w:pPr>
        <w:pStyle w:val="Default"/>
        <w:ind w:firstLine="720"/>
        <w:jc w:val="both"/>
        <w:rPr>
          <w:color w:val="auto"/>
        </w:rPr>
      </w:pPr>
    </w:p>
    <w:p w14:paraId="3C62DD1C" w14:textId="77777777" w:rsidR="00E120F2" w:rsidRPr="00D261E9" w:rsidRDefault="00E120F2" w:rsidP="00F63319">
      <w:pPr>
        <w:pStyle w:val="Default"/>
        <w:ind w:firstLine="720"/>
        <w:jc w:val="both"/>
        <w:rPr>
          <w:color w:val="auto"/>
        </w:rPr>
      </w:pPr>
    </w:p>
    <w:p w14:paraId="00407E40" w14:textId="7E818D42" w:rsidR="008F5A8E" w:rsidRPr="00D261E9" w:rsidRDefault="008F5A8E" w:rsidP="00F63319">
      <w:pPr>
        <w:pStyle w:val="Default"/>
        <w:ind w:firstLine="720"/>
        <w:jc w:val="both"/>
        <w:rPr>
          <w:b/>
          <w:bCs/>
          <w:i/>
          <w:iCs/>
          <w:color w:val="auto"/>
        </w:rPr>
      </w:pPr>
      <w:r w:rsidRPr="00D261E9">
        <w:rPr>
          <w:b/>
          <w:bCs/>
          <w:i/>
          <w:iCs/>
          <w:color w:val="auto"/>
        </w:rPr>
        <w:lastRenderedPageBreak/>
        <w:t>P12 „Finansavimo sumos“</w:t>
      </w:r>
    </w:p>
    <w:p w14:paraId="4B150B32" w14:textId="77777777" w:rsidR="008F5A8E" w:rsidRPr="00D261E9" w:rsidRDefault="008F5A8E" w:rsidP="00F63319">
      <w:pPr>
        <w:pStyle w:val="Default"/>
        <w:ind w:firstLine="720"/>
        <w:jc w:val="both"/>
        <w:rPr>
          <w:b/>
          <w:bCs/>
          <w:i/>
          <w:iCs/>
          <w:color w:val="auto"/>
        </w:rPr>
      </w:pPr>
    </w:p>
    <w:p w14:paraId="6218077B" w14:textId="670354A9" w:rsidR="00FC7EF2" w:rsidRPr="00D261E9" w:rsidRDefault="00FC7EF2" w:rsidP="00F63319">
      <w:pPr>
        <w:pStyle w:val="Default"/>
        <w:ind w:firstLine="992"/>
        <w:jc w:val="both"/>
        <w:rPr>
          <w:color w:val="auto"/>
        </w:rPr>
      </w:pPr>
      <w:r w:rsidRPr="00D261E9">
        <w:rPr>
          <w:color w:val="auto"/>
        </w:rPr>
        <w:t>Įstaigos gautų ir ataskaitinio laikotarpio pabaigoje nepanaudotų 992990,03 Eur finansavimo sumų likutį sudaro:</w:t>
      </w:r>
    </w:p>
    <w:p w14:paraId="4EE3F64A" w14:textId="037843B3" w:rsidR="00FC7EF2" w:rsidRPr="00D261E9" w:rsidRDefault="00FC7EF2" w:rsidP="00F63319">
      <w:pPr>
        <w:pStyle w:val="Default"/>
        <w:ind w:firstLine="992"/>
        <w:jc w:val="both"/>
        <w:rPr>
          <w:color w:val="auto"/>
        </w:rPr>
      </w:pPr>
      <w:r w:rsidRPr="00D261E9">
        <w:rPr>
          <w:color w:val="auto"/>
        </w:rPr>
        <w:t>nematerialiojo turto neamortizuota 1677,08 Eur likutinė vertė;</w:t>
      </w:r>
    </w:p>
    <w:p w14:paraId="1A6C5159" w14:textId="35D473D3" w:rsidR="00FC7EF2" w:rsidRPr="00D261E9" w:rsidRDefault="00FC7EF2" w:rsidP="00F63319">
      <w:pPr>
        <w:pStyle w:val="Default"/>
        <w:ind w:firstLine="992"/>
        <w:jc w:val="both"/>
        <w:rPr>
          <w:color w:val="auto"/>
        </w:rPr>
      </w:pPr>
      <w:r w:rsidRPr="00D261E9">
        <w:rPr>
          <w:color w:val="auto"/>
        </w:rPr>
        <w:t>ilgalaikio materialiojo turto nenudėvėta 548126,34 Eur likutinė vertė;</w:t>
      </w:r>
    </w:p>
    <w:p w14:paraId="48797C5A" w14:textId="32969F9F" w:rsidR="00FC7EF2" w:rsidRPr="00D261E9" w:rsidRDefault="00FC7EF2" w:rsidP="00F63319">
      <w:pPr>
        <w:pStyle w:val="Default"/>
        <w:ind w:firstLine="992"/>
        <w:jc w:val="both"/>
        <w:rPr>
          <w:color w:val="auto"/>
        </w:rPr>
      </w:pPr>
      <w:r w:rsidRPr="00D261E9">
        <w:rPr>
          <w:color w:val="auto"/>
        </w:rPr>
        <w:t>nebaigta statyba 424100,00 Eur;</w:t>
      </w:r>
    </w:p>
    <w:p w14:paraId="79B5444F" w14:textId="77777777" w:rsidR="00FC7EF2" w:rsidRPr="00D261E9" w:rsidRDefault="00FC7EF2" w:rsidP="00F63319">
      <w:pPr>
        <w:pStyle w:val="Default"/>
        <w:ind w:firstLine="992"/>
        <w:jc w:val="both"/>
        <w:rPr>
          <w:color w:val="auto"/>
        </w:rPr>
      </w:pPr>
      <w:r w:rsidRPr="00D261E9">
        <w:rPr>
          <w:color w:val="auto"/>
        </w:rPr>
        <w:t>nepanaudotas 0,00 Eur vertės atsargų likutis;</w:t>
      </w:r>
    </w:p>
    <w:p w14:paraId="3A0A74B9" w14:textId="5AD49518" w:rsidR="00FC7EF2" w:rsidRPr="00D261E9" w:rsidRDefault="00FC7EF2" w:rsidP="00F63319">
      <w:pPr>
        <w:pStyle w:val="Default"/>
        <w:ind w:firstLine="992"/>
        <w:jc w:val="both"/>
        <w:rPr>
          <w:color w:val="auto"/>
        </w:rPr>
      </w:pPr>
      <w:r w:rsidRPr="00D261E9">
        <w:rPr>
          <w:color w:val="auto"/>
        </w:rPr>
        <w:t xml:space="preserve">išankstinių apmokėjimų už prekes / paslaugas esantis </w:t>
      </w:r>
      <w:r w:rsidR="004D33EE" w:rsidRPr="00D261E9">
        <w:rPr>
          <w:color w:val="auto"/>
        </w:rPr>
        <w:t>0,00</w:t>
      </w:r>
      <w:r w:rsidRPr="00D261E9">
        <w:rPr>
          <w:color w:val="auto"/>
        </w:rPr>
        <w:t xml:space="preserve"> Eur likutis;</w:t>
      </w:r>
    </w:p>
    <w:p w14:paraId="3E2CB7F2" w14:textId="3611B7A3" w:rsidR="00FC7EF2" w:rsidRPr="00D261E9" w:rsidRDefault="00FC7EF2" w:rsidP="00F63319">
      <w:pPr>
        <w:pStyle w:val="Default"/>
        <w:ind w:firstLine="992"/>
        <w:jc w:val="both"/>
        <w:rPr>
          <w:color w:val="auto"/>
        </w:rPr>
      </w:pPr>
      <w:r w:rsidRPr="00D261E9">
        <w:rPr>
          <w:color w:val="auto"/>
        </w:rPr>
        <w:t xml:space="preserve">kitų ateinančių laikotarpių sąnaudų esantis </w:t>
      </w:r>
      <w:r w:rsidR="004D33EE" w:rsidRPr="00D261E9">
        <w:rPr>
          <w:color w:val="auto"/>
        </w:rPr>
        <w:t>310,17</w:t>
      </w:r>
      <w:r w:rsidRPr="00D261E9">
        <w:rPr>
          <w:color w:val="auto"/>
        </w:rPr>
        <w:t xml:space="preserve"> Eur likutis;</w:t>
      </w:r>
    </w:p>
    <w:p w14:paraId="5499977A" w14:textId="2BFCA216" w:rsidR="00FC7EF2" w:rsidRPr="00D261E9" w:rsidRDefault="00FC7EF2" w:rsidP="00F63319">
      <w:pPr>
        <w:pStyle w:val="Default"/>
        <w:ind w:firstLine="992"/>
        <w:jc w:val="both"/>
        <w:rPr>
          <w:color w:val="auto"/>
        </w:rPr>
      </w:pPr>
      <w:r w:rsidRPr="00D261E9">
        <w:rPr>
          <w:color w:val="auto"/>
        </w:rPr>
        <w:t xml:space="preserve">kitų gautinų sumų (permokų) esantis </w:t>
      </w:r>
      <w:r w:rsidR="004D33EE" w:rsidRPr="00D261E9">
        <w:rPr>
          <w:color w:val="auto"/>
        </w:rPr>
        <w:t>0,00</w:t>
      </w:r>
      <w:r w:rsidRPr="00D261E9">
        <w:rPr>
          <w:color w:val="auto"/>
        </w:rPr>
        <w:t xml:space="preserve"> Eur likutis;</w:t>
      </w:r>
    </w:p>
    <w:p w14:paraId="235517FC" w14:textId="017E635D" w:rsidR="00FC7EF2" w:rsidRPr="00D261E9" w:rsidRDefault="00FC7EF2" w:rsidP="00F63319">
      <w:pPr>
        <w:pStyle w:val="Default"/>
        <w:ind w:firstLine="992"/>
        <w:jc w:val="both"/>
        <w:rPr>
          <w:color w:val="auto"/>
        </w:rPr>
      </w:pPr>
      <w:r w:rsidRPr="00D261E9">
        <w:rPr>
          <w:color w:val="auto"/>
        </w:rPr>
        <w:t xml:space="preserve">pinigų ir pinigų ekvivalentų esantis </w:t>
      </w:r>
      <w:r w:rsidR="004D33EE" w:rsidRPr="00D261E9">
        <w:rPr>
          <w:color w:val="auto"/>
        </w:rPr>
        <w:t>18776,44</w:t>
      </w:r>
      <w:r w:rsidRPr="00D261E9">
        <w:rPr>
          <w:color w:val="auto"/>
        </w:rPr>
        <w:t xml:space="preserve"> Eur likutis.</w:t>
      </w:r>
    </w:p>
    <w:p w14:paraId="1285F145" w14:textId="5C9524A8" w:rsidR="00FC7EF2" w:rsidRPr="00D261E9" w:rsidRDefault="00FC7EF2" w:rsidP="00F63319">
      <w:pPr>
        <w:pStyle w:val="Default"/>
        <w:ind w:firstLine="992"/>
        <w:jc w:val="both"/>
        <w:rPr>
          <w:color w:val="auto"/>
        </w:rPr>
      </w:pPr>
      <w:r w:rsidRPr="00D261E9">
        <w:rPr>
          <w:color w:val="auto"/>
        </w:rPr>
        <w:t xml:space="preserve">20-ojo VSAFAS „Finansavimo sumos“ 4 priede, 5-ame stulpelyje, yra parodytas gautų finansavimo sumų pergrupavimas: </w:t>
      </w:r>
      <w:r w:rsidR="00C93998" w:rsidRPr="00D261E9">
        <w:rPr>
          <w:color w:val="auto"/>
        </w:rPr>
        <w:t>18973,85</w:t>
      </w:r>
      <w:r w:rsidRPr="00D261E9">
        <w:rPr>
          <w:color w:val="auto"/>
        </w:rPr>
        <w:t xml:space="preserve"> Eur iš valstybės biudžeto gauto finansavimo kitoms išlaidoms kompensuoti pergrupuota į iš valstybės biudžeto gautą finansavimą nepiniginiam turtui įsigyti; </w:t>
      </w:r>
      <w:r w:rsidR="00C93998" w:rsidRPr="00D261E9">
        <w:rPr>
          <w:color w:val="auto"/>
        </w:rPr>
        <w:t>21379,26</w:t>
      </w:r>
      <w:r w:rsidRPr="00D261E9">
        <w:rPr>
          <w:color w:val="auto"/>
        </w:rPr>
        <w:t xml:space="preserve"> Eur iš savivaldybės biudžeto gauto finansavimo kitoms išlaidoms kompensuoti pergrupuota į iš savivaldybės biudžeto gautą finansavimą nepiniginiam turtui įsigyti; </w:t>
      </w:r>
      <w:r w:rsidR="00C93998" w:rsidRPr="00D261E9">
        <w:rPr>
          <w:color w:val="auto"/>
        </w:rPr>
        <w:t>350,00</w:t>
      </w:r>
      <w:r w:rsidRPr="00D261E9">
        <w:rPr>
          <w:color w:val="auto"/>
        </w:rPr>
        <w:t xml:space="preserve"> Eur iš kitų šaltinių gauto finansavimo kitoms išlaidoms kompensuoti pergrupuota į iš kitų šaltinių gautą finansavimą nepiniginiam turtui įsigyti.</w:t>
      </w:r>
      <w:r w:rsidR="00D77679" w:rsidRPr="00D261E9">
        <w:rPr>
          <w:color w:val="auto"/>
        </w:rPr>
        <w:t xml:space="preserve"> 5-ame stulpelyje</w:t>
      </w:r>
      <w:r w:rsidR="00211992" w:rsidRPr="00D261E9">
        <w:rPr>
          <w:color w:val="auto"/>
        </w:rPr>
        <w:t xml:space="preserve"> 4.1. eilutėje </w:t>
      </w:r>
      <w:r w:rsidR="00F63319" w:rsidRPr="00D261E9">
        <w:rPr>
          <w:color w:val="auto"/>
        </w:rPr>
        <w:t>„</w:t>
      </w:r>
      <w:r w:rsidR="00211992" w:rsidRPr="00D261E9">
        <w:rPr>
          <w:color w:val="auto"/>
        </w:rPr>
        <w:t xml:space="preserve">Finansavimo sumos iš kitų šaltinių nepiniginiam turtui įsigyti“ taip pat parodytas klaidų taisymas -0,01 Eur – tai techninės klaidos iš ankstesnių ataskaitinių laikotarpių taisymas, kad </w:t>
      </w:r>
      <w:r w:rsidR="00074020" w:rsidRPr="00D261E9">
        <w:rPr>
          <w:color w:val="auto"/>
        </w:rPr>
        <w:t>buhalterinės apskaitos duomenys atiti</w:t>
      </w:r>
      <w:r w:rsidR="002D4C67" w:rsidRPr="00D261E9">
        <w:rPr>
          <w:color w:val="auto"/>
        </w:rPr>
        <w:t>ktų</w:t>
      </w:r>
      <w:r w:rsidR="00074020" w:rsidRPr="00D261E9">
        <w:rPr>
          <w:color w:val="auto"/>
        </w:rPr>
        <w:t xml:space="preserve"> duomenis, pateiktus VSAKIS.</w:t>
      </w:r>
    </w:p>
    <w:p w14:paraId="3785ABEC" w14:textId="77777777" w:rsidR="00FC7EF2" w:rsidRPr="00D261E9" w:rsidRDefault="00FC7EF2" w:rsidP="00F63319">
      <w:pPr>
        <w:pStyle w:val="Default"/>
        <w:ind w:firstLine="992"/>
        <w:jc w:val="both"/>
        <w:rPr>
          <w:color w:val="auto"/>
        </w:rPr>
      </w:pPr>
      <w:r w:rsidRPr="00D261E9">
        <w:rPr>
          <w:color w:val="auto"/>
        </w:rPr>
        <w:t>Informacija apie finansavimo sumas pagal šaltinį, tikslinę paskirtį ir jų pokyčiai per ataskaitinį laikotarpį pateikta 20-ojo VSAFAS „Finansavimo sumos“ 4 priede.</w:t>
      </w:r>
    </w:p>
    <w:p w14:paraId="19D46A30" w14:textId="424502C5" w:rsidR="007B4194" w:rsidRPr="00D261E9" w:rsidRDefault="00FC7EF2" w:rsidP="00F63319">
      <w:pPr>
        <w:pStyle w:val="Default"/>
        <w:ind w:firstLine="992"/>
        <w:jc w:val="both"/>
        <w:rPr>
          <w:color w:val="auto"/>
        </w:rPr>
      </w:pPr>
      <w:r w:rsidRPr="00D261E9">
        <w:rPr>
          <w:color w:val="auto"/>
        </w:rPr>
        <w:t>Informacija apie finansavimo sumų likučius pateikta 20-ojo VSAFAS 5 priede.</w:t>
      </w:r>
    </w:p>
    <w:p w14:paraId="12872DB9" w14:textId="77777777" w:rsidR="00E120F2" w:rsidRDefault="00E120F2" w:rsidP="00F63319">
      <w:pPr>
        <w:pStyle w:val="Default"/>
        <w:spacing w:beforeLines="100" w:before="240" w:afterLines="100" w:after="240"/>
        <w:ind w:firstLine="720"/>
        <w:jc w:val="both"/>
        <w:rPr>
          <w:b/>
          <w:bCs/>
          <w:i/>
          <w:iCs/>
          <w:color w:val="auto"/>
        </w:rPr>
      </w:pPr>
    </w:p>
    <w:p w14:paraId="5AFD753F" w14:textId="2A6F7FD1" w:rsidR="002D4C67" w:rsidRPr="00D261E9" w:rsidRDefault="002D4C67" w:rsidP="00F63319">
      <w:pPr>
        <w:pStyle w:val="Default"/>
        <w:spacing w:beforeLines="100" w:before="240" w:afterLines="100" w:after="240"/>
        <w:ind w:firstLine="720"/>
        <w:jc w:val="both"/>
        <w:rPr>
          <w:b/>
          <w:bCs/>
          <w:i/>
          <w:iCs/>
          <w:color w:val="auto"/>
        </w:rPr>
      </w:pPr>
      <w:r w:rsidRPr="00D261E9">
        <w:rPr>
          <w:b/>
          <w:bCs/>
          <w:i/>
          <w:iCs/>
          <w:color w:val="auto"/>
        </w:rPr>
        <w:t>P12 „Finansinė ir nefinansinė parama“</w:t>
      </w:r>
    </w:p>
    <w:p w14:paraId="4887D95D" w14:textId="77777777" w:rsidR="002D4C67" w:rsidRPr="00D261E9" w:rsidRDefault="002D4C67" w:rsidP="00F63319">
      <w:pPr>
        <w:pStyle w:val="Default"/>
        <w:ind w:firstLine="992"/>
        <w:jc w:val="both"/>
        <w:rPr>
          <w:color w:val="auto"/>
        </w:rPr>
      </w:pPr>
      <w:r w:rsidRPr="00D261E9">
        <w:rPr>
          <w:color w:val="auto"/>
        </w:rPr>
        <w:t>Informacija apie per ataskaitinį laikotarpį gautą finansinę ir nefinansinę paramą pateikta 6-ojo VSAFAS „Finansinių ataskaitų aiškinamasis raštas“ 7 priede.</w:t>
      </w:r>
    </w:p>
    <w:p w14:paraId="1EAA98B5" w14:textId="77777777" w:rsidR="002D4C67" w:rsidRPr="00D261E9" w:rsidRDefault="002D4C67" w:rsidP="00F63319">
      <w:pPr>
        <w:pStyle w:val="Default"/>
        <w:ind w:firstLine="992"/>
        <w:jc w:val="both"/>
        <w:rPr>
          <w:color w:val="auto"/>
        </w:rPr>
      </w:pPr>
      <w:r w:rsidRPr="00D261E9">
        <w:rPr>
          <w:color w:val="auto"/>
        </w:rPr>
        <w:t>Informacija apie paramos panaudojimą per ataskaitinį laikotarpį pateikta 6-ojo VSAFAS „Finansinių ataskaitų aiškinamasis raštas“ 8 priede.</w:t>
      </w:r>
    </w:p>
    <w:p w14:paraId="2E82622F" w14:textId="77777777" w:rsidR="002D4C67" w:rsidRDefault="002D4C67" w:rsidP="00F63319">
      <w:pPr>
        <w:pStyle w:val="Default"/>
        <w:ind w:firstLine="992"/>
        <w:jc w:val="both"/>
        <w:rPr>
          <w:color w:val="auto"/>
        </w:rPr>
      </w:pPr>
    </w:p>
    <w:p w14:paraId="0D9009F5" w14:textId="214CC140" w:rsidR="008F5A8E" w:rsidRPr="00D261E9" w:rsidRDefault="008F5A8E" w:rsidP="00E120F2">
      <w:pPr>
        <w:spacing w:after="0" w:line="240" w:lineRule="auto"/>
        <w:ind w:firstLine="720"/>
        <w:rPr>
          <w:rFonts w:ascii="Times New Roman" w:hAnsi="Times New Roman" w:cs="Times New Roman"/>
          <w:b/>
          <w:bCs/>
          <w:i/>
          <w:iCs/>
          <w:sz w:val="24"/>
          <w:szCs w:val="24"/>
          <w:lang w:val="lt-LT"/>
        </w:rPr>
      </w:pPr>
      <w:r w:rsidRPr="00D261E9">
        <w:rPr>
          <w:rFonts w:ascii="Times New Roman" w:hAnsi="Times New Roman" w:cs="Times New Roman"/>
          <w:b/>
          <w:bCs/>
          <w:i/>
          <w:iCs/>
          <w:sz w:val="24"/>
          <w:szCs w:val="24"/>
          <w:lang w:val="lt-LT"/>
        </w:rPr>
        <w:t>P13, P1</w:t>
      </w:r>
      <w:r w:rsidR="009060E3" w:rsidRPr="00D261E9">
        <w:rPr>
          <w:rFonts w:ascii="Times New Roman" w:hAnsi="Times New Roman" w:cs="Times New Roman"/>
          <w:b/>
          <w:bCs/>
          <w:i/>
          <w:iCs/>
          <w:sz w:val="24"/>
          <w:szCs w:val="24"/>
          <w:lang w:val="lt-LT"/>
        </w:rPr>
        <w:t>4</w:t>
      </w:r>
      <w:r w:rsidR="00DF2377" w:rsidRPr="00D261E9">
        <w:rPr>
          <w:rFonts w:ascii="Times New Roman" w:hAnsi="Times New Roman" w:cs="Times New Roman"/>
          <w:b/>
          <w:bCs/>
          <w:i/>
          <w:iCs/>
          <w:sz w:val="24"/>
          <w:szCs w:val="24"/>
          <w:lang w:val="lt-LT"/>
        </w:rPr>
        <w:t>, P15</w:t>
      </w:r>
      <w:r w:rsidRPr="00D261E9">
        <w:rPr>
          <w:rFonts w:ascii="Times New Roman" w:hAnsi="Times New Roman" w:cs="Times New Roman"/>
          <w:b/>
          <w:bCs/>
          <w:i/>
          <w:iCs/>
          <w:sz w:val="24"/>
          <w:szCs w:val="24"/>
          <w:lang w:val="lt-LT"/>
        </w:rPr>
        <w:t xml:space="preserve"> „Finansiniai įsipareigojimai“</w:t>
      </w:r>
    </w:p>
    <w:p w14:paraId="5E32E90A" w14:textId="77777777" w:rsidR="00487525" w:rsidRPr="00D261E9" w:rsidRDefault="00487525" w:rsidP="00F63319">
      <w:pPr>
        <w:spacing w:after="0" w:line="240" w:lineRule="auto"/>
        <w:ind w:firstLine="720"/>
        <w:rPr>
          <w:rFonts w:ascii="Times New Roman" w:hAnsi="Times New Roman"/>
          <w:spacing w:val="-5"/>
          <w:w w:val="105"/>
          <w:sz w:val="24"/>
          <w:lang w:val="lt-LT"/>
        </w:rPr>
      </w:pPr>
    </w:p>
    <w:p w14:paraId="69DAA7AF" w14:textId="30C16670" w:rsidR="008F5A8E" w:rsidRPr="00D261E9" w:rsidRDefault="008F5A8E" w:rsidP="00F63319">
      <w:pPr>
        <w:pStyle w:val="Default"/>
        <w:ind w:firstLine="992"/>
        <w:jc w:val="both"/>
        <w:rPr>
          <w:color w:val="auto"/>
        </w:rPr>
      </w:pPr>
      <w:r w:rsidRPr="00D261E9">
        <w:rPr>
          <w:color w:val="auto"/>
        </w:rPr>
        <w:t xml:space="preserve">Finansiniai įsipareigojimai ataskaitinio laikotarpio pabaigoje sudaro </w:t>
      </w:r>
      <w:r w:rsidR="00B25E37" w:rsidRPr="00D261E9">
        <w:rPr>
          <w:color w:val="auto"/>
        </w:rPr>
        <w:t>16620,22</w:t>
      </w:r>
      <w:r w:rsidRPr="00D261E9">
        <w:rPr>
          <w:color w:val="auto"/>
        </w:rPr>
        <w:t xml:space="preserve"> Eur, tai yra </w:t>
      </w:r>
      <w:r w:rsidR="00CA0E1D" w:rsidRPr="00D261E9">
        <w:rPr>
          <w:color w:val="auto"/>
        </w:rPr>
        <w:t>7873,96</w:t>
      </w:r>
      <w:r w:rsidRPr="00D261E9">
        <w:rPr>
          <w:color w:val="auto"/>
        </w:rPr>
        <w:t xml:space="preserve"> Eur ilgalaikiai įsipareigojimai ir </w:t>
      </w:r>
      <w:r w:rsidR="00F63319" w:rsidRPr="00D261E9">
        <w:rPr>
          <w:color w:val="auto"/>
        </w:rPr>
        <w:t xml:space="preserve">8746,26 </w:t>
      </w:r>
      <w:r w:rsidRPr="00D261E9">
        <w:rPr>
          <w:color w:val="auto"/>
        </w:rPr>
        <w:t>jų</w:t>
      </w:r>
      <w:r w:rsidR="00F63319" w:rsidRPr="00D261E9">
        <w:rPr>
          <w:color w:val="auto"/>
        </w:rPr>
        <w:t xml:space="preserve"> </w:t>
      </w:r>
      <w:r w:rsidRPr="00D261E9">
        <w:rPr>
          <w:color w:val="auto"/>
        </w:rPr>
        <w:t>einamųjų metų sumos</w:t>
      </w:r>
      <w:r w:rsidR="009060E3" w:rsidRPr="00D261E9">
        <w:rPr>
          <w:color w:val="auto"/>
        </w:rPr>
        <w:t xml:space="preserve"> ir trumpalaikiai atidėjiniai</w:t>
      </w:r>
      <w:r w:rsidRPr="00D261E9">
        <w:rPr>
          <w:color w:val="auto"/>
        </w:rPr>
        <w:t>.</w:t>
      </w:r>
    </w:p>
    <w:p w14:paraId="045FE0CF" w14:textId="77777777" w:rsidR="008F5A8E" w:rsidRPr="00D261E9" w:rsidRDefault="008F5A8E" w:rsidP="00F63319">
      <w:pPr>
        <w:pStyle w:val="Default"/>
        <w:ind w:firstLine="992"/>
        <w:jc w:val="both"/>
        <w:rPr>
          <w:color w:val="auto"/>
        </w:rPr>
      </w:pPr>
      <w:r w:rsidRPr="00D261E9">
        <w:rPr>
          <w:color w:val="auto"/>
        </w:rPr>
        <w:t>Ilgalaikius įsipareigojimus sudaro:</w:t>
      </w:r>
    </w:p>
    <w:p w14:paraId="4FEB2BEA" w14:textId="58A39ECC" w:rsidR="008F5A8E" w:rsidRPr="00D261E9" w:rsidRDefault="00CA0E1D" w:rsidP="00F63319">
      <w:pPr>
        <w:pStyle w:val="Default"/>
        <w:ind w:left="992"/>
        <w:jc w:val="both"/>
        <w:rPr>
          <w:color w:val="auto"/>
        </w:rPr>
      </w:pPr>
      <w:r w:rsidRPr="00D261E9">
        <w:rPr>
          <w:color w:val="auto"/>
        </w:rPr>
        <w:t xml:space="preserve">- ilgalaikiai atidėjiniai darbuotojų, kuriems suėjo </w:t>
      </w:r>
      <w:proofErr w:type="spellStart"/>
      <w:r w:rsidRPr="00D261E9">
        <w:rPr>
          <w:color w:val="auto"/>
        </w:rPr>
        <w:t>pensijinis</w:t>
      </w:r>
      <w:proofErr w:type="spellEnd"/>
      <w:r w:rsidRPr="00D261E9">
        <w:rPr>
          <w:color w:val="auto"/>
        </w:rPr>
        <w:t xml:space="preserve"> amžius ir kurie per 2025 metus neplanuoja nutraukti darbo sutarties, išeitinėms išmokoms mokėti. Atidėjiniai nediskontuojami.</w:t>
      </w:r>
    </w:p>
    <w:p w14:paraId="180FEDC0" w14:textId="6975B9F0" w:rsidR="00CA0E1D" w:rsidRPr="00D261E9" w:rsidRDefault="00CA0E1D" w:rsidP="00F63319">
      <w:pPr>
        <w:pStyle w:val="Default"/>
        <w:ind w:left="992"/>
        <w:jc w:val="both"/>
        <w:rPr>
          <w:color w:val="auto"/>
        </w:rPr>
      </w:pPr>
      <w:r w:rsidRPr="00D261E9">
        <w:rPr>
          <w:color w:val="auto"/>
        </w:rPr>
        <w:t>Einamųjų metų sumas ir trumpalaikius atidėjinius sudaro:</w:t>
      </w:r>
    </w:p>
    <w:p w14:paraId="646B1982" w14:textId="7B983622" w:rsidR="00CA0E1D" w:rsidRPr="00D261E9" w:rsidRDefault="00CA0E1D" w:rsidP="00F63319">
      <w:pPr>
        <w:pStyle w:val="Default"/>
        <w:ind w:left="992"/>
        <w:jc w:val="both"/>
        <w:rPr>
          <w:color w:val="auto"/>
        </w:rPr>
      </w:pPr>
      <w:r w:rsidRPr="00D261E9">
        <w:rPr>
          <w:color w:val="auto"/>
        </w:rPr>
        <w:t xml:space="preserve">- trumpalaikiai atidėjiniai darbuotojų, kuriems suėjo </w:t>
      </w:r>
      <w:proofErr w:type="spellStart"/>
      <w:r w:rsidRPr="00D261E9">
        <w:rPr>
          <w:color w:val="auto"/>
        </w:rPr>
        <w:t>pensijinis</w:t>
      </w:r>
      <w:proofErr w:type="spellEnd"/>
      <w:r w:rsidRPr="00D261E9">
        <w:rPr>
          <w:color w:val="auto"/>
        </w:rPr>
        <w:t xml:space="preserve"> amžius ir kurie per 2025 metus planuoja nutraukti darbo sutartį, išeitinėms išmokoms mokėti.</w:t>
      </w:r>
    </w:p>
    <w:p w14:paraId="5F3B0B31" w14:textId="2FACC27A" w:rsidR="008F5A8E" w:rsidRPr="00D261E9" w:rsidRDefault="008F5A8E" w:rsidP="00F63319">
      <w:pPr>
        <w:pStyle w:val="Default"/>
        <w:ind w:firstLine="992"/>
        <w:jc w:val="both"/>
        <w:rPr>
          <w:color w:val="auto"/>
        </w:rPr>
      </w:pPr>
      <w:r w:rsidRPr="00D261E9">
        <w:rPr>
          <w:color w:val="auto"/>
        </w:rPr>
        <w:t>Informacija apie finansinius įsipareigojimus pateikta 17-ojo VSAFAS „Finansinis turtas ir finansiniai įsipareigojimai“ 9 priede.</w:t>
      </w:r>
    </w:p>
    <w:p w14:paraId="4CED9B53" w14:textId="77777777" w:rsidR="00041B7B" w:rsidRPr="00D261E9" w:rsidRDefault="00041B7B" w:rsidP="00F63319">
      <w:pPr>
        <w:pStyle w:val="Default"/>
        <w:ind w:firstLine="992"/>
        <w:jc w:val="both"/>
        <w:rPr>
          <w:color w:val="auto"/>
        </w:rPr>
      </w:pPr>
      <w:r w:rsidRPr="00D261E9">
        <w:rPr>
          <w:color w:val="auto"/>
        </w:rPr>
        <w:t xml:space="preserve">Informacija apie atidėjinius pagal jų paskirtį pateikta 18-ojo VSAFAS „Atidėjiniai, neapibrėžtieji įsipareigojimai, neapibrėžtasis turtas ir </w:t>
      </w:r>
      <w:proofErr w:type="spellStart"/>
      <w:r w:rsidRPr="00D261E9">
        <w:rPr>
          <w:color w:val="auto"/>
        </w:rPr>
        <w:t>poataskaitiniai</w:t>
      </w:r>
      <w:proofErr w:type="spellEnd"/>
      <w:r w:rsidRPr="00D261E9">
        <w:rPr>
          <w:color w:val="auto"/>
        </w:rPr>
        <w:t xml:space="preserve"> įvykiai“ 3 priede.</w:t>
      </w:r>
    </w:p>
    <w:p w14:paraId="001DF546" w14:textId="1F5639E8" w:rsidR="00E120F2" w:rsidRDefault="00041B7B" w:rsidP="00E120F2">
      <w:pPr>
        <w:pStyle w:val="Default"/>
        <w:ind w:firstLine="992"/>
        <w:jc w:val="both"/>
        <w:rPr>
          <w:color w:val="auto"/>
        </w:rPr>
      </w:pPr>
      <w:r w:rsidRPr="00D261E9">
        <w:rPr>
          <w:color w:val="auto"/>
        </w:rPr>
        <w:t xml:space="preserve">Informacija apie atidėjinius pagal jų panaudojimo laiką pateikta 18-ojo VSAFAS „Atidėjiniai, neapibrėžtieji įsipareigojimai, neapibrėžtasis turtas ir </w:t>
      </w:r>
      <w:proofErr w:type="spellStart"/>
      <w:r w:rsidRPr="00D261E9">
        <w:rPr>
          <w:color w:val="auto"/>
        </w:rPr>
        <w:t>poataskaitiniai</w:t>
      </w:r>
      <w:proofErr w:type="spellEnd"/>
      <w:r w:rsidRPr="00D261E9">
        <w:rPr>
          <w:color w:val="auto"/>
        </w:rPr>
        <w:t xml:space="preserve"> įvykiai“ 4 priede</w:t>
      </w:r>
    </w:p>
    <w:p w14:paraId="40F980BD" w14:textId="77777777" w:rsidR="00E120F2" w:rsidRDefault="00E120F2" w:rsidP="00F63319">
      <w:pPr>
        <w:pStyle w:val="Default"/>
        <w:ind w:firstLine="720"/>
        <w:jc w:val="both"/>
        <w:rPr>
          <w:color w:val="auto"/>
        </w:rPr>
      </w:pPr>
    </w:p>
    <w:p w14:paraId="4E52CD0A" w14:textId="77777777" w:rsidR="00E120F2" w:rsidRPr="00D261E9" w:rsidRDefault="00E120F2" w:rsidP="00F63319">
      <w:pPr>
        <w:pStyle w:val="Default"/>
        <w:ind w:firstLine="720"/>
        <w:jc w:val="both"/>
        <w:rPr>
          <w:color w:val="auto"/>
        </w:rPr>
      </w:pPr>
    </w:p>
    <w:p w14:paraId="7729477D" w14:textId="44CBD2AA" w:rsidR="008F5A8E" w:rsidRPr="00D261E9" w:rsidRDefault="008F5A8E" w:rsidP="00F63319">
      <w:pPr>
        <w:spacing w:after="0" w:line="240" w:lineRule="auto"/>
        <w:ind w:firstLine="720"/>
        <w:rPr>
          <w:rFonts w:ascii="Times New Roman" w:hAnsi="Times New Roman" w:cs="Times New Roman"/>
          <w:b/>
          <w:bCs/>
          <w:i/>
          <w:iCs/>
          <w:sz w:val="24"/>
          <w:szCs w:val="24"/>
          <w:lang w:val="lt-LT"/>
        </w:rPr>
      </w:pPr>
      <w:r w:rsidRPr="00D261E9">
        <w:rPr>
          <w:rFonts w:ascii="Times New Roman" w:hAnsi="Times New Roman" w:cs="Times New Roman"/>
          <w:b/>
          <w:bCs/>
          <w:i/>
          <w:iCs/>
          <w:sz w:val="24"/>
          <w:szCs w:val="24"/>
          <w:lang w:val="lt-LT"/>
        </w:rPr>
        <w:t>P17 „Trumpalaikės mokėtinos sumos“</w:t>
      </w:r>
    </w:p>
    <w:p w14:paraId="5A5D974D" w14:textId="77777777" w:rsidR="00637DC7" w:rsidRPr="00D261E9" w:rsidRDefault="00637DC7" w:rsidP="00637DC7">
      <w:pPr>
        <w:spacing w:after="0" w:line="240" w:lineRule="auto"/>
        <w:rPr>
          <w:rFonts w:ascii="Times New Roman" w:hAnsi="Times New Roman" w:cs="Times New Roman"/>
          <w:bCs/>
          <w:iCs/>
          <w:sz w:val="24"/>
          <w:szCs w:val="24"/>
          <w:lang w:val="lt-LT"/>
        </w:rPr>
      </w:pPr>
    </w:p>
    <w:p w14:paraId="05A88DCF" w14:textId="355A6E6E" w:rsidR="008F5A8E" w:rsidRPr="00D261E9" w:rsidRDefault="008F5A8E" w:rsidP="00F63319">
      <w:pPr>
        <w:pStyle w:val="Default"/>
        <w:ind w:firstLine="992"/>
        <w:jc w:val="both"/>
        <w:rPr>
          <w:color w:val="auto"/>
        </w:rPr>
      </w:pPr>
      <w:r w:rsidRPr="00D261E9">
        <w:rPr>
          <w:color w:val="auto"/>
        </w:rPr>
        <w:t xml:space="preserve">Trumpalaikės mokėtinos sumos ataskaitinio laikotarpio pabaigoje </w:t>
      </w:r>
      <w:r w:rsidR="005803A0" w:rsidRPr="00D261E9">
        <w:rPr>
          <w:color w:val="auto"/>
        </w:rPr>
        <w:t>41636,73</w:t>
      </w:r>
      <w:r w:rsidRPr="00D261E9">
        <w:rPr>
          <w:color w:val="auto"/>
        </w:rPr>
        <w:t xml:space="preserve"> Eur, jas sudaro:</w:t>
      </w:r>
    </w:p>
    <w:p w14:paraId="2E54FA5E" w14:textId="77777777" w:rsidR="008F5A8E" w:rsidRPr="00D261E9" w:rsidRDefault="008F5A8E" w:rsidP="00637DC7">
      <w:pPr>
        <w:spacing w:after="120" w:line="240" w:lineRule="auto"/>
        <w:ind w:left="7921"/>
        <w:jc w:val="right"/>
        <w:rPr>
          <w:rFonts w:ascii="Times New Roman" w:hAnsi="Times New Roman"/>
          <w:w w:val="105"/>
          <w:sz w:val="24"/>
          <w:lang w:val="lt-LT"/>
        </w:rPr>
      </w:pPr>
      <w:r w:rsidRPr="00D261E9">
        <w:rPr>
          <w:rFonts w:ascii="Times New Roman" w:hAnsi="Times New Roman"/>
          <w:w w:val="105"/>
          <w:sz w:val="24"/>
          <w:lang w:val="lt-LT"/>
        </w:rPr>
        <w:t>4 lentelė</w:t>
      </w:r>
    </w:p>
    <w:tbl>
      <w:tblPr>
        <w:tblStyle w:val="Lentelstinklelis"/>
        <w:tblW w:w="9962" w:type="dxa"/>
        <w:jc w:val="center"/>
        <w:tblLayout w:type="fixed"/>
        <w:tblLook w:val="04A0" w:firstRow="1" w:lastRow="0" w:firstColumn="1" w:lastColumn="0" w:noHBand="0" w:noVBand="1"/>
      </w:tblPr>
      <w:tblGrid>
        <w:gridCol w:w="846"/>
        <w:gridCol w:w="5795"/>
        <w:gridCol w:w="3321"/>
      </w:tblGrid>
      <w:tr w:rsidR="00D261E9" w:rsidRPr="00D261E9" w14:paraId="66C3440E" w14:textId="77777777" w:rsidTr="00297D8B">
        <w:trPr>
          <w:tblHeader/>
          <w:jc w:val="center"/>
        </w:trPr>
        <w:tc>
          <w:tcPr>
            <w:tcW w:w="846" w:type="dxa"/>
            <w:vAlign w:val="center"/>
          </w:tcPr>
          <w:p w14:paraId="0D15BC85" w14:textId="77777777" w:rsidR="008F5A8E" w:rsidRPr="00D261E9" w:rsidRDefault="008F5A8E" w:rsidP="00F63319">
            <w:pPr>
              <w:jc w:val="center"/>
              <w:rPr>
                <w:rFonts w:ascii="Times New Roman" w:hAnsi="Times New Roman" w:cs="Times New Roman"/>
                <w:b/>
                <w:sz w:val="24"/>
                <w:szCs w:val="24"/>
                <w:lang w:val="lt-LT"/>
              </w:rPr>
            </w:pPr>
            <w:r w:rsidRPr="00D261E9">
              <w:rPr>
                <w:rFonts w:ascii="Times New Roman" w:hAnsi="Times New Roman" w:cs="Times New Roman"/>
                <w:b/>
                <w:sz w:val="24"/>
                <w:szCs w:val="24"/>
                <w:lang w:val="lt-LT"/>
              </w:rPr>
              <w:t>Eil.</w:t>
            </w:r>
          </w:p>
          <w:p w14:paraId="66D0737F" w14:textId="520E9C8E" w:rsidR="008F5A8E" w:rsidRPr="00D261E9" w:rsidRDefault="008F5A8E" w:rsidP="00F63319">
            <w:pPr>
              <w:jc w:val="center"/>
              <w:rPr>
                <w:rFonts w:ascii="Times New Roman" w:hAnsi="Times New Roman" w:cs="Times New Roman"/>
                <w:b/>
                <w:sz w:val="24"/>
                <w:szCs w:val="24"/>
                <w:lang w:val="lt-LT"/>
              </w:rPr>
            </w:pPr>
            <w:r w:rsidRPr="00D261E9">
              <w:rPr>
                <w:rFonts w:ascii="Times New Roman" w:hAnsi="Times New Roman" w:cs="Times New Roman"/>
                <w:b/>
                <w:sz w:val="24"/>
                <w:szCs w:val="24"/>
                <w:lang w:val="lt-LT"/>
              </w:rPr>
              <w:t>Nr.</w:t>
            </w:r>
          </w:p>
        </w:tc>
        <w:tc>
          <w:tcPr>
            <w:tcW w:w="5795" w:type="dxa"/>
            <w:vAlign w:val="center"/>
          </w:tcPr>
          <w:p w14:paraId="65EBCEBD" w14:textId="77777777" w:rsidR="008F5A8E" w:rsidRPr="00D261E9" w:rsidRDefault="008F5A8E" w:rsidP="00F63319">
            <w:pPr>
              <w:jc w:val="center"/>
              <w:rPr>
                <w:rFonts w:ascii="Times New Roman" w:hAnsi="Times New Roman" w:cs="Times New Roman"/>
                <w:b/>
                <w:sz w:val="24"/>
                <w:szCs w:val="24"/>
                <w:lang w:val="lt-LT"/>
              </w:rPr>
            </w:pPr>
            <w:r w:rsidRPr="00D261E9">
              <w:rPr>
                <w:rFonts w:ascii="Times New Roman" w:hAnsi="Times New Roman" w:cs="Times New Roman"/>
                <w:b/>
                <w:sz w:val="24"/>
                <w:szCs w:val="24"/>
                <w:lang w:val="lt-LT"/>
              </w:rPr>
              <w:t>Mokėtinos sumos</w:t>
            </w:r>
          </w:p>
        </w:tc>
        <w:tc>
          <w:tcPr>
            <w:tcW w:w="3321" w:type="dxa"/>
            <w:vAlign w:val="center"/>
          </w:tcPr>
          <w:p w14:paraId="22670F50" w14:textId="77777777" w:rsidR="008F5A8E" w:rsidRPr="00D261E9" w:rsidRDefault="008F5A8E" w:rsidP="00F63319">
            <w:pPr>
              <w:jc w:val="center"/>
              <w:rPr>
                <w:rFonts w:ascii="Times New Roman" w:hAnsi="Times New Roman" w:cs="Times New Roman"/>
                <w:b/>
                <w:sz w:val="24"/>
                <w:szCs w:val="24"/>
                <w:lang w:val="lt-LT"/>
              </w:rPr>
            </w:pPr>
            <w:r w:rsidRPr="00D261E9">
              <w:rPr>
                <w:rFonts w:ascii="Times New Roman" w:hAnsi="Times New Roman" w:cs="Times New Roman"/>
                <w:b/>
                <w:sz w:val="24"/>
                <w:szCs w:val="24"/>
                <w:lang w:val="lt-LT"/>
              </w:rPr>
              <w:t>Paskutinė ataskaitinio laikotarpio diena (Eur)</w:t>
            </w:r>
          </w:p>
        </w:tc>
      </w:tr>
      <w:tr w:rsidR="00D261E9" w:rsidRPr="00D261E9" w14:paraId="6BE0D660" w14:textId="77777777" w:rsidTr="00C76363">
        <w:trPr>
          <w:jc w:val="center"/>
        </w:trPr>
        <w:tc>
          <w:tcPr>
            <w:tcW w:w="846" w:type="dxa"/>
            <w:vAlign w:val="center"/>
          </w:tcPr>
          <w:p w14:paraId="6C16BEAD" w14:textId="06833ABC" w:rsidR="00C76363" w:rsidRPr="00D261E9" w:rsidRDefault="00C76363" w:rsidP="00F63319">
            <w:pPr>
              <w:jc w:val="center"/>
              <w:rPr>
                <w:rFonts w:ascii="Times New Roman" w:hAnsi="Times New Roman" w:cs="Times New Roman"/>
                <w:sz w:val="24"/>
                <w:szCs w:val="24"/>
                <w:lang w:val="lt-LT"/>
              </w:rPr>
            </w:pPr>
            <w:r w:rsidRPr="00D261E9">
              <w:rPr>
                <w:rFonts w:ascii="Times New Roman" w:hAnsi="Times New Roman" w:cs="Times New Roman"/>
                <w:sz w:val="24"/>
                <w:szCs w:val="24"/>
                <w:lang w:val="lt-LT"/>
              </w:rPr>
              <w:t>1.</w:t>
            </w:r>
          </w:p>
        </w:tc>
        <w:tc>
          <w:tcPr>
            <w:tcW w:w="5795" w:type="dxa"/>
            <w:vAlign w:val="center"/>
          </w:tcPr>
          <w:p w14:paraId="3F9DDAC6" w14:textId="4EC44CEE" w:rsidR="00C76363" w:rsidRPr="00D261E9" w:rsidRDefault="00C76363" w:rsidP="00F63319">
            <w:pPr>
              <w:rPr>
                <w:rFonts w:ascii="Times New Roman" w:hAnsi="Times New Roman" w:cs="Times New Roman"/>
                <w:sz w:val="24"/>
                <w:szCs w:val="24"/>
                <w:lang w:val="lt-LT"/>
              </w:rPr>
            </w:pPr>
            <w:r w:rsidRPr="00D261E9">
              <w:rPr>
                <w:rFonts w:ascii="Times New Roman" w:hAnsi="Times New Roman" w:cs="Times New Roman"/>
                <w:sz w:val="24"/>
                <w:szCs w:val="24"/>
                <w:lang w:val="lt-LT"/>
              </w:rPr>
              <w:t>Su darbo santykiais susiję įsipareigojimai</w:t>
            </w:r>
          </w:p>
        </w:tc>
        <w:tc>
          <w:tcPr>
            <w:tcW w:w="3321" w:type="dxa"/>
          </w:tcPr>
          <w:p w14:paraId="25DEB55F" w14:textId="0D433C98" w:rsidR="00C76363" w:rsidRPr="00D261E9" w:rsidRDefault="00C76363" w:rsidP="00F63319">
            <w:pPr>
              <w:jc w:val="center"/>
              <w:rPr>
                <w:rFonts w:ascii="Times New Roman" w:hAnsi="Times New Roman" w:cs="Times New Roman"/>
                <w:sz w:val="24"/>
                <w:szCs w:val="24"/>
                <w:lang w:val="lt-LT"/>
              </w:rPr>
            </w:pPr>
            <w:r w:rsidRPr="00D261E9">
              <w:rPr>
                <w:rFonts w:ascii="Times New Roman" w:hAnsi="Times New Roman" w:cs="Times New Roman"/>
                <w:sz w:val="24"/>
                <w:szCs w:val="24"/>
                <w:lang w:val="lt-LT"/>
              </w:rPr>
              <w:t>0,00</w:t>
            </w:r>
          </w:p>
        </w:tc>
      </w:tr>
      <w:tr w:rsidR="00D261E9" w:rsidRPr="00D261E9" w14:paraId="26F6FAD1" w14:textId="77777777" w:rsidTr="00C76363">
        <w:trPr>
          <w:jc w:val="center"/>
        </w:trPr>
        <w:tc>
          <w:tcPr>
            <w:tcW w:w="846" w:type="dxa"/>
            <w:vAlign w:val="center"/>
          </w:tcPr>
          <w:p w14:paraId="6B1C139A" w14:textId="31DC7CFF" w:rsidR="00C76363" w:rsidRPr="00D261E9" w:rsidRDefault="00C76363" w:rsidP="00F63319">
            <w:pPr>
              <w:jc w:val="center"/>
              <w:rPr>
                <w:rFonts w:ascii="Times New Roman" w:hAnsi="Times New Roman" w:cs="Times New Roman"/>
                <w:sz w:val="24"/>
                <w:szCs w:val="24"/>
                <w:lang w:val="lt-LT"/>
              </w:rPr>
            </w:pPr>
            <w:r w:rsidRPr="00D261E9">
              <w:rPr>
                <w:rFonts w:ascii="Times New Roman" w:hAnsi="Times New Roman" w:cs="Times New Roman"/>
                <w:sz w:val="24"/>
                <w:szCs w:val="24"/>
                <w:lang w:val="lt-LT"/>
              </w:rPr>
              <w:t>2.</w:t>
            </w:r>
          </w:p>
        </w:tc>
        <w:tc>
          <w:tcPr>
            <w:tcW w:w="5795" w:type="dxa"/>
            <w:vAlign w:val="center"/>
          </w:tcPr>
          <w:p w14:paraId="2F28DAC8" w14:textId="7EB5F407" w:rsidR="00C76363" w:rsidRPr="00D261E9" w:rsidRDefault="00C76363" w:rsidP="00F63319">
            <w:pPr>
              <w:rPr>
                <w:rFonts w:ascii="Times New Roman" w:hAnsi="Times New Roman" w:cs="Times New Roman"/>
                <w:sz w:val="24"/>
                <w:szCs w:val="24"/>
                <w:lang w:val="lt-LT"/>
              </w:rPr>
            </w:pPr>
            <w:r w:rsidRPr="00D261E9">
              <w:rPr>
                <w:rFonts w:ascii="Times New Roman" w:hAnsi="Times New Roman" w:cs="Times New Roman"/>
                <w:sz w:val="24"/>
                <w:szCs w:val="24"/>
                <w:lang w:val="lt-LT"/>
              </w:rPr>
              <w:t xml:space="preserve">Tiekėjams mokėtinos sumos </w:t>
            </w:r>
          </w:p>
        </w:tc>
        <w:tc>
          <w:tcPr>
            <w:tcW w:w="3321" w:type="dxa"/>
          </w:tcPr>
          <w:p w14:paraId="4D5DEA6B" w14:textId="0DAD8B98" w:rsidR="00C76363" w:rsidRPr="00D261E9" w:rsidRDefault="00C76363" w:rsidP="00F63319">
            <w:pPr>
              <w:jc w:val="center"/>
              <w:rPr>
                <w:rFonts w:ascii="Times New Roman" w:hAnsi="Times New Roman" w:cs="Times New Roman"/>
                <w:sz w:val="24"/>
                <w:szCs w:val="24"/>
              </w:rPr>
            </w:pPr>
            <w:r w:rsidRPr="00D261E9">
              <w:rPr>
                <w:rFonts w:ascii="Times New Roman" w:hAnsi="Times New Roman" w:cs="Times New Roman"/>
                <w:sz w:val="24"/>
                <w:szCs w:val="24"/>
              </w:rPr>
              <w:t>21,01</w:t>
            </w:r>
          </w:p>
        </w:tc>
      </w:tr>
      <w:tr w:rsidR="00D261E9" w:rsidRPr="00D261E9" w14:paraId="49E4CF45" w14:textId="77777777" w:rsidTr="00C76363">
        <w:trPr>
          <w:jc w:val="center"/>
        </w:trPr>
        <w:tc>
          <w:tcPr>
            <w:tcW w:w="846" w:type="dxa"/>
            <w:vAlign w:val="center"/>
          </w:tcPr>
          <w:p w14:paraId="2B8D0B0D" w14:textId="1DF8D897" w:rsidR="00C76363" w:rsidRPr="00D261E9" w:rsidRDefault="00C76363" w:rsidP="00F63319">
            <w:pPr>
              <w:jc w:val="center"/>
              <w:rPr>
                <w:rFonts w:ascii="Times New Roman" w:hAnsi="Times New Roman" w:cs="Times New Roman"/>
                <w:sz w:val="24"/>
                <w:szCs w:val="24"/>
                <w:lang w:val="lt-LT"/>
              </w:rPr>
            </w:pPr>
            <w:r w:rsidRPr="00D261E9">
              <w:rPr>
                <w:rFonts w:ascii="Times New Roman" w:hAnsi="Times New Roman" w:cs="Times New Roman"/>
                <w:sz w:val="24"/>
                <w:szCs w:val="24"/>
                <w:lang w:val="lt-LT"/>
              </w:rPr>
              <w:t>3.</w:t>
            </w:r>
          </w:p>
        </w:tc>
        <w:tc>
          <w:tcPr>
            <w:tcW w:w="5795" w:type="dxa"/>
            <w:vAlign w:val="center"/>
          </w:tcPr>
          <w:p w14:paraId="5CEDB408" w14:textId="21A1B81E" w:rsidR="00C76363" w:rsidRPr="00D261E9" w:rsidRDefault="00C76363" w:rsidP="00F63319">
            <w:pPr>
              <w:rPr>
                <w:rFonts w:ascii="Times New Roman" w:hAnsi="Times New Roman" w:cs="Times New Roman"/>
                <w:sz w:val="24"/>
                <w:szCs w:val="24"/>
                <w:lang w:val="lt-LT"/>
              </w:rPr>
            </w:pPr>
            <w:r w:rsidRPr="00D261E9">
              <w:rPr>
                <w:rFonts w:ascii="Times New Roman" w:hAnsi="Times New Roman" w:cs="Times New Roman"/>
                <w:sz w:val="24"/>
                <w:szCs w:val="24"/>
                <w:lang w:val="lt-LT"/>
              </w:rPr>
              <w:t>Sukauptos atostogų sąnaudos</w:t>
            </w:r>
          </w:p>
        </w:tc>
        <w:tc>
          <w:tcPr>
            <w:tcW w:w="3321" w:type="dxa"/>
          </w:tcPr>
          <w:p w14:paraId="26208D98" w14:textId="127A23ED" w:rsidR="00C76363" w:rsidRPr="00D261E9" w:rsidRDefault="00C76363" w:rsidP="00F63319">
            <w:pPr>
              <w:jc w:val="center"/>
              <w:rPr>
                <w:rFonts w:ascii="Times New Roman" w:hAnsi="Times New Roman" w:cs="Times New Roman"/>
                <w:sz w:val="24"/>
                <w:szCs w:val="24"/>
                <w:lang w:val="lt-LT"/>
              </w:rPr>
            </w:pPr>
            <w:r w:rsidRPr="00D261E9">
              <w:rPr>
                <w:rFonts w:ascii="Times New Roman" w:hAnsi="Times New Roman" w:cs="Times New Roman"/>
                <w:sz w:val="24"/>
                <w:szCs w:val="24"/>
                <w:lang w:val="lt-LT"/>
              </w:rPr>
              <w:t>41 615,72</w:t>
            </w:r>
          </w:p>
        </w:tc>
      </w:tr>
      <w:tr w:rsidR="00D261E9" w:rsidRPr="00D261E9" w14:paraId="7ECD38CE" w14:textId="77777777" w:rsidTr="00C76363">
        <w:trPr>
          <w:jc w:val="center"/>
        </w:trPr>
        <w:tc>
          <w:tcPr>
            <w:tcW w:w="846" w:type="dxa"/>
            <w:vAlign w:val="center"/>
          </w:tcPr>
          <w:p w14:paraId="69F055BE" w14:textId="13426D01" w:rsidR="00C76363" w:rsidRPr="00D261E9" w:rsidRDefault="00C76363" w:rsidP="00F63319">
            <w:pPr>
              <w:jc w:val="center"/>
              <w:rPr>
                <w:rFonts w:ascii="Times New Roman" w:hAnsi="Times New Roman" w:cs="Times New Roman"/>
                <w:sz w:val="24"/>
                <w:szCs w:val="24"/>
                <w:lang w:val="lt-LT"/>
              </w:rPr>
            </w:pPr>
            <w:r w:rsidRPr="00D261E9">
              <w:rPr>
                <w:rFonts w:ascii="Times New Roman" w:hAnsi="Times New Roman" w:cs="Times New Roman"/>
                <w:sz w:val="24"/>
                <w:szCs w:val="24"/>
                <w:lang w:val="lt-LT"/>
              </w:rPr>
              <w:t>4.</w:t>
            </w:r>
          </w:p>
        </w:tc>
        <w:tc>
          <w:tcPr>
            <w:tcW w:w="5795" w:type="dxa"/>
            <w:vAlign w:val="center"/>
          </w:tcPr>
          <w:p w14:paraId="44164565" w14:textId="54A2C8C9" w:rsidR="00C76363" w:rsidRPr="00D261E9" w:rsidRDefault="00C76363" w:rsidP="00F63319">
            <w:pPr>
              <w:rPr>
                <w:rFonts w:ascii="Times New Roman" w:hAnsi="Times New Roman" w:cs="Times New Roman"/>
                <w:sz w:val="24"/>
                <w:szCs w:val="24"/>
                <w:lang w:val="lt-LT"/>
              </w:rPr>
            </w:pPr>
            <w:r w:rsidRPr="00D261E9">
              <w:rPr>
                <w:rFonts w:ascii="Times New Roman" w:hAnsi="Times New Roman" w:cs="Times New Roman"/>
                <w:sz w:val="24"/>
                <w:szCs w:val="24"/>
                <w:lang w:val="lt-LT"/>
              </w:rPr>
              <w:t>Kitos sukauptos mokėtinos sumos</w:t>
            </w:r>
          </w:p>
        </w:tc>
        <w:tc>
          <w:tcPr>
            <w:tcW w:w="3321" w:type="dxa"/>
          </w:tcPr>
          <w:p w14:paraId="257118B2" w14:textId="616E8D8A" w:rsidR="00C76363" w:rsidRPr="00D261E9" w:rsidRDefault="00C76363" w:rsidP="00F63319">
            <w:pPr>
              <w:jc w:val="center"/>
              <w:rPr>
                <w:rFonts w:ascii="Times New Roman" w:hAnsi="Times New Roman" w:cs="Times New Roman"/>
                <w:sz w:val="24"/>
                <w:szCs w:val="24"/>
                <w:lang w:val="lt-LT"/>
              </w:rPr>
            </w:pPr>
            <w:r w:rsidRPr="00D261E9">
              <w:rPr>
                <w:rFonts w:ascii="Times New Roman" w:hAnsi="Times New Roman" w:cs="Times New Roman"/>
                <w:sz w:val="24"/>
                <w:szCs w:val="24"/>
                <w:lang w:val="lt-LT"/>
              </w:rPr>
              <w:t>0,00</w:t>
            </w:r>
          </w:p>
        </w:tc>
      </w:tr>
      <w:tr w:rsidR="00D261E9" w:rsidRPr="00D261E9" w14:paraId="477720C0" w14:textId="77777777" w:rsidTr="00C76363">
        <w:trPr>
          <w:jc w:val="center"/>
        </w:trPr>
        <w:tc>
          <w:tcPr>
            <w:tcW w:w="846" w:type="dxa"/>
            <w:vAlign w:val="center"/>
          </w:tcPr>
          <w:p w14:paraId="2209365E" w14:textId="04107D7C" w:rsidR="00C76363" w:rsidRPr="00D261E9" w:rsidRDefault="00C76363" w:rsidP="00F63319">
            <w:pPr>
              <w:jc w:val="center"/>
              <w:rPr>
                <w:rFonts w:ascii="Times New Roman" w:hAnsi="Times New Roman" w:cs="Times New Roman"/>
                <w:sz w:val="24"/>
                <w:szCs w:val="24"/>
                <w:lang w:val="lt-LT"/>
              </w:rPr>
            </w:pPr>
            <w:r w:rsidRPr="00D261E9">
              <w:rPr>
                <w:rFonts w:ascii="Times New Roman" w:hAnsi="Times New Roman" w:cs="Times New Roman"/>
                <w:sz w:val="24"/>
                <w:szCs w:val="24"/>
                <w:lang w:val="lt-LT"/>
              </w:rPr>
              <w:t>5.</w:t>
            </w:r>
          </w:p>
        </w:tc>
        <w:tc>
          <w:tcPr>
            <w:tcW w:w="5795" w:type="dxa"/>
            <w:vAlign w:val="center"/>
          </w:tcPr>
          <w:p w14:paraId="56776D9E" w14:textId="3A6093BD" w:rsidR="00C76363" w:rsidRPr="00D261E9" w:rsidRDefault="00C76363" w:rsidP="00F63319">
            <w:pPr>
              <w:rPr>
                <w:rFonts w:ascii="Times New Roman" w:hAnsi="Times New Roman" w:cs="Times New Roman"/>
                <w:sz w:val="24"/>
                <w:szCs w:val="24"/>
                <w:lang w:val="lt-LT"/>
              </w:rPr>
            </w:pPr>
            <w:r w:rsidRPr="00D261E9">
              <w:rPr>
                <w:rFonts w:ascii="Times New Roman" w:hAnsi="Times New Roman" w:cs="Times New Roman"/>
                <w:sz w:val="24"/>
                <w:szCs w:val="24"/>
                <w:lang w:val="lt-LT"/>
              </w:rPr>
              <w:t>Gauti išankstiniai apmokėjimai</w:t>
            </w:r>
          </w:p>
        </w:tc>
        <w:tc>
          <w:tcPr>
            <w:tcW w:w="3321" w:type="dxa"/>
          </w:tcPr>
          <w:p w14:paraId="3EB52C74" w14:textId="75FBF785" w:rsidR="00C76363" w:rsidRPr="00D261E9" w:rsidRDefault="00C76363" w:rsidP="00F63319">
            <w:pPr>
              <w:jc w:val="center"/>
              <w:rPr>
                <w:rFonts w:ascii="Times New Roman" w:hAnsi="Times New Roman" w:cs="Times New Roman"/>
                <w:sz w:val="24"/>
                <w:szCs w:val="24"/>
                <w:lang w:val="lt-LT"/>
              </w:rPr>
            </w:pPr>
            <w:r w:rsidRPr="00D261E9">
              <w:rPr>
                <w:rFonts w:ascii="Times New Roman" w:hAnsi="Times New Roman" w:cs="Times New Roman"/>
                <w:sz w:val="24"/>
                <w:szCs w:val="24"/>
                <w:lang w:val="lt-LT"/>
              </w:rPr>
              <w:t>0,00</w:t>
            </w:r>
          </w:p>
        </w:tc>
      </w:tr>
      <w:tr w:rsidR="00D261E9" w:rsidRPr="00D261E9" w14:paraId="5C2606D9" w14:textId="77777777" w:rsidTr="00C76363">
        <w:trPr>
          <w:jc w:val="center"/>
        </w:trPr>
        <w:tc>
          <w:tcPr>
            <w:tcW w:w="846" w:type="dxa"/>
            <w:vAlign w:val="center"/>
          </w:tcPr>
          <w:p w14:paraId="71C3B0F9" w14:textId="66C0729B" w:rsidR="00C76363" w:rsidRPr="00D261E9" w:rsidRDefault="00C76363" w:rsidP="00F63319">
            <w:pPr>
              <w:jc w:val="center"/>
              <w:rPr>
                <w:rFonts w:ascii="Times New Roman" w:hAnsi="Times New Roman" w:cs="Times New Roman"/>
                <w:sz w:val="24"/>
                <w:szCs w:val="24"/>
                <w:lang w:val="lt-LT"/>
              </w:rPr>
            </w:pPr>
            <w:r w:rsidRPr="00D261E9">
              <w:rPr>
                <w:rFonts w:ascii="Times New Roman" w:hAnsi="Times New Roman" w:cs="Times New Roman"/>
                <w:sz w:val="24"/>
                <w:szCs w:val="24"/>
                <w:lang w:val="lt-LT"/>
              </w:rPr>
              <w:t>6.</w:t>
            </w:r>
          </w:p>
        </w:tc>
        <w:tc>
          <w:tcPr>
            <w:tcW w:w="5795" w:type="dxa"/>
            <w:vAlign w:val="center"/>
          </w:tcPr>
          <w:p w14:paraId="7B6932B8" w14:textId="7FF9A0FC" w:rsidR="00C76363" w:rsidRPr="00D261E9" w:rsidRDefault="00C76363" w:rsidP="00F63319">
            <w:pPr>
              <w:rPr>
                <w:rFonts w:ascii="Times New Roman" w:hAnsi="Times New Roman" w:cs="Times New Roman"/>
                <w:sz w:val="24"/>
                <w:szCs w:val="24"/>
                <w:lang w:val="lt-LT"/>
              </w:rPr>
            </w:pPr>
            <w:r w:rsidRPr="00D261E9">
              <w:rPr>
                <w:rFonts w:ascii="Times New Roman" w:hAnsi="Times New Roman" w:cs="Times New Roman"/>
                <w:sz w:val="24"/>
                <w:szCs w:val="24"/>
                <w:lang w:val="lt-LT"/>
              </w:rPr>
              <w:t>Kitos mokėtinos sumos</w:t>
            </w:r>
          </w:p>
        </w:tc>
        <w:tc>
          <w:tcPr>
            <w:tcW w:w="3321" w:type="dxa"/>
          </w:tcPr>
          <w:p w14:paraId="0DCBBD33" w14:textId="693CBFB2" w:rsidR="00C76363" w:rsidRPr="00D261E9" w:rsidRDefault="00C76363" w:rsidP="00F63319">
            <w:pPr>
              <w:jc w:val="center"/>
              <w:rPr>
                <w:rFonts w:ascii="Times New Roman" w:hAnsi="Times New Roman" w:cs="Times New Roman"/>
                <w:sz w:val="24"/>
                <w:szCs w:val="24"/>
                <w:lang w:val="lt-LT"/>
              </w:rPr>
            </w:pPr>
            <w:r w:rsidRPr="00D261E9">
              <w:rPr>
                <w:rFonts w:ascii="Times New Roman" w:hAnsi="Times New Roman" w:cs="Times New Roman"/>
                <w:sz w:val="24"/>
                <w:szCs w:val="24"/>
                <w:lang w:val="lt-LT"/>
              </w:rPr>
              <w:t>0,00</w:t>
            </w:r>
          </w:p>
        </w:tc>
      </w:tr>
      <w:tr w:rsidR="00395215" w:rsidRPr="00D261E9" w14:paraId="6E4A333A" w14:textId="77777777" w:rsidTr="00C76363">
        <w:trPr>
          <w:jc w:val="center"/>
        </w:trPr>
        <w:tc>
          <w:tcPr>
            <w:tcW w:w="846" w:type="dxa"/>
            <w:vAlign w:val="center"/>
          </w:tcPr>
          <w:p w14:paraId="403051F2" w14:textId="77777777" w:rsidR="009060E3" w:rsidRPr="00D261E9" w:rsidRDefault="009060E3" w:rsidP="00F63319">
            <w:pPr>
              <w:jc w:val="center"/>
              <w:rPr>
                <w:rFonts w:ascii="Times New Roman" w:hAnsi="Times New Roman" w:cs="Times New Roman"/>
                <w:sz w:val="24"/>
                <w:szCs w:val="24"/>
                <w:lang w:val="lt-LT"/>
              </w:rPr>
            </w:pPr>
          </w:p>
        </w:tc>
        <w:tc>
          <w:tcPr>
            <w:tcW w:w="5795" w:type="dxa"/>
            <w:vAlign w:val="center"/>
          </w:tcPr>
          <w:p w14:paraId="18C495D8" w14:textId="77777777" w:rsidR="009060E3" w:rsidRPr="00D261E9" w:rsidRDefault="009060E3" w:rsidP="00F63319">
            <w:pPr>
              <w:rPr>
                <w:rFonts w:ascii="Times New Roman" w:hAnsi="Times New Roman" w:cs="Times New Roman"/>
                <w:b/>
                <w:sz w:val="24"/>
                <w:szCs w:val="24"/>
                <w:lang w:val="lt-LT"/>
              </w:rPr>
            </w:pPr>
            <w:r w:rsidRPr="00D261E9">
              <w:rPr>
                <w:rFonts w:ascii="Times New Roman" w:hAnsi="Times New Roman" w:cs="Times New Roman"/>
                <w:b/>
                <w:sz w:val="24"/>
                <w:szCs w:val="24"/>
                <w:lang w:val="lt-LT"/>
              </w:rPr>
              <w:t>Iš viso:</w:t>
            </w:r>
          </w:p>
        </w:tc>
        <w:tc>
          <w:tcPr>
            <w:tcW w:w="3321" w:type="dxa"/>
            <w:vAlign w:val="center"/>
          </w:tcPr>
          <w:p w14:paraId="48B54CA5" w14:textId="198B06F8" w:rsidR="009060E3" w:rsidRPr="00D261E9" w:rsidRDefault="00C76363" w:rsidP="00F63319">
            <w:pPr>
              <w:jc w:val="center"/>
              <w:rPr>
                <w:rFonts w:ascii="Times New Roman" w:hAnsi="Times New Roman" w:cs="Times New Roman"/>
                <w:b/>
                <w:sz w:val="24"/>
                <w:szCs w:val="24"/>
                <w:lang w:val="lt-LT"/>
              </w:rPr>
            </w:pPr>
            <w:r w:rsidRPr="00D261E9">
              <w:rPr>
                <w:rFonts w:ascii="Times New Roman" w:hAnsi="Times New Roman" w:cs="Times New Roman"/>
                <w:b/>
                <w:sz w:val="24"/>
                <w:szCs w:val="24"/>
                <w:lang w:val="lt-LT"/>
              </w:rPr>
              <w:t>41 636,73</w:t>
            </w:r>
          </w:p>
        </w:tc>
      </w:tr>
    </w:tbl>
    <w:p w14:paraId="180F5A9B" w14:textId="77777777" w:rsidR="002A5701" w:rsidRPr="00D261E9" w:rsidRDefault="002A5701" w:rsidP="00F63319">
      <w:pPr>
        <w:pStyle w:val="Default"/>
        <w:ind w:firstLine="720"/>
        <w:jc w:val="both"/>
        <w:rPr>
          <w:color w:val="auto"/>
        </w:rPr>
      </w:pPr>
    </w:p>
    <w:p w14:paraId="0EDBBF31" w14:textId="33D49719" w:rsidR="00C76363" w:rsidRPr="00D261E9" w:rsidRDefault="00C76363" w:rsidP="00F63319">
      <w:pPr>
        <w:pStyle w:val="Default"/>
        <w:ind w:firstLine="992"/>
        <w:jc w:val="both"/>
        <w:rPr>
          <w:color w:val="auto"/>
        </w:rPr>
      </w:pPr>
      <w:r w:rsidRPr="00D261E9">
        <w:rPr>
          <w:color w:val="auto"/>
        </w:rPr>
        <w:t>Trumpalaikės mokėtinos sumos lyginant su praėjusiu ataskaitiniu laikotarpiu padidėjo 11317,33 Eur arba 37,33 proc. daugiausia dėl padidėjusio sukaupto atostogų rezervo.</w:t>
      </w:r>
    </w:p>
    <w:p w14:paraId="1239BFE1" w14:textId="05970D09" w:rsidR="008F5A8E" w:rsidRPr="00D261E9" w:rsidRDefault="008F5A8E" w:rsidP="00F63319">
      <w:pPr>
        <w:pStyle w:val="Default"/>
        <w:ind w:firstLine="992"/>
        <w:jc w:val="both"/>
        <w:rPr>
          <w:color w:val="auto"/>
        </w:rPr>
      </w:pPr>
      <w:r w:rsidRPr="00D261E9">
        <w:rPr>
          <w:color w:val="auto"/>
        </w:rPr>
        <w:t>Informacija apie trumpalaikes mokėtinas sumas pateikta 17-ojo VSAFAS „Finansinis turtas ir finansiniai įsipareigojimai“ 12 priede.</w:t>
      </w:r>
    </w:p>
    <w:p w14:paraId="54D55973" w14:textId="34D96F39" w:rsidR="00487525" w:rsidRPr="00D261E9" w:rsidRDefault="00487525" w:rsidP="00F63319">
      <w:pPr>
        <w:pStyle w:val="Default"/>
        <w:ind w:firstLine="992"/>
        <w:jc w:val="both"/>
        <w:rPr>
          <w:color w:val="auto"/>
        </w:rPr>
      </w:pPr>
    </w:p>
    <w:p w14:paraId="0DD8D011" w14:textId="77777777" w:rsidR="009060E3" w:rsidRPr="00D261E9" w:rsidRDefault="009060E3" w:rsidP="00F63319">
      <w:pPr>
        <w:spacing w:after="0" w:line="240" w:lineRule="auto"/>
        <w:ind w:firstLine="720"/>
        <w:rPr>
          <w:rFonts w:ascii="Times New Roman" w:hAnsi="Times New Roman" w:cs="Times New Roman"/>
          <w:b/>
          <w:bCs/>
          <w:i/>
          <w:iCs/>
          <w:sz w:val="24"/>
          <w:szCs w:val="24"/>
          <w:lang w:val="lt-LT"/>
        </w:rPr>
      </w:pPr>
      <w:r w:rsidRPr="00D261E9">
        <w:rPr>
          <w:rFonts w:ascii="Times New Roman" w:hAnsi="Times New Roman" w:cs="Times New Roman"/>
          <w:b/>
          <w:bCs/>
          <w:i/>
          <w:iCs/>
          <w:sz w:val="24"/>
          <w:szCs w:val="24"/>
          <w:lang w:val="lt-LT"/>
        </w:rPr>
        <w:t>P21 „Kitos pagrindinės veiklos pajamos ir kitos pajamos“</w:t>
      </w:r>
    </w:p>
    <w:p w14:paraId="49BB8030" w14:textId="77777777" w:rsidR="00637DC7" w:rsidRPr="00D261E9" w:rsidRDefault="00637DC7" w:rsidP="00F63319">
      <w:pPr>
        <w:pStyle w:val="Default"/>
        <w:ind w:firstLine="992"/>
        <w:jc w:val="both"/>
        <w:rPr>
          <w:color w:val="auto"/>
        </w:rPr>
      </w:pPr>
    </w:p>
    <w:p w14:paraId="51B2C995" w14:textId="5382531E" w:rsidR="009060E3" w:rsidRPr="00D261E9" w:rsidRDefault="009060E3" w:rsidP="00F63319">
      <w:pPr>
        <w:pStyle w:val="Default"/>
        <w:ind w:firstLine="992"/>
        <w:jc w:val="both"/>
        <w:rPr>
          <w:color w:val="auto"/>
        </w:rPr>
      </w:pPr>
      <w:r w:rsidRPr="00D261E9">
        <w:rPr>
          <w:color w:val="auto"/>
        </w:rPr>
        <w:t xml:space="preserve">Kitos pagrindinės veiklos pajamas ataskaitinio laikotarpio pabaigoje sudaro </w:t>
      </w:r>
      <w:r w:rsidR="00EE1921" w:rsidRPr="00D261E9">
        <w:rPr>
          <w:color w:val="auto"/>
        </w:rPr>
        <w:t>130501,53</w:t>
      </w:r>
      <w:r w:rsidRPr="00D261E9">
        <w:rPr>
          <w:color w:val="auto"/>
        </w:rPr>
        <w:t xml:space="preserve"> Eur.</w:t>
      </w:r>
      <w:r w:rsidR="009A2562" w:rsidRPr="00D261E9">
        <w:rPr>
          <w:color w:val="auto"/>
        </w:rPr>
        <w:t xml:space="preserve"> Pagrindinės veiklos kitas pajamas sudaro pajamos už suteiktas paslaugas: apskaičiuotos paslaugų švietimo įstaigoje pajamos (už</w:t>
      </w:r>
      <w:r w:rsidR="00C423CC" w:rsidRPr="00D261E9">
        <w:rPr>
          <w:color w:val="auto"/>
        </w:rPr>
        <w:t xml:space="preserve"> </w:t>
      </w:r>
      <w:r w:rsidR="009A2562" w:rsidRPr="00D261E9">
        <w:rPr>
          <w:color w:val="auto"/>
        </w:rPr>
        <w:t>ugdytinių išlaikymą ir darbuotojų maitinimą įstaigoje</w:t>
      </w:r>
      <w:r w:rsidR="00C423CC" w:rsidRPr="00D261E9">
        <w:rPr>
          <w:color w:val="auto"/>
        </w:rPr>
        <w:t xml:space="preserve"> – </w:t>
      </w:r>
      <w:r w:rsidR="009A2562" w:rsidRPr="00D261E9">
        <w:rPr>
          <w:color w:val="auto"/>
        </w:rPr>
        <w:t>128142,88 Eur) ir atsitiktinių paslaugų pajamos (už įstaigos patalpų trumpalaikę</w:t>
      </w:r>
      <w:r w:rsidR="00C423CC" w:rsidRPr="00D261E9">
        <w:rPr>
          <w:color w:val="auto"/>
        </w:rPr>
        <w:t xml:space="preserve"> </w:t>
      </w:r>
      <w:r w:rsidR="009A2562" w:rsidRPr="00D261E9">
        <w:rPr>
          <w:color w:val="auto"/>
        </w:rPr>
        <w:t>nuomą</w:t>
      </w:r>
      <w:r w:rsidR="00C423CC" w:rsidRPr="00D261E9">
        <w:rPr>
          <w:color w:val="auto"/>
        </w:rPr>
        <w:t xml:space="preserve"> – </w:t>
      </w:r>
      <w:r w:rsidR="009A2562" w:rsidRPr="00D261E9">
        <w:rPr>
          <w:color w:val="auto"/>
        </w:rPr>
        <w:t>2358,65 Eur).</w:t>
      </w:r>
    </w:p>
    <w:p w14:paraId="52EC35D0" w14:textId="644CD73C" w:rsidR="009060E3" w:rsidRPr="00D261E9" w:rsidRDefault="009060E3" w:rsidP="00F63319">
      <w:pPr>
        <w:pStyle w:val="Default"/>
        <w:ind w:firstLine="993"/>
        <w:jc w:val="both"/>
        <w:rPr>
          <w:color w:val="auto"/>
        </w:rPr>
      </w:pPr>
      <w:r w:rsidRPr="00D261E9">
        <w:rPr>
          <w:color w:val="auto"/>
        </w:rPr>
        <w:t>Informacija apie kitos pagrindinės veiklos pajamas pateikta 10-ojo VSAFAS „Kitos pajamos“ 1 priede</w:t>
      </w:r>
      <w:r w:rsidR="00EE1921" w:rsidRPr="00D261E9">
        <w:rPr>
          <w:color w:val="auto"/>
        </w:rPr>
        <w:t>.</w:t>
      </w:r>
    </w:p>
    <w:p w14:paraId="4AD960DA" w14:textId="409D96A5" w:rsidR="009060E3" w:rsidRPr="00D261E9" w:rsidRDefault="006B0EFA" w:rsidP="00F63319">
      <w:pPr>
        <w:pStyle w:val="Default"/>
        <w:ind w:firstLine="992"/>
        <w:jc w:val="both"/>
        <w:rPr>
          <w:color w:val="auto"/>
        </w:rPr>
      </w:pPr>
      <w:r w:rsidRPr="00D261E9">
        <w:rPr>
          <w:color w:val="auto"/>
        </w:rPr>
        <w:t>Kitos veiklos pajamas ataskaitinio laikotarpio pabaigoje sudaro 0,00 Eur, tai yra pajamos iš atsargų ir ilgalaikio materialiojo turto pardavimo aukcionuose.</w:t>
      </w:r>
    </w:p>
    <w:p w14:paraId="10656171" w14:textId="77777777" w:rsidR="009060E3" w:rsidRPr="00D261E9" w:rsidRDefault="009060E3" w:rsidP="00F63319">
      <w:pPr>
        <w:pStyle w:val="Default"/>
        <w:ind w:firstLine="992"/>
        <w:jc w:val="both"/>
        <w:rPr>
          <w:color w:val="auto"/>
        </w:rPr>
      </w:pPr>
      <w:r w:rsidRPr="00D261E9">
        <w:rPr>
          <w:color w:val="auto"/>
        </w:rPr>
        <w:t>Informacija apie kitos veiklos pajamas pateikta 10-ojo VSAFAS „Kitos pajamos“ 2 priede.</w:t>
      </w:r>
    </w:p>
    <w:p w14:paraId="3CE2F8D5" w14:textId="77777777" w:rsidR="009060E3" w:rsidRPr="00D261E9" w:rsidRDefault="009060E3" w:rsidP="00F63319">
      <w:pPr>
        <w:spacing w:after="0" w:line="240" w:lineRule="auto"/>
        <w:ind w:firstLine="720"/>
        <w:rPr>
          <w:rFonts w:ascii="Times New Roman" w:hAnsi="Times New Roman" w:cs="Times New Roman"/>
          <w:b/>
          <w:bCs/>
          <w:i/>
          <w:iCs/>
          <w:sz w:val="24"/>
          <w:szCs w:val="24"/>
          <w:lang w:val="lt-LT"/>
        </w:rPr>
      </w:pPr>
    </w:p>
    <w:p w14:paraId="0886B9E3" w14:textId="5FEDB26D" w:rsidR="008F5A8E" w:rsidRPr="00D261E9" w:rsidRDefault="008F5A8E" w:rsidP="00F63319">
      <w:pPr>
        <w:spacing w:after="0" w:line="240" w:lineRule="auto"/>
        <w:ind w:firstLine="720"/>
        <w:rPr>
          <w:rFonts w:ascii="Times New Roman" w:hAnsi="Times New Roman" w:cs="Times New Roman"/>
          <w:b/>
          <w:bCs/>
          <w:i/>
          <w:iCs/>
          <w:sz w:val="24"/>
          <w:szCs w:val="24"/>
          <w:lang w:val="lt-LT"/>
        </w:rPr>
      </w:pPr>
      <w:r w:rsidRPr="00D261E9">
        <w:rPr>
          <w:rFonts w:ascii="Times New Roman" w:hAnsi="Times New Roman" w:cs="Times New Roman"/>
          <w:b/>
          <w:bCs/>
          <w:i/>
          <w:iCs/>
          <w:sz w:val="24"/>
          <w:szCs w:val="24"/>
          <w:lang w:val="lt-LT"/>
        </w:rPr>
        <w:t>P22 „Darbo užmokesčio ir socialinio draudimo“</w:t>
      </w:r>
    </w:p>
    <w:p w14:paraId="2021F1BA" w14:textId="77777777" w:rsidR="00487525" w:rsidRPr="00D261E9" w:rsidRDefault="00487525" w:rsidP="00F63319">
      <w:pPr>
        <w:spacing w:after="0" w:line="240" w:lineRule="auto"/>
        <w:ind w:firstLine="720"/>
        <w:rPr>
          <w:rFonts w:ascii="Times New Roman" w:hAnsi="Times New Roman" w:cs="Times New Roman"/>
          <w:b/>
          <w:bCs/>
          <w:i/>
          <w:iCs/>
          <w:sz w:val="24"/>
          <w:szCs w:val="24"/>
          <w:lang w:val="lt-LT"/>
        </w:rPr>
      </w:pPr>
    </w:p>
    <w:p w14:paraId="3395E347" w14:textId="77B97210" w:rsidR="008F5A8E" w:rsidRPr="00D261E9" w:rsidRDefault="008F5A8E" w:rsidP="00F63319">
      <w:pPr>
        <w:pStyle w:val="Default"/>
        <w:ind w:firstLine="992"/>
        <w:jc w:val="both"/>
        <w:rPr>
          <w:color w:val="auto"/>
        </w:rPr>
      </w:pPr>
      <w:r w:rsidRPr="00D261E9">
        <w:rPr>
          <w:color w:val="auto"/>
        </w:rPr>
        <w:t xml:space="preserve">Per ataskaitinį laikotarpį patirtos ir apskaitytos </w:t>
      </w:r>
      <w:r w:rsidR="00562E3C" w:rsidRPr="00D261E9">
        <w:rPr>
          <w:color w:val="auto"/>
        </w:rPr>
        <w:t>įstaigos</w:t>
      </w:r>
      <w:r w:rsidRPr="00D261E9">
        <w:rPr>
          <w:color w:val="auto"/>
        </w:rPr>
        <w:t xml:space="preserve"> darbuotojų darbo užmokesčio ir socialinio draudimo sąnaudos sudarė </w:t>
      </w:r>
      <w:r w:rsidR="007604EA" w:rsidRPr="00D261E9">
        <w:rPr>
          <w:color w:val="auto"/>
        </w:rPr>
        <w:t>1212654,83</w:t>
      </w:r>
      <w:r w:rsidR="007B7BBC" w:rsidRPr="00D261E9">
        <w:rPr>
          <w:color w:val="auto"/>
        </w:rPr>
        <w:t xml:space="preserve"> </w:t>
      </w:r>
      <w:r w:rsidRPr="00D261E9">
        <w:rPr>
          <w:color w:val="auto"/>
        </w:rPr>
        <w:t>Eur.</w:t>
      </w:r>
    </w:p>
    <w:p w14:paraId="183CDBE9" w14:textId="77777777" w:rsidR="008F5A8E" w:rsidRPr="00D261E9" w:rsidRDefault="008F5A8E" w:rsidP="00F63319">
      <w:pPr>
        <w:pStyle w:val="Default"/>
        <w:ind w:firstLine="992"/>
        <w:jc w:val="both"/>
        <w:rPr>
          <w:color w:val="auto"/>
        </w:rPr>
      </w:pPr>
      <w:r w:rsidRPr="00D261E9">
        <w:rPr>
          <w:color w:val="auto"/>
        </w:rPr>
        <w:t>Informacija apie darbo užmokesčio ir socialinio draudimo sąnaudas pateikta 24-ojo VSAFAS priede.</w:t>
      </w:r>
    </w:p>
    <w:p w14:paraId="6E9D8887" w14:textId="77777777" w:rsidR="00C962D7" w:rsidRPr="00D261E9" w:rsidRDefault="00C962D7" w:rsidP="00F63319">
      <w:pPr>
        <w:pStyle w:val="Default"/>
        <w:ind w:firstLine="992"/>
        <w:jc w:val="both"/>
        <w:rPr>
          <w:color w:val="auto"/>
        </w:rPr>
      </w:pPr>
    </w:p>
    <w:p w14:paraId="71CD2733" w14:textId="5A9A44C8" w:rsidR="008F5A8E" w:rsidRPr="00D261E9" w:rsidRDefault="008F5A8E" w:rsidP="00F63319">
      <w:pPr>
        <w:spacing w:after="0" w:line="240" w:lineRule="auto"/>
        <w:ind w:firstLine="720"/>
        <w:rPr>
          <w:rFonts w:ascii="Times New Roman" w:hAnsi="Times New Roman" w:cs="Times New Roman"/>
          <w:b/>
          <w:bCs/>
          <w:i/>
          <w:iCs/>
          <w:sz w:val="24"/>
          <w:szCs w:val="24"/>
          <w:lang w:val="lt-LT"/>
        </w:rPr>
      </w:pPr>
      <w:r w:rsidRPr="00D261E9">
        <w:rPr>
          <w:rFonts w:ascii="Times New Roman" w:hAnsi="Times New Roman" w:cs="Times New Roman"/>
          <w:b/>
          <w:bCs/>
          <w:i/>
          <w:iCs/>
          <w:sz w:val="24"/>
          <w:szCs w:val="24"/>
          <w:lang w:val="lt-LT"/>
        </w:rPr>
        <w:t xml:space="preserve">P23 </w:t>
      </w:r>
      <w:r w:rsidR="007604EA" w:rsidRPr="00D261E9">
        <w:rPr>
          <w:rFonts w:ascii="Times New Roman" w:hAnsi="Times New Roman" w:cs="Times New Roman"/>
          <w:b/>
          <w:bCs/>
          <w:i/>
          <w:iCs/>
          <w:sz w:val="24"/>
          <w:szCs w:val="24"/>
          <w:lang w:val="lt-LT"/>
        </w:rPr>
        <w:t>„</w:t>
      </w:r>
      <w:r w:rsidRPr="00D261E9">
        <w:rPr>
          <w:rFonts w:ascii="Times New Roman" w:hAnsi="Times New Roman" w:cs="Times New Roman"/>
          <w:b/>
          <w:bCs/>
          <w:i/>
          <w:iCs/>
          <w:sz w:val="24"/>
          <w:szCs w:val="24"/>
          <w:lang w:val="lt-LT"/>
        </w:rPr>
        <w:t>Finansinės ir investicinės veiklos rezultatas“</w:t>
      </w:r>
    </w:p>
    <w:p w14:paraId="54B92E75" w14:textId="77777777" w:rsidR="00487525" w:rsidRPr="00D261E9" w:rsidRDefault="00487525" w:rsidP="00F63319">
      <w:pPr>
        <w:spacing w:after="0" w:line="240" w:lineRule="auto"/>
        <w:ind w:firstLine="720"/>
        <w:rPr>
          <w:rFonts w:ascii="Times New Roman" w:hAnsi="Times New Roman" w:cs="Times New Roman"/>
          <w:b/>
          <w:bCs/>
          <w:i/>
          <w:iCs/>
          <w:sz w:val="24"/>
          <w:szCs w:val="24"/>
          <w:lang w:val="lt-LT"/>
        </w:rPr>
      </w:pPr>
    </w:p>
    <w:p w14:paraId="6665BA26" w14:textId="25115096" w:rsidR="008F5A8E" w:rsidRPr="00D261E9" w:rsidRDefault="008F5A8E" w:rsidP="00F63319">
      <w:pPr>
        <w:pStyle w:val="Default"/>
        <w:ind w:firstLine="992"/>
        <w:jc w:val="both"/>
        <w:rPr>
          <w:color w:val="auto"/>
        </w:rPr>
      </w:pPr>
      <w:r w:rsidRPr="00D261E9">
        <w:rPr>
          <w:color w:val="auto"/>
        </w:rPr>
        <w:t xml:space="preserve">Per ataskaitinį laikotarpį apskaitytas finansinės ir investicinės veiklos rezultatas yra </w:t>
      </w:r>
      <w:r w:rsidR="007B7BBC" w:rsidRPr="00D261E9">
        <w:rPr>
          <w:color w:val="auto"/>
        </w:rPr>
        <w:t>0</w:t>
      </w:r>
      <w:r w:rsidR="007604EA" w:rsidRPr="00D261E9">
        <w:rPr>
          <w:color w:val="auto"/>
        </w:rPr>
        <w:t>,00</w:t>
      </w:r>
      <w:r w:rsidR="00562E3C" w:rsidRPr="00D261E9">
        <w:rPr>
          <w:color w:val="auto"/>
        </w:rPr>
        <w:t xml:space="preserve"> </w:t>
      </w:r>
      <w:r w:rsidRPr="00D261E9">
        <w:rPr>
          <w:color w:val="auto"/>
        </w:rPr>
        <w:t>Eur. Jį sudaro palūkanų ir delspinigių sąnaudos:</w:t>
      </w:r>
    </w:p>
    <w:p w14:paraId="7A72750E" w14:textId="1E9E5592" w:rsidR="008F5A8E" w:rsidRPr="00D261E9" w:rsidRDefault="008F5A8E" w:rsidP="00F63319">
      <w:pPr>
        <w:pStyle w:val="Default"/>
        <w:ind w:firstLine="992"/>
        <w:jc w:val="both"/>
        <w:rPr>
          <w:color w:val="auto"/>
        </w:rPr>
      </w:pPr>
      <w:r w:rsidRPr="00D261E9">
        <w:rPr>
          <w:color w:val="auto"/>
        </w:rPr>
        <w:t>-</w:t>
      </w:r>
      <w:r w:rsidR="007604EA" w:rsidRPr="00D261E9">
        <w:rPr>
          <w:color w:val="auto"/>
        </w:rPr>
        <w:t xml:space="preserve"> </w:t>
      </w:r>
      <w:r w:rsidRPr="00D261E9">
        <w:rPr>
          <w:color w:val="auto"/>
        </w:rPr>
        <w:t xml:space="preserve">delspinigiai už laiku nesumokėtas paslaugas tiekėjui </w:t>
      </w:r>
      <w:r w:rsidR="007B7BBC" w:rsidRPr="00D261E9">
        <w:rPr>
          <w:color w:val="auto"/>
        </w:rPr>
        <w:t>0</w:t>
      </w:r>
      <w:r w:rsidR="007604EA" w:rsidRPr="00D261E9">
        <w:rPr>
          <w:color w:val="auto"/>
        </w:rPr>
        <w:t>,00</w:t>
      </w:r>
      <w:r w:rsidR="00562E3C" w:rsidRPr="00D261E9">
        <w:rPr>
          <w:color w:val="auto"/>
        </w:rPr>
        <w:t xml:space="preserve"> </w:t>
      </w:r>
      <w:r w:rsidRPr="00D261E9">
        <w:rPr>
          <w:color w:val="auto"/>
        </w:rPr>
        <w:t>Eur;</w:t>
      </w:r>
    </w:p>
    <w:p w14:paraId="140191C0" w14:textId="11288C65" w:rsidR="008F5A8E" w:rsidRPr="00D261E9" w:rsidRDefault="008F5A8E" w:rsidP="00F63319">
      <w:pPr>
        <w:pStyle w:val="Default"/>
        <w:ind w:firstLine="992"/>
        <w:jc w:val="both"/>
        <w:rPr>
          <w:color w:val="auto"/>
        </w:rPr>
      </w:pPr>
      <w:r w:rsidRPr="00D261E9">
        <w:rPr>
          <w:color w:val="auto"/>
        </w:rPr>
        <w:t>-</w:t>
      </w:r>
      <w:r w:rsidR="007604EA" w:rsidRPr="00D261E9">
        <w:rPr>
          <w:color w:val="auto"/>
        </w:rPr>
        <w:t xml:space="preserve"> </w:t>
      </w:r>
      <w:r w:rsidRPr="00D261E9">
        <w:rPr>
          <w:color w:val="auto"/>
        </w:rPr>
        <w:t xml:space="preserve">nuostolis dėl valiutos kurso pasikeitimo </w:t>
      </w:r>
      <w:r w:rsidR="007B7BBC" w:rsidRPr="00D261E9">
        <w:rPr>
          <w:color w:val="auto"/>
        </w:rPr>
        <w:t>0</w:t>
      </w:r>
      <w:r w:rsidR="007604EA" w:rsidRPr="00D261E9">
        <w:rPr>
          <w:color w:val="auto"/>
        </w:rPr>
        <w:t>,00</w:t>
      </w:r>
      <w:r w:rsidRPr="00D261E9">
        <w:rPr>
          <w:color w:val="auto"/>
        </w:rPr>
        <w:t xml:space="preserve"> Eur.</w:t>
      </w:r>
    </w:p>
    <w:p w14:paraId="1B412960" w14:textId="77777777" w:rsidR="008F5A8E" w:rsidRPr="00D261E9" w:rsidRDefault="008F5A8E" w:rsidP="00F63319">
      <w:pPr>
        <w:pStyle w:val="Default"/>
        <w:ind w:firstLine="992"/>
        <w:jc w:val="both"/>
        <w:rPr>
          <w:color w:val="auto"/>
        </w:rPr>
      </w:pPr>
      <w:r w:rsidRPr="00D261E9">
        <w:rPr>
          <w:color w:val="auto"/>
        </w:rPr>
        <w:t>Finansinės ir investicinės veiklos pajamos ir sąnaudos pateiktos 6-ojo VSAFAS 4 priede.</w:t>
      </w:r>
    </w:p>
    <w:p w14:paraId="2B74D033" w14:textId="77777777" w:rsidR="00CE42D9" w:rsidRDefault="00CE42D9" w:rsidP="00F63319">
      <w:pPr>
        <w:spacing w:after="0" w:line="240" w:lineRule="auto"/>
        <w:ind w:firstLine="720"/>
        <w:rPr>
          <w:rFonts w:ascii="Times New Roman" w:hAnsi="Times New Roman" w:cs="Times New Roman"/>
          <w:b/>
          <w:bCs/>
          <w:i/>
          <w:iCs/>
          <w:sz w:val="24"/>
          <w:szCs w:val="24"/>
          <w:lang w:val="lt-LT"/>
        </w:rPr>
      </w:pPr>
    </w:p>
    <w:p w14:paraId="52DF48DE" w14:textId="77777777" w:rsidR="00E120F2" w:rsidRDefault="00E120F2" w:rsidP="00F63319">
      <w:pPr>
        <w:spacing w:after="0" w:line="240" w:lineRule="auto"/>
        <w:ind w:firstLine="720"/>
        <w:rPr>
          <w:rFonts w:ascii="Times New Roman" w:hAnsi="Times New Roman" w:cs="Times New Roman"/>
          <w:b/>
          <w:bCs/>
          <w:i/>
          <w:iCs/>
          <w:sz w:val="24"/>
          <w:szCs w:val="24"/>
          <w:lang w:val="lt-LT"/>
        </w:rPr>
      </w:pPr>
    </w:p>
    <w:p w14:paraId="788C0FE2" w14:textId="77777777" w:rsidR="00E120F2" w:rsidRPr="00D261E9" w:rsidRDefault="00E120F2" w:rsidP="00F63319">
      <w:pPr>
        <w:spacing w:after="0" w:line="240" w:lineRule="auto"/>
        <w:ind w:firstLine="720"/>
        <w:rPr>
          <w:rFonts w:ascii="Times New Roman" w:hAnsi="Times New Roman" w:cs="Times New Roman"/>
          <w:b/>
          <w:bCs/>
          <w:i/>
          <w:iCs/>
          <w:sz w:val="24"/>
          <w:szCs w:val="24"/>
          <w:lang w:val="lt-LT"/>
        </w:rPr>
      </w:pPr>
    </w:p>
    <w:p w14:paraId="1407C1D3" w14:textId="53E8F7BC" w:rsidR="008F5A8E" w:rsidRPr="00D261E9" w:rsidRDefault="008F5A8E" w:rsidP="00F63319">
      <w:pPr>
        <w:spacing w:after="0" w:line="240" w:lineRule="auto"/>
        <w:ind w:firstLine="720"/>
        <w:rPr>
          <w:rFonts w:ascii="Times New Roman" w:hAnsi="Times New Roman" w:cs="Times New Roman"/>
          <w:b/>
          <w:bCs/>
          <w:i/>
          <w:iCs/>
          <w:sz w:val="24"/>
          <w:szCs w:val="24"/>
          <w:lang w:val="lt-LT"/>
        </w:rPr>
      </w:pPr>
      <w:r w:rsidRPr="00D261E9">
        <w:rPr>
          <w:rFonts w:ascii="Times New Roman" w:hAnsi="Times New Roman" w:cs="Times New Roman"/>
          <w:b/>
          <w:bCs/>
          <w:i/>
          <w:iCs/>
          <w:sz w:val="24"/>
          <w:szCs w:val="24"/>
          <w:lang w:val="lt-LT"/>
        </w:rPr>
        <w:lastRenderedPageBreak/>
        <w:t>Nebalansinė apskaita</w:t>
      </w:r>
    </w:p>
    <w:p w14:paraId="747EC2B6" w14:textId="77777777" w:rsidR="00487525" w:rsidRPr="00D261E9" w:rsidRDefault="00487525" w:rsidP="00F63319">
      <w:pPr>
        <w:spacing w:after="0" w:line="240" w:lineRule="auto"/>
        <w:ind w:firstLine="720"/>
        <w:rPr>
          <w:rFonts w:ascii="Times New Roman" w:hAnsi="Times New Roman" w:cs="Times New Roman"/>
          <w:b/>
          <w:bCs/>
          <w:i/>
          <w:iCs/>
          <w:sz w:val="24"/>
          <w:szCs w:val="24"/>
          <w:lang w:val="lt-LT"/>
        </w:rPr>
      </w:pPr>
    </w:p>
    <w:p w14:paraId="08A37341" w14:textId="232D018D" w:rsidR="008F5A8E" w:rsidRPr="00D261E9" w:rsidRDefault="00562E3C" w:rsidP="00F63319">
      <w:pPr>
        <w:pStyle w:val="Default"/>
        <w:ind w:firstLine="992"/>
        <w:jc w:val="both"/>
        <w:rPr>
          <w:color w:val="auto"/>
        </w:rPr>
      </w:pPr>
      <w:r w:rsidRPr="00D261E9">
        <w:rPr>
          <w:color w:val="auto"/>
        </w:rPr>
        <w:t>Įstaigų</w:t>
      </w:r>
      <w:r w:rsidR="008F5A8E" w:rsidRPr="00D261E9">
        <w:rPr>
          <w:color w:val="auto"/>
        </w:rPr>
        <w:t xml:space="preserve"> apskaitoje registruojamas tik jos įsigytas ir patikėjimo teise valdomas, naudojamas ir disponuojamas valstybės turtas, finansavimo sumos ir įsipareigojimai, pajamos ir sąnaudos.</w:t>
      </w:r>
    </w:p>
    <w:p w14:paraId="01892F8D" w14:textId="77777777" w:rsidR="008F5A8E" w:rsidRPr="00D261E9" w:rsidRDefault="008F5A8E" w:rsidP="00F63319">
      <w:pPr>
        <w:pStyle w:val="Default"/>
        <w:ind w:firstLine="992"/>
        <w:jc w:val="both"/>
        <w:rPr>
          <w:color w:val="auto"/>
        </w:rPr>
      </w:pPr>
      <w:r w:rsidRPr="00D261E9">
        <w:rPr>
          <w:color w:val="auto"/>
        </w:rPr>
        <w:t>Išsinuomotas, pagal panaudos ar kitas sutartis gautas ar perduotas turtas, naudojimui atiduotas ūkinis inventorius, registruojamas nebalansinėse sąskaitose.</w:t>
      </w:r>
    </w:p>
    <w:p w14:paraId="06F1EAC6" w14:textId="1E592070" w:rsidR="008F5A8E" w:rsidRPr="00D261E9" w:rsidRDefault="008F5A8E" w:rsidP="00F63319">
      <w:pPr>
        <w:pStyle w:val="Default"/>
        <w:ind w:firstLine="992"/>
        <w:jc w:val="both"/>
        <w:rPr>
          <w:color w:val="auto"/>
        </w:rPr>
      </w:pPr>
      <w:r w:rsidRPr="00D261E9">
        <w:rPr>
          <w:color w:val="auto"/>
        </w:rPr>
        <w:t>Nebalansinėse sąskaitose 202</w:t>
      </w:r>
      <w:r w:rsidR="001A5C17" w:rsidRPr="00D261E9">
        <w:rPr>
          <w:color w:val="auto"/>
        </w:rPr>
        <w:t>4</w:t>
      </w:r>
      <w:r w:rsidRPr="00D261E9">
        <w:rPr>
          <w:color w:val="auto"/>
        </w:rPr>
        <w:t xml:space="preserve"> metų gruodžio 31 dienai užregistruota:</w:t>
      </w:r>
    </w:p>
    <w:p w14:paraId="09C86A67" w14:textId="1B30C531" w:rsidR="008F5A8E" w:rsidRPr="00D261E9" w:rsidRDefault="008F5A8E" w:rsidP="00F63319">
      <w:pPr>
        <w:pStyle w:val="Default"/>
        <w:ind w:firstLine="992"/>
        <w:jc w:val="both"/>
        <w:rPr>
          <w:color w:val="auto"/>
        </w:rPr>
      </w:pPr>
      <w:r w:rsidRPr="00D261E9">
        <w:rPr>
          <w:color w:val="auto"/>
        </w:rPr>
        <w:t xml:space="preserve">- išsinuomotas turtas </w:t>
      </w:r>
      <w:r w:rsidR="00CE42D9" w:rsidRPr="00D261E9">
        <w:rPr>
          <w:color w:val="auto"/>
        </w:rPr>
        <w:t>0</w:t>
      </w:r>
      <w:r w:rsidR="00297D8B" w:rsidRPr="00D261E9">
        <w:rPr>
          <w:color w:val="auto"/>
        </w:rPr>
        <w:t>,00</w:t>
      </w:r>
      <w:r w:rsidR="00CE42D9" w:rsidRPr="00D261E9">
        <w:rPr>
          <w:color w:val="auto"/>
        </w:rPr>
        <w:t xml:space="preserve"> </w:t>
      </w:r>
      <w:r w:rsidRPr="00D261E9">
        <w:rPr>
          <w:color w:val="auto"/>
        </w:rPr>
        <w:t>Eur;</w:t>
      </w:r>
    </w:p>
    <w:p w14:paraId="68A6A06F" w14:textId="6378CD4B" w:rsidR="008F5A8E" w:rsidRPr="00D261E9" w:rsidRDefault="008F5A8E" w:rsidP="00F63319">
      <w:pPr>
        <w:pStyle w:val="Default"/>
        <w:ind w:firstLine="992"/>
        <w:jc w:val="both"/>
        <w:rPr>
          <w:color w:val="auto"/>
        </w:rPr>
      </w:pPr>
      <w:r w:rsidRPr="00D261E9">
        <w:rPr>
          <w:color w:val="auto"/>
        </w:rPr>
        <w:t>- pagal panaudos sutartis gautas turtas</w:t>
      </w:r>
      <w:r w:rsidR="00297D8B" w:rsidRPr="00D261E9">
        <w:rPr>
          <w:color w:val="auto"/>
        </w:rPr>
        <w:t xml:space="preserve"> 39135,19 </w:t>
      </w:r>
      <w:r w:rsidRPr="00D261E9">
        <w:rPr>
          <w:color w:val="auto"/>
        </w:rPr>
        <w:t>Eur;</w:t>
      </w:r>
    </w:p>
    <w:p w14:paraId="5B65AE8F" w14:textId="2C68AB23" w:rsidR="008F5A8E" w:rsidRPr="00D261E9" w:rsidRDefault="008F5A8E" w:rsidP="00F63319">
      <w:pPr>
        <w:pStyle w:val="Default"/>
        <w:ind w:firstLine="992"/>
        <w:jc w:val="both"/>
        <w:rPr>
          <w:color w:val="auto"/>
        </w:rPr>
      </w:pPr>
      <w:r w:rsidRPr="00D261E9">
        <w:rPr>
          <w:color w:val="auto"/>
        </w:rPr>
        <w:t>- naudojamas ūkinis inventorius</w:t>
      </w:r>
      <w:r w:rsidR="00C05CBF" w:rsidRPr="00D261E9">
        <w:rPr>
          <w:color w:val="auto"/>
        </w:rPr>
        <w:t xml:space="preserve"> 202390,64</w:t>
      </w:r>
      <w:r w:rsidRPr="00D261E9">
        <w:rPr>
          <w:color w:val="auto"/>
        </w:rPr>
        <w:t xml:space="preserve"> Eur;</w:t>
      </w:r>
    </w:p>
    <w:p w14:paraId="66E67937" w14:textId="7808EDB3" w:rsidR="008F5A8E" w:rsidRPr="00D261E9" w:rsidRDefault="008F5A8E" w:rsidP="00F63319">
      <w:pPr>
        <w:pStyle w:val="Default"/>
        <w:ind w:firstLine="992"/>
        <w:jc w:val="both"/>
        <w:rPr>
          <w:color w:val="auto"/>
        </w:rPr>
      </w:pPr>
      <w:r w:rsidRPr="00D261E9">
        <w:rPr>
          <w:color w:val="auto"/>
        </w:rPr>
        <w:t>-</w:t>
      </w:r>
      <w:r w:rsidR="00297D8B" w:rsidRPr="00D261E9">
        <w:rPr>
          <w:color w:val="auto"/>
        </w:rPr>
        <w:t xml:space="preserve"> </w:t>
      </w:r>
      <w:r w:rsidRPr="00D261E9">
        <w:rPr>
          <w:color w:val="auto"/>
        </w:rPr>
        <w:t xml:space="preserve">gautinos neapskaitytos baudos </w:t>
      </w:r>
      <w:r w:rsidR="007B7BBC" w:rsidRPr="00D261E9">
        <w:rPr>
          <w:color w:val="auto"/>
        </w:rPr>
        <w:t>0</w:t>
      </w:r>
      <w:r w:rsidR="00395215" w:rsidRPr="00D261E9">
        <w:rPr>
          <w:color w:val="auto"/>
        </w:rPr>
        <w:t>,00</w:t>
      </w:r>
      <w:r w:rsidR="007B7BBC" w:rsidRPr="00D261E9">
        <w:rPr>
          <w:color w:val="auto"/>
        </w:rPr>
        <w:t xml:space="preserve"> </w:t>
      </w:r>
      <w:r w:rsidRPr="00D261E9">
        <w:rPr>
          <w:color w:val="auto"/>
        </w:rPr>
        <w:t>Eur.</w:t>
      </w:r>
    </w:p>
    <w:p w14:paraId="32C527F2" w14:textId="0993F141" w:rsidR="008F5A8E" w:rsidRPr="00D261E9" w:rsidRDefault="008F5A8E" w:rsidP="00F63319">
      <w:pPr>
        <w:pStyle w:val="Default"/>
        <w:ind w:firstLine="992"/>
        <w:jc w:val="both"/>
        <w:rPr>
          <w:color w:val="auto"/>
        </w:rPr>
      </w:pPr>
      <w:r w:rsidRPr="00D261E9">
        <w:rPr>
          <w:color w:val="auto"/>
        </w:rPr>
        <w:t>Kitų reikšmingų įvykių per ataskaitinį laikotarpį nebuvo.</w:t>
      </w:r>
    </w:p>
    <w:p w14:paraId="509A3725" w14:textId="53D90C9D" w:rsidR="008F5A8E" w:rsidRPr="00D261E9" w:rsidRDefault="008F5A8E" w:rsidP="00F63319">
      <w:pPr>
        <w:pStyle w:val="Default"/>
        <w:ind w:firstLine="992"/>
        <w:jc w:val="both"/>
        <w:rPr>
          <w:color w:val="auto"/>
        </w:rPr>
      </w:pPr>
      <w:r w:rsidRPr="00D261E9">
        <w:rPr>
          <w:color w:val="auto"/>
        </w:rPr>
        <w:t>Parengtų ataskaitų VSAKIS ir „FVAIS“ sistemoje duomenys, paskutinei ataskaitinio laikotarpio dienai, sutampa. Dėl ataskaitų pastabų numeravimo ir korektiškų ataskaitų pavadinimų, jos suformuotos ir pateiktos iš VSAKIS.</w:t>
      </w:r>
    </w:p>
    <w:p w14:paraId="4742642D" w14:textId="77777777" w:rsidR="008F5A8E" w:rsidRPr="00D261E9" w:rsidRDefault="008F5A8E" w:rsidP="00F63319">
      <w:pPr>
        <w:pStyle w:val="Default"/>
        <w:ind w:firstLine="720"/>
        <w:jc w:val="both"/>
        <w:rPr>
          <w:color w:val="auto"/>
        </w:rPr>
      </w:pPr>
    </w:p>
    <w:p w14:paraId="5909F51A" w14:textId="77777777" w:rsidR="008F5A8E" w:rsidRPr="00D261E9" w:rsidRDefault="008F5A8E" w:rsidP="00F63319">
      <w:pPr>
        <w:pStyle w:val="Default"/>
        <w:ind w:firstLine="720"/>
        <w:jc w:val="both"/>
        <w:rPr>
          <w:color w:val="auto"/>
        </w:rPr>
      </w:pPr>
      <w:r w:rsidRPr="00D261E9">
        <w:rPr>
          <w:color w:val="auto"/>
        </w:rPr>
        <w:t>PRIDEDAMA:</w:t>
      </w:r>
    </w:p>
    <w:p w14:paraId="6E0CCFB8" w14:textId="392D15B9" w:rsidR="008F5A8E" w:rsidRPr="00D261E9" w:rsidRDefault="008F5A8E" w:rsidP="00F63319">
      <w:pPr>
        <w:pStyle w:val="Default"/>
        <w:ind w:firstLine="992"/>
        <w:jc w:val="both"/>
        <w:rPr>
          <w:color w:val="auto"/>
        </w:rPr>
      </w:pPr>
      <w:r w:rsidRPr="00D261E9">
        <w:rPr>
          <w:color w:val="auto"/>
        </w:rPr>
        <w:t>202</w:t>
      </w:r>
      <w:r w:rsidR="00937766" w:rsidRPr="00D261E9">
        <w:rPr>
          <w:color w:val="auto"/>
        </w:rPr>
        <w:t>4</w:t>
      </w:r>
      <w:r w:rsidRPr="00D261E9">
        <w:rPr>
          <w:color w:val="auto"/>
        </w:rPr>
        <w:t xml:space="preserve"> m. gruodžio mėn. 31 d. finansinių ataskaitų rinkinys</w:t>
      </w:r>
      <w:r w:rsidR="00562E3C" w:rsidRPr="00D261E9">
        <w:rPr>
          <w:color w:val="auto"/>
        </w:rPr>
        <w:t xml:space="preserve"> </w:t>
      </w:r>
      <w:r w:rsidRPr="00D261E9">
        <w:rPr>
          <w:color w:val="auto"/>
        </w:rPr>
        <w:t>(VSAKIS), 1 egz.,</w:t>
      </w:r>
      <w:r w:rsidR="00C962D7" w:rsidRPr="00D261E9">
        <w:rPr>
          <w:color w:val="auto"/>
        </w:rPr>
        <w:t xml:space="preserve"> </w:t>
      </w:r>
      <w:r w:rsidR="001D6108">
        <w:rPr>
          <w:color w:val="auto"/>
        </w:rPr>
        <w:t>102</w:t>
      </w:r>
      <w:r w:rsidRPr="00D261E9">
        <w:rPr>
          <w:color w:val="auto"/>
        </w:rPr>
        <w:t xml:space="preserve"> lapai.</w:t>
      </w:r>
    </w:p>
    <w:p w14:paraId="0A7F92A7" w14:textId="5E4F3011" w:rsidR="008F5A8E" w:rsidRPr="00D261E9" w:rsidRDefault="008F5A8E" w:rsidP="00F63319">
      <w:pPr>
        <w:spacing w:after="0" w:line="240" w:lineRule="auto"/>
        <w:ind w:left="4535"/>
        <w:jc w:val="both"/>
        <w:rPr>
          <w:rFonts w:ascii="Times New Roman" w:eastAsia="Times New Roman" w:hAnsi="Times New Roman" w:cs="Times New Roman"/>
          <w:sz w:val="24"/>
          <w:szCs w:val="24"/>
          <w:lang w:val="lt-LT"/>
        </w:rPr>
      </w:pPr>
    </w:p>
    <w:p w14:paraId="367BCABF" w14:textId="77777777" w:rsidR="00487525" w:rsidRPr="00D261E9" w:rsidRDefault="00487525" w:rsidP="00F63319">
      <w:pPr>
        <w:spacing w:after="0" w:line="240" w:lineRule="auto"/>
        <w:ind w:left="4535"/>
        <w:jc w:val="both"/>
        <w:rPr>
          <w:rFonts w:ascii="Times New Roman" w:eastAsia="Times New Roman" w:hAnsi="Times New Roman" w:cs="Times New Roman"/>
          <w:sz w:val="24"/>
          <w:szCs w:val="24"/>
          <w:lang w:val="lt-LT"/>
        </w:rPr>
      </w:pPr>
    </w:p>
    <w:p w14:paraId="1EF3DBC9" w14:textId="77777777" w:rsidR="008F5A8E" w:rsidRPr="00D261E9" w:rsidRDefault="008F5A8E" w:rsidP="00F63319">
      <w:pPr>
        <w:spacing w:after="0" w:line="240" w:lineRule="auto"/>
        <w:ind w:left="4535"/>
        <w:jc w:val="both"/>
        <w:rPr>
          <w:rFonts w:ascii="Times New Roman" w:eastAsia="Times New Roman" w:hAnsi="Times New Roman" w:cs="Times New Roman"/>
          <w:sz w:val="24"/>
          <w:szCs w:val="24"/>
          <w:lang w:val="lt-LT"/>
        </w:rPr>
      </w:pPr>
    </w:p>
    <w:p w14:paraId="309A00B4" w14:textId="57E78346" w:rsidR="005D3DAF" w:rsidRPr="00D261E9" w:rsidRDefault="0087691B" w:rsidP="00F63319">
      <w:pPr>
        <w:spacing w:after="0" w:line="240" w:lineRule="auto"/>
        <w:rPr>
          <w:rFonts w:ascii="Times New Roman" w:hAnsi="Times New Roman" w:cs="Times New Roman"/>
          <w:sz w:val="24"/>
          <w:szCs w:val="24"/>
          <w:lang w:val="lt-LT"/>
        </w:rPr>
      </w:pPr>
      <w:r w:rsidRPr="00D261E9">
        <w:rPr>
          <w:rFonts w:ascii="Times New Roman" w:hAnsi="Times New Roman" w:cs="Times New Roman"/>
          <w:sz w:val="24"/>
          <w:szCs w:val="24"/>
          <w:lang w:val="lt-LT"/>
        </w:rPr>
        <w:t>Įstaigos vadovas</w:t>
      </w:r>
      <w:r w:rsidRPr="00D261E9">
        <w:rPr>
          <w:rFonts w:ascii="Times New Roman" w:hAnsi="Times New Roman" w:cs="Times New Roman"/>
          <w:sz w:val="24"/>
          <w:szCs w:val="24"/>
          <w:lang w:val="lt-LT"/>
        </w:rPr>
        <w:tab/>
      </w:r>
      <w:r w:rsidRPr="00D261E9">
        <w:rPr>
          <w:rFonts w:ascii="Times New Roman" w:hAnsi="Times New Roman" w:cs="Times New Roman"/>
          <w:sz w:val="24"/>
          <w:szCs w:val="24"/>
          <w:lang w:val="lt-LT"/>
        </w:rPr>
        <w:tab/>
      </w:r>
      <w:r w:rsidRPr="00D261E9">
        <w:rPr>
          <w:rFonts w:ascii="Times New Roman" w:hAnsi="Times New Roman" w:cs="Times New Roman"/>
          <w:sz w:val="24"/>
          <w:szCs w:val="24"/>
          <w:lang w:val="lt-LT"/>
        </w:rPr>
        <w:tab/>
      </w:r>
      <w:r w:rsidRPr="00D261E9">
        <w:rPr>
          <w:rFonts w:ascii="Times New Roman" w:hAnsi="Times New Roman" w:cs="Times New Roman"/>
          <w:sz w:val="24"/>
          <w:szCs w:val="24"/>
          <w:lang w:val="lt-LT"/>
        </w:rPr>
        <w:tab/>
      </w:r>
      <w:r w:rsidRPr="00D261E9">
        <w:rPr>
          <w:rFonts w:ascii="Times New Roman" w:hAnsi="Times New Roman" w:cs="Times New Roman"/>
          <w:sz w:val="24"/>
          <w:szCs w:val="24"/>
          <w:lang w:val="lt-LT"/>
        </w:rPr>
        <w:tab/>
      </w:r>
      <w:r w:rsidRPr="00D261E9">
        <w:rPr>
          <w:rFonts w:ascii="Times New Roman" w:hAnsi="Times New Roman" w:cs="Times New Roman"/>
          <w:sz w:val="24"/>
          <w:szCs w:val="24"/>
          <w:lang w:val="lt-LT"/>
        </w:rPr>
        <w:tab/>
      </w:r>
      <w:r w:rsidR="002A5701" w:rsidRPr="00D261E9">
        <w:rPr>
          <w:rFonts w:ascii="Times New Roman" w:hAnsi="Times New Roman" w:cs="Times New Roman"/>
          <w:sz w:val="24"/>
          <w:szCs w:val="24"/>
          <w:lang w:val="lt-LT"/>
        </w:rPr>
        <w:tab/>
      </w:r>
      <w:r w:rsidR="002A5701" w:rsidRPr="00D261E9">
        <w:rPr>
          <w:rFonts w:ascii="Times New Roman" w:hAnsi="Times New Roman" w:cs="Times New Roman"/>
          <w:sz w:val="24"/>
          <w:szCs w:val="24"/>
          <w:lang w:val="lt-LT"/>
        </w:rPr>
        <w:tab/>
      </w:r>
      <w:r w:rsidR="007B7BBC" w:rsidRPr="00D261E9">
        <w:rPr>
          <w:rFonts w:ascii="Times New Roman" w:hAnsi="Times New Roman" w:cs="Times New Roman"/>
          <w:sz w:val="24"/>
          <w:szCs w:val="24"/>
          <w:lang w:val="lt-LT"/>
        </w:rPr>
        <w:t>Roberta Jankūnienė</w:t>
      </w:r>
    </w:p>
    <w:p w14:paraId="43F9A8AC" w14:textId="77777777" w:rsidR="002A5701" w:rsidRPr="00D261E9" w:rsidRDefault="002A5701" w:rsidP="00F63319">
      <w:pPr>
        <w:spacing w:after="0" w:line="240" w:lineRule="auto"/>
        <w:rPr>
          <w:rFonts w:ascii="Times New Roman" w:hAnsi="Times New Roman" w:cs="Times New Roman"/>
          <w:sz w:val="24"/>
          <w:szCs w:val="24"/>
          <w:lang w:val="lt-LT"/>
        </w:rPr>
      </w:pPr>
    </w:p>
    <w:p w14:paraId="5FB4FFAB" w14:textId="60527F38" w:rsidR="0087691B" w:rsidRPr="00D261E9" w:rsidRDefault="0087691B" w:rsidP="00F63319">
      <w:pPr>
        <w:spacing w:after="0" w:line="240" w:lineRule="auto"/>
        <w:rPr>
          <w:rFonts w:ascii="Times New Roman" w:hAnsi="Times New Roman" w:cs="Times New Roman"/>
          <w:sz w:val="24"/>
          <w:szCs w:val="24"/>
          <w:lang w:val="lt-LT"/>
        </w:rPr>
      </w:pPr>
      <w:r w:rsidRPr="00D261E9">
        <w:rPr>
          <w:rFonts w:ascii="Times New Roman" w:hAnsi="Times New Roman" w:cs="Times New Roman"/>
          <w:sz w:val="24"/>
          <w:szCs w:val="24"/>
          <w:lang w:val="lt-LT"/>
        </w:rPr>
        <w:t>Šiaulių apskaitos centro vyr. buhalteris</w:t>
      </w:r>
      <w:r w:rsidRPr="00D261E9">
        <w:rPr>
          <w:rFonts w:ascii="Times New Roman" w:hAnsi="Times New Roman" w:cs="Times New Roman"/>
          <w:sz w:val="24"/>
          <w:szCs w:val="24"/>
          <w:lang w:val="lt-LT"/>
        </w:rPr>
        <w:tab/>
      </w:r>
      <w:r w:rsidRPr="00D261E9">
        <w:rPr>
          <w:rFonts w:ascii="Times New Roman" w:hAnsi="Times New Roman" w:cs="Times New Roman"/>
          <w:sz w:val="24"/>
          <w:szCs w:val="24"/>
          <w:lang w:val="lt-LT"/>
        </w:rPr>
        <w:tab/>
      </w:r>
      <w:r w:rsidRPr="00D261E9">
        <w:rPr>
          <w:rFonts w:ascii="Times New Roman" w:hAnsi="Times New Roman" w:cs="Times New Roman"/>
          <w:sz w:val="24"/>
          <w:szCs w:val="24"/>
          <w:lang w:val="lt-LT"/>
        </w:rPr>
        <w:tab/>
      </w:r>
      <w:r w:rsidR="002A5701" w:rsidRPr="00D261E9">
        <w:rPr>
          <w:rFonts w:ascii="Times New Roman" w:hAnsi="Times New Roman" w:cs="Times New Roman"/>
          <w:sz w:val="24"/>
          <w:szCs w:val="24"/>
          <w:lang w:val="lt-LT"/>
        </w:rPr>
        <w:tab/>
      </w:r>
      <w:r w:rsidR="002A5701" w:rsidRPr="00D261E9">
        <w:rPr>
          <w:rFonts w:ascii="Times New Roman" w:hAnsi="Times New Roman" w:cs="Times New Roman"/>
          <w:sz w:val="24"/>
          <w:szCs w:val="24"/>
          <w:lang w:val="lt-LT"/>
        </w:rPr>
        <w:tab/>
      </w:r>
      <w:r w:rsidR="007B7BBC" w:rsidRPr="00D261E9">
        <w:rPr>
          <w:rFonts w:ascii="Times New Roman" w:hAnsi="Times New Roman" w:cs="Times New Roman"/>
          <w:sz w:val="24"/>
          <w:szCs w:val="24"/>
          <w:lang w:val="lt-LT"/>
        </w:rPr>
        <w:t>Stanislava Vaičiulienė</w:t>
      </w:r>
    </w:p>
    <w:sectPr w:rsidR="0087691B" w:rsidRPr="00D261E9" w:rsidSect="00840486">
      <w:footerReference w:type="default" r:id="rId8"/>
      <w:pgSz w:w="11907" w:h="16840"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89CBC" w14:textId="77777777" w:rsidR="00842345" w:rsidRDefault="00842345" w:rsidP="0087691B">
      <w:pPr>
        <w:spacing w:after="0" w:line="240" w:lineRule="auto"/>
      </w:pPr>
      <w:r>
        <w:separator/>
      </w:r>
    </w:p>
  </w:endnote>
  <w:endnote w:type="continuationSeparator" w:id="0">
    <w:p w14:paraId="797D9D3F" w14:textId="77777777" w:rsidR="00842345" w:rsidRDefault="00842345" w:rsidP="0087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4103271"/>
      <w:docPartObj>
        <w:docPartGallery w:val="Page Numbers (Bottom of Page)"/>
        <w:docPartUnique/>
      </w:docPartObj>
    </w:sdtPr>
    <w:sdtEndPr>
      <w:rPr>
        <w:noProof/>
      </w:rPr>
    </w:sdtEndPr>
    <w:sdtContent>
      <w:p w14:paraId="4ACD07D2" w14:textId="71597346" w:rsidR="001D6108" w:rsidRDefault="001D6108">
        <w:pPr>
          <w:pStyle w:val="Porat"/>
          <w:jc w:val="right"/>
        </w:pPr>
        <w:r>
          <w:fldChar w:fldCharType="begin"/>
        </w:r>
        <w:r>
          <w:instrText xml:space="preserve"> PAGE   \* MERGEFORMAT </w:instrText>
        </w:r>
        <w:r>
          <w:fldChar w:fldCharType="separate"/>
        </w:r>
        <w:r>
          <w:rPr>
            <w:noProof/>
          </w:rPr>
          <w:t>4</w:t>
        </w:r>
        <w:r>
          <w:rPr>
            <w:noProof/>
          </w:rPr>
          <w:fldChar w:fldCharType="end"/>
        </w:r>
      </w:p>
    </w:sdtContent>
  </w:sdt>
  <w:p w14:paraId="72DFDBE1" w14:textId="77777777" w:rsidR="001D6108" w:rsidRDefault="001D610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6A213" w14:textId="77777777" w:rsidR="00842345" w:rsidRDefault="00842345" w:rsidP="0087691B">
      <w:pPr>
        <w:spacing w:after="0" w:line="240" w:lineRule="auto"/>
      </w:pPr>
      <w:r>
        <w:separator/>
      </w:r>
    </w:p>
  </w:footnote>
  <w:footnote w:type="continuationSeparator" w:id="0">
    <w:p w14:paraId="064C45CB" w14:textId="77777777" w:rsidR="00842345" w:rsidRDefault="00842345" w:rsidP="008769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920"/>
        </w:tabs>
        <w:ind w:left="1920" w:hanging="360"/>
      </w:pPr>
      <w:rPr>
        <w:b/>
        <w:i w:val="0"/>
      </w:r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5540"/>
        </w:tabs>
        <w:ind w:left="5540" w:hanging="720"/>
      </w:pPr>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lvl>
    <w:lvl w:ilvl="3">
      <w:start w:val="1"/>
      <w:numFmt w:val="decimal"/>
      <w:lvlText w:val="%1.%2.%3.%4."/>
      <w:lvlJc w:val="left"/>
      <w:pPr>
        <w:tabs>
          <w:tab w:val="num" w:pos="720"/>
        </w:tabs>
        <w:ind w:left="720" w:hanging="720"/>
      </w:pPr>
      <w:rPr>
        <w:b/>
        <w:i w:val="0"/>
      </w:rPr>
    </w:lvl>
    <w:lvl w:ilvl="4">
      <w:start w:val="1"/>
      <w:numFmt w:val="decimal"/>
      <w:lvlText w:val="%1.%2.%3.%4.%5."/>
      <w:lvlJc w:val="left"/>
      <w:pPr>
        <w:tabs>
          <w:tab w:val="num" w:pos="1080"/>
        </w:tabs>
        <w:ind w:left="1080" w:hanging="1080"/>
      </w:pPr>
      <w:rPr>
        <w:b w:val="0"/>
        <w:i/>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2" w15:restartNumberingAfterBreak="0">
    <w:nsid w:val="00000003"/>
    <w:multiLevelType w:val="multilevel"/>
    <w:tmpl w:val="00000003"/>
    <w:name w:val="WW8Num3"/>
    <w:lvl w:ilvl="0">
      <w:start w:val="1"/>
      <w:numFmt w:val="decimal"/>
      <w:suff w:val="space"/>
      <w:lvlText w:val="%1."/>
      <w:lvlJc w:val="left"/>
      <w:pPr>
        <w:tabs>
          <w:tab w:val="num" w:pos="1135"/>
        </w:tabs>
        <w:ind w:left="1495"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4"/>
    <w:multiLevelType w:val="singleLevel"/>
    <w:tmpl w:val="00000004"/>
    <w:name w:val="WW8Num4"/>
    <w:lvl w:ilvl="0">
      <w:start w:val="28"/>
      <w:numFmt w:val="bullet"/>
      <w:lvlText w:val="-"/>
      <w:lvlJc w:val="left"/>
      <w:pPr>
        <w:tabs>
          <w:tab w:val="num" w:pos="0"/>
        </w:tabs>
        <w:ind w:left="720" w:hanging="360"/>
      </w:pPr>
      <w:rPr>
        <w:rFonts w:ascii="Times New Roman" w:hAnsi="Times New Roman"/>
      </w:rPr>
    </w:lvl>
  </w:abstractNum>
  <w:abstractNum w:abstractNumId="4" w15:restartNumberingAfterBreak="0">
    <w:nsid w:val="00000005"/>
    <w:multiLevelType w:val="multilevel"/>
    <w:tmpl w:val="90E629D0"/>
    <w:name w:val="WW8Num5"/>
    <w:lvl w:ilvl="0">
      <w:start w:val="1"/>
      <w:numFmt w:val="bullet"/>
      <w:lvlText w:val=""/>
      <w:lvlJc w:val="left"/>
      <w:pPr>
        <w:tabs>
          <w:tab w:val="num" w:pos="720"/>
        </w:tabs>
        <w:ind w:left="720" w:hanging="360"/>
      </w:pPr>
      <w:rPr>
        <w:rFonts w:ascii="Symbol" w:hAnsi="Symbol"/>
        <w:b/>
        <w:i w:val="0"/>
        <w:color w:val="FF0000"/>
      </w:rPr>
    </w:lvl>
    <w:lvl w:ilvl="1">
      <w:start w:val="1"/>
      <w:numFmt w:val="bullet"/>
      <w:lvlText w:val=""/>
      <w:lvlJc w:val="left"/>
      <w:pPr>
        <w:tabs>
          <w:tab w:val="num" w:pos="1080"/>
        </w:tabs>
        <w:ind w:left="1080" w:hanging="360"/>
      </w:pPr>
      <w:rPr>
        <w:rFonts w:ascii="Symbol" w:hAnsi="Symbol"/>
        <w:b/>
        <w:i w:val="0"/>
      </w:rPr>
    </w:lvl>
    <w:lvl w:ilvl="2">
      <w:start w:val="1"/>
      <w:numFmt w:val="bullet"/>
      <w:lvlText w:val=""/>
      <w:lvlJc w:val="left"/>
      <w:pPr>
        <w:tabs>
          <w:tab w:val="num" w:pos="1440"/>
        </w:tabs>
        <w:ind w:left="1440" w:hanging="360"/>
      </w:pPr>
      <w:rPr>
        <w:rFonts w:ascii="Symbol" w:hAnsi="Symbol"/>
        <w:b/>
        <w:i w:val="0"/>
      </w:rPr>
    </w:lvl>
    <w:lvl w:ilvl="3">
      <w:start w:val="1"/>
      <w:numFmt w:val="bullet"/>
      <w:lvlText w:val=""/>
      <w:lvlJc w:val="left"/>
      <w:pPr>
        <w:tabs>
          <w:tab w:val="num" w:pos="1800"/>
        </w:tabs>
        <w:ind w:left="1800" w:hanging="360"/>
      </w:pPr>
      <w:rPr>
        <w:rFonts w:ascii="Symbol" w:hAnsi="Symbol"/>
        <w:b/>
        <w:i w:val="0"/>
      </w:rPr>
    </w:lvl>
    <w:lvl w:ilvl="4">
      <w:start w:val="1"/>
      <w:numFmt w:val="bullet"/>
      <w:lvlText w:val=""/>
      <w:lvlJc w:val="left"/>
      <w:pPr>
        <w:tabs>
          <w:tab w:val="num" w:pos="2160"/>
        </w:tabs>
        <w:ind w:left="2160" w:hanging="360"/>
      </w:pPr>
      <w:rPr>
        <w:rFonts w:ascii="Symbol" w:hAnsi="Symbol"/>
        <w:b/>
        <w:i w:val="0"/>
      </w:rPr>
    </w:lvl>
    <w:lvl w:ilvl="5">
      <w:start w:val="1"/>
      <w:numFmt w:val="bullet"/>
      <w:lvlText w:val=""/>
      <w:lvlJc w:val="left"/>
      <w:pPr>
        <w:tabs>
          <w:tab w:val="num" w:pos="2520"/>
        </w:tabs>
        <w:ind w:left="2520" w:hanging="360"/>
      </w:pPr>
      <w:rPr>
        <w:rFonts w:ascii="Symbol" w:hAnsi="Symbol"/>
        <w:b/>
        <w:i w:val="0"/>
      </w:rPr>
    </w:lvl>
    <w:lvl w:ilvl="6">
      <w:start w:val="1"/>
      <w:numFmt w:val="bullet"/>
      <w:lvlText w:val=""/>
      <w:lvlJc w:val="left"/>
      <w:pPr>
        <w:tabs>
          <w:tab w:val="num" w:pos="2880"/>
        </w:tabs>
        <w:ind w:left="2880" w:hanging="360"/>
      </w:pPr>
      <w:rPr>
        <w:rFonts w:ascii="Symbol" w:hAnsi="Symbol"/>
        <w:b/>
        <w:i w:val="0"/>
      </w:rPr>
    </w:lvl>
    <w:lvl w:ilvl="7">
      <w:start w:val="1"/>
      <w:numFmt w:val="bullet"/>
      <w:lvlText w:val=""/>
      <w:lvlJc w:val="left"/>
      <w:pPr>
        <w:tabs>
          <w:tab w:val="num" w:pos="3240"/>
        </w:tabs>
        <w:ind w:left="3240" w:hanging="360"/>
      </w:pPr>
      <w:rPr>
        <w:rFonts w:ascii="Symbol" w:hAnsi="Symbol"/>
        <w:b/>
        <w:i w:val="0"/>
      </w:rPr>
    </w:lvl>
    <w:lvl w:ilvl="8">
      <w:start w:val="1"/>
      <w:numFmt w:val="bullet"/>
      <w:lvlText w:val=""/>
      <w:lvlJc w:val="left"/>
      <w:pPr>
        <w:tabs>
          <w:tab w:val="num" w:pos="3600"/>
        </w:tabs>
        <w:ind w:left="3600" w:hanging="360"/>
      </w:pPr>
      <w:rPr>
        <w:rFonts w:ascii="Symbol" w:hAnsi="Symbol"/>
        <w:b/>
        <w:i w:val="0"/>
      </w:rPr>
    </w:lvl>
  </w:abstractNum>
  <w:abstractNum w:abstractNumId="5" w15:restartNumberingAfterBreak="0">
    <w:nsid w:val="01D864DD"/>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2D66CF0"/>
    <w:multiLevelType w:val="hybridMultilevel"/>
    <w:tmpl w:val="501A8170"/>
    <w:lvl w:ilvl="0" w:tplc="F900FB9C">
      <w:start w:val="1"/>
      <w:numFmt w:val="upperRoman"/>
      <w:pStyle w:val="Sraassuenkleliai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200890"/>
    <w:multiLevelType w:val="hybridMultilevel"/>
    <w:tmpl w:val="EFBE129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104D04EF"/>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F953D07"/>
    <w:multiLevelType w:val="hybridMultilevel"/>
    <w:tmpl w:val="82767FC2"/>
    <w:lvl w:ilvl="0" w:tplc="9F0C3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F7C16"/>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5590299"/>
    <w:multiLevelType w:val="hybridMultilevel"/>
    <w:tmpl w:val="3AAC5642"/>
    <w:lvl w:ilvl="0" w:tplc="952ADBF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F73E98"/>
    <w:multiLevelType w:val="hybridMultilevel"/>
    <w:tmpl w:val="B280590C"/>
    <w:lvl w:ilvl="0" w:tplc="0E9AA14E">
      <w:start w:val="1"/>
      <w:numFmt w:val="upperRoman"/>
      <w:pStyle w:val="Antrat1"/>
      <w:lvlText w:val="%1."/>
      <w:lvlJc w:val="left"/>
      <w:pPr>
        <w:ind w:left="1080" w:hanging="720"/>
      </w:pPr>
      <w:rPr>
        <w:rFonts w:hint="default"/>
      </w:rPr>
    </w:lvl>
    <w:lvl w:ilvl="1" w:tplc="04090019" w:tentative="1">
      <w:start w:val="1"/>
      <w:numFmt w:val="lowerLetter"/>
      <w:pStyle w:val="Antrat2"/>
      <w:lvlText w:val="%2."/>
      <w:lvlJc w:val="left"/>
      <w:pPr>
        <w:ind w:left="1440" w:hanging="360"/>
      </w:pPr>
    </w:lvl>
    <w:lvl w:ilvl="2" w:tplc="0409001B" w:tentative="1">
      <w:start w:val="1"/>
      <w:numFmt w:val="lowerRoman"/>
      <w:pStyle w:val="Antrat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pStyle w:val="Antrat6"/>
      <w:lvlText w:val="%6."/>
      <w:lvlJc w:val="right"/>
      <w:pPr>
        <w:ind w:left="4320" w:hanging="180"/>
      </w:pPr>
    </w:lvl>
    <w:lvl w:ilvl="6" w:tplc="0409000F" w:tentative="1">
      <w:start w:val="1"/>
      <w:numFmt w:val="decimal"/>
      <w:pStyle w:val="Antrat7"/>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E12BA"/>
    <w:multiLevelType w:val="multilevel"/>
    <w:tmpl w:val="323EEA70"/>
    <w:lvl w:ilvl="0">
      <w:start w:val="44"/>
      <w:numFmt w:val="decimal"/>
      <w:lvlText w:val="%1."/>
      <w:lvlJc w:val="left"/>
      <w:pPr>
        <w:ind w:left="480" w:hanging="480"/>
      </w:pPr>
      <w:rPr>
        <w:rFonts w:hint="default"/>
      </w:rPr>
    </w:lvl>
    <w:lvl w:ilvl="1">
      <w:start w:val="3"/>
      <w:numFmt w:val="decimal"/>
      <w:lvlText w:val="%1.%2."/>
      <w:lvlJc w:val="left"/>
      <w:pPr>
        <w:ind w:left="1898"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90578AC"/>
    <w:multiLevelType w:val="hybridMultilevel"/>
    <w:tmpl w:val="8074726A"/>
    <w:lvl w:ilvl="0" w:tplc="BD3400D6">
      <w:start w:val="138"/>
      <w:numFmt w:val="decimal"/>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4A892172"/>
    <w:multiLevelType w:val="hybridMultilevel"/>
    <w:tmpl w:val="05A02FB8"/>
    <w:lvl w:ilvl="0" w:tplc="012EA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497765"/>
    <w:multiLevelType w:val="hybridMultilevel"/>
    <w:tmpl w:val="2D323D94"/>
    <w:lvl w:ilvl="0" w:tplc="EE94449A">
      <w:start w:val="160"/>
      <w:numFmt w:val="decimal"/>
      <w:lvlText w:val="%1."/>
      <w:lvlJc w:val="left"/>
      <w:pPr>
        <w:ind w:left="1140" w:hanging="4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85688926">
    <w:abstractNumId w:val="12"/>
  </w:num>
  <w:num w:numId="2" w16cid:durableId="1026522890">
    <w:abstractNumId w:val="6"/>
  </w:num>
  <w:num w:numId="3" w16cid:durableId="1847548944">
    <w:abstractNumId w:val="0"/>
  </w:num>
  <w:num w:numId="4" w16cid:durableId="128324807">
    <w:abstractNumId w:val="1"/>
  </w:num>
  <w:num w:numId="5" w16cid:durableId="1795565127">
    <w:abstractNumId w:val="2"/>
  </w:num>
  <w:num w:numId="6" w16cid:durableId="1454637550">
    <w:abstractNumId w:val="3"/>
  </w:num>
  <w:num w:numId="7" w16cid:durableId="1791044927">
    <w:abstractNumId w:val="4"/>
  </w:num>
  <w:num w:numId="8" w16cid:durableId="1499269745">
    <w:abstractNumId w:val="7"/>
  </w:num>
  <w:num w:numId="9" w16cid:durableId="1524131151">
    <w:abstractNumId w:val="8"/>
  </w:num>
  <w:num w:numId="10" w16cid:durableId="538661061">
    <w:abstractNumId w:val="5"/>
  </w:num>
  <w:num w:numId="11" w16cid:durableId="394086144">
    <w:abstractNumId w:val="10"/>
  </w:num>
  <w:num w:numId="12" w16cid:durableId="167449260">
    <w:abstractNumId w:val="13"/>
  </w:num>
  <w:num w:numId="13" w16cid:durableId="763457376">
    <w:abstractNumId w:val="14"/>
  </w:num>
  <w:num w:numId="14" w16cid:durableId="2034527848">
    <w:abstractNumId w:val="16"/>
  </w:num>
  <w:num w:numId="15" w16cid:durableId="2068644909">
    <w:abstractNumId w:val="15"/>
  </w:num>
  <w:num w:numId="16" w16cid:durableId="1538157007">
    <w:abstractNumId w:val="9"/>
  </w:num>
  <w:num w:numId="17" w16cid:durableId="9454244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174"/>
    <w:rsid w:val="0003197C"/>
    <w:rsid w:val="00041B7B"/>
    <w:rsid w:val="00056078"/>
    <w:rsid w:val="00074020"/>
    <w:rsid w:val="00093E83"/>
    <w:rsid w:val="000B4C9C"/>
    <w:rsid w:val="000F3A4D"/>
    <w:rsid w:val="000F79A0"/>
    <w:rsid w:val="00103EDF"/>
    <w:rsid w:val="00116898"/>
    <w:rsid w:val="00133D76"/>
    <w:rsid w:val="001364C9"/>
    <w:rsid w:val="0019395B"/>
    <w:rsid w:val="001A5C17"/>
    <w:rsid w:val="001B261F"/>
    <w:rsid w:val="001B55E4"/>
    <w:rsid w:val="001D54C1"/>
    <w:rsid w:val="001D6108"/>
    <w:rsid w:val="00201C01"/>
    <w:rsid w:val="002070A3"/>
    <w:rsid w:val="002112D2"/>
    <w:rsid w:val="00211992"/>
    <w:rsid w:val="00224B72"/>
    <w:rsid w:val="00243338"/>
    <w:rsid w:val="00254997"/>
    <w:rsid w:val="00261B40"/>
    <w:rsid w:val="00297D8B"/>
    <w:rsid w:val="002A5701"/>
    <w:rsid w:val="002A6A8F"/>
    <w:rsid w:val="002C6141"/>
    <w:rsid w:val="002D4C67"/>
    <w:rsid w:val="002E1FA3"/>
    <w:rsid w:val="002F5FC4"/>
    <w:rsid w:val="003301C1"/>
    <w:rsid w:val="003333C7"/>
    <w:rsid w:val="00344F6E"/>
    <w:rsid w:val="00395215"/>
    <w:rsid w:val="003B7F5B"/>
    <w:rsid w:val="00400C75"/>
    <w:rsid w:val="00404D5A"/>
    <w:rsid w:val="0043421D"/>
    <w:rsid w:val="00437647"/>
    <w:rsid w:val="00442B71"/>
    <w:rsid w:val="004464B6"/>
    <w:rsid w:val="00450985"/>
    <w:rsid w:val="004814DE"/>
    <w:rsid w:val="00483A18"/>
    <w:rsid w:val="00487525"/>
    <w:rsid w:val="00487911"/>
    <w:rsid w:val="004A7DB7"/>
    <w:rsid w:val="004D33EE"/>
    <w:rsid w:val="004E3DD1"/>
    <w:rsid w:val="00517325"/>
    <w:rsid w:val="00521678"/>
    <w:rsid w:val="00562E3C"/>
    <w:rsid w:val="005635AF"/>
    <w:rsid w:val="00563D5D"/>
    <w:rsid w:val="005803A0"/>
    <w:rsid w:val="00595728"/>
    <w:rsid w:val="00595BC5"/>
    <w:rsid w:val="005A1D6F"/>
    <w:rsid w:val="005A2098"/>
    <w:rsid w:val="005A210B"/>
    <w:rsid w:val="005C0782"/>
    <w:rsid w:val="005C3CA5"/>
    <w:rsid w:val="005D1174"/>
    <w:rsid w:val="005D3DAF"/>
    <w:rsid w:val="005E181E"/>
    <w:rsid w:val="005F71A1"/>
    <w:rsid w:val="006021D8"/>
    <w:rsid w:val="0061275D"/>
    <w:rsid w:val="00615CB3"/>
    <w:rsid w:val="00637DC7"/>
    <w:rsid w:val="00637DD4"/>
    <w:rsid w:val="0064136E"/>
    <w:rsid w:val="006517D6"/>
    <w:rsid w:val="006525A1"/>
    <w:rsid w:val="0067632A"/>
    <w:rsid w:val="006817C9"/>
    <w:rsid w:val="00682618"/>
    <w:rsid w:val="0068587F"/>
    <w:rsid w:val="006B0EFA"/>
    <w:rsid w:val="006F34B6"/>
    <w:rsid w:val="007604EA"/>
    <w:rsid w:val="00767BDB"/>
    <w:rsid w:val="00790ED6"/>
    <w:rsid w:val="00794445"/>
    <w:rsid w:val="007A13F3"/>
    <w:rsid w:val="007A5B49"/>
    <w:rsid w:val="007B4194"/>
    <w:rsid w:val="007B7BBC"/>
    <w:rsid w:val="007C3717"/>
    <w:rsid w:val="007C5133"/>
    <w:rsid w:val="007E42AC"/>
    <w:rsid w:val="007F37BC"/>
    <w:rsid w:val="00804123"/>
    <w:rsid w:val="0080474C"/>
    <w:rsid w:val="00840486"/>
    <w:rsid w:val="008414E4"/>
    <w:rsid w:val="00842345"/>
    <w:rsid w:val="00844707"/>
    <w:rsid w:val="00851C6C"/>
    <w:rsid w:val="00872A75"/>
    <w:rsid w:val="0087691B"/>
    <w:rsid w:val="00890361"/>
    <w:rsid w:val="008A6510"/>
    <w:rsid w:val="008A6C5D"/>
    <w:rsid w:val="008B2D33"/>
    <w:rsid w:val="008C7C2E"/>
    <w:rsid w:val="008D24CA"/>
    <w:rsid w:val="008F5A8E"/>
    <w:rsid w:val="008F775A"/>
    <w:rsid w:val="00905BE9"/>
    <w:rsid w:val="009060E3"/>
    <w:rsid w:val="00937766"/>
    <w:rsid w:val="00943DB9"/>
    <w:rsid w:val="00944726"/>
    <w:rsid w:val="00946B94"/>
    <w:rsid w:val="00957229"/>
    <w:rsid w:val="009863A9"/>
    <w:rsid w:val="009916A7"/>
    <w:rsid w:val="009A2562"/>
    <w:rsid w:val="009A27D9"/>
    <w:rsid w:val="009D0813"/>
    <w:rsid w:val="009E178D"/>
    <w:rsid w:val="009E5B4B"/>
    <w:rsid w:val="00A05157"/>
    <w:rsid w:val="00A06519"/>
    <w:rsid w:val="00A303B7"/>
    <w:rsid w:val="00A356FA"/>
    <w:rsid w:val="00A37E15"/>
    <w:rsid w:val="00A846D0"/>
    <w:rsid w:val="00A86172"/>
    <w:rsid w:val="00AA7F94"/>
    <w:rsid w:val="00AD2B32"/>
    <w:rsid w:val="00AD59C5"/>
    <w:rsid w:val="00AE2A44"/>
    <w:rsid w:val="00B12A5D"/>
    <w:rsid w:val="00B14123"/>
    <w:rsid w:val="00B1604D"/>
    <w:rsid w:val="00B207B1"/>
    <w:rsid w:val="00B25E37"/>
    <w:rsid w:val="00B349FE"/>
    <w:rsid w:val="00B35483"/>
    <w:rsid w:val="00B4395C"/>
    <w:rsid w:val="00B564E8"/>
    <w:rsid w:val="00B86F12"/>
    <w:rsid w:val="00BD1C8B"/>
    <w:rsid w:val="00BD6239"/>
    <w:rsid w:val="00BE139C"/>
    <w:rsid w:val="00BE30D0"/>
    <w:rsid w:val="00BF5AC2"/>
    <w:rsid w:val="00C05CBF"/>
    <w:rsid w:val="00C0703D"/>
    <w:rsid w:val="00C423CC"/>
    <w:rsid w:val="00C54C50"/>
    <w:rsid w:val="00C61985"/>
    <w:rsid w:val="00C67E6C"/>
    <w:rsid w:val="00C71908"/>
    <w:rsid w:val="00C73B47"/>
    <w:rsid w:val="00C76363"/>
    <w:rsid w:val="00C91F92"/>
    <w:rsid w:val="00C93998"/>
    <w:rsid w:val="00C962D7"/>
    <w:rsid w:val="00CA0E1D"/>
    <w:rsid w:val="00CA54C0"/>
    <w:rsid w:val="00CB274F"/>
    <w:rsid w:val="00CC17D5"/>
    <w:rsid w:val="00CD1531"/>
    <w:rsid w:val="00CE42D9"/>
    <w:rsid w:val="00D261E9"/>
    <w:rsid w:val="00D35E60"/>
    <w:rsid w:val="00D46C16"/>
    <w:rsid w:val="00D77679"/>
    <w:rsid w:val="00DA13C5"/>
    <w:rsid w:val="00DA2DD2"/>
    <w:rsid w:val="00DB14C0"/>
    <w:rsid w:val="00DF2377"/>
    <w:rsid w:val="00DF3397"/>
    <w:rsid w:val="00E120F2"/>
    <w:rsid w:val="00E13779"/>
    <w:rsid w:val="00E379C2"/>
    <w:rsid w:val="00E45CD7"/>
    <w:rsid w:val="00E504F6"/>
    <w:rsid w:val="00E5415D"/>
    <w:rsid w:val="00E64BBE"/>
    <w:rsid w:val="00E71456"/>
    <w:rsid w:val="00E96BA2"/>
    <w:rsid w:val="00ED6895"/>
    <w:rsid w:val="00EE1921"/>
    <w:rsid w:val="00EE3B8D"/>
    <w:rsid w:val="00F106B5"/>
    <w:rsid w:val="00F13E64"/>
    <w:rsid w:val="00F26757"/>
    <w:rsid w:val="00F323A3"/>
    <w:rsid w:val="00F33FF0"/>
    <w:rsid w:val="00F37B96"/>
    <w:rsid w:val="00F43E41"/>
    <w:rsid w:val="00F4629D"/>
    <w:rsid w:val="00F63319"/>
    <w:rsid w:val="00F67582"/>
    <w:rsid w:val="00F76C2B"/>
    <w:rsid w:val="00F819B2"/>
    <w:rsid w:val="00F90E19"/>
    <w:rsid w:val="00F92275"/>
    <w:rsid w:val="00F93B91"/>
    <w:rsid w:val="00FC7EF2"/>
    <w:rsid w:val="00FF3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2CEF"/>
  <w15:chartTrackingRefBased/>
  <w15:docId w15:val="{4BFECBFD-1029-4D5C-8D60-8C632601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1"/>
    <w:qFormat/>
    <w:rsid w:val="00C91F92"/>
    <w:pPr>
      <w:keepNext/>
      <w:numPr>
        <w:numId w:val="1"/>
      </w:numPr>
      <w:suppressAutoHyphens/>
      <w:spacing w:before="240" w:after="60" w:line="240" w:lineRule="auto"/>
      <w:ind w:left="1920" w:hanging="360"/>
      <w:outlineLvl w:val="0"/>
    </w:pPr>
    <w:rPr>
      <w:rFonts w:ascii="Arial" w:eastAsia="Times New Roman" w:hAnsi="Arial" w:cs="Arial"/>
      <w:b/>
      <w:bCs/>
      <w:kern w:val="1"/>
      <w:sz w:val="32"/>
      <w:szCs w:val="32"/>
      <w:lang w:val="lt-LT" w:eastAsia="ar-SA"/>
    </w:rPr>
  </w:style>
  <w:style w:type="paragraph" w:styleId="Antrat2">
    <w:name w:val="heading 2"/>
    <w:basedOn w:val="prastasis"/>
    <w:next w:val="prastasis"/>
    <w:link w:val="Antrat2Diagrama1"/>
    <w:qFormat/>
    <w:rsid w:val="00C91F92"/>
    <w:pPr>
      <w:keepNext/>
      <w:numPr>
        <w:ilvl w:val="1"/>
        <w:numId w:val="1"/>
      </w:numPr>
      <w:suppressAutoHyphens/>
      <w:spacing w:before="240" w:after="60" w:line="240" w:lineRule="auto"/>
      <w:ind w:left="360"/>
      <w:outlineLvl w:val="1"/>
    </w:pPr>
    <w:rPr>
      <w:rFonts w:ascii="Arial" w:eastAsia="Times New Roman" w:hAnsi="Arial" w:cs="Arial"/>
      <w:b/>
      <w:bCs/>
      <w:i/>
      <w:iCs/>
      <w:sz w:val="28"/>
      <w:szCs w:val="28"/>
      <w:lang w:val="lt-LT" w:eastAsia="ar-SA"/>
    </w:rPr>
  </w:style>
  <w:style w:type="paragraph" w:styleId="Antrat3">
    <w:name w:val="heading 3"/>
    <w:basedOn w:val="prastasis"/>
    <w:next w:val="prastasis"/>
    <w:link w:val="Antrat3Diagrama1"/>
    <w:qFormat/>
    <w:rsid w:val="00C91F92"/>
    <w:pPr>
      <w:keepNext/>
      <w:numPr>
        <w:ilvl w:val="2"/>
        <w:numId w:val="1"/>
      </w:numPr>
      <w:suppressAutoHyphens/>
      <w:spacing w:before="240" w:after="60" w:line="240" w:lineRule="auto"/>
      <w:ind w:left="720"/>
      <w:outlineLvl w:val="2"/>
    </w:pPr>
    <w:rPr>
      <w:rFonts w:ascii="Arial" w:eastAsia="Times New Roman" w:hAnsi="Arial" w:cs="Arial"/>
      <w:b/>
      <w:bCs/>
      <w:sz w:val="26"/>
      <w:szCs w:val="26"/>
      <w:lang w:val="lt-LT" w:eastAsia="ar-SA"/>
    </w:rPr>
  </w:style>
  <w:style w:type="paragraph" w:styleId="Antrat6">
    <w:name w:val="heading 6"/>
    <w:basedOn w:val="prastasis"/>
    <w:next w:val="prastasis"/>
    <w:link w:val="Antrat6Diagrama1"/>
    <w:qFormat/>
    <w:rsid w:val="00C91F92"/>
    <w:pPr>
      <w:keepNext/>
      <w:numPr>
        <w:ilvl w:val="5"/>
        <w:numId w:val="1"/>
      </w:numPr>
      <w:suppressAutoHyphens/>
      <w:autoSpaceDE w:val="0"/>
      <w:spacing w:after="0" w:line="240" w:lineRule="auto"/>
      <w:ind w:left="0"/>
      <w:outlineLvl w:val="5"/>
    </w:pPr>
    <w:rPr>
      <w:rFonts w:ascii="Arial" w:eastAsia="Times New Roman" w:hAnsi="Arial" w:cs="Arial"/>
      <w:b/>
      <w:bCs/>
      <w:sz w:val="20"/>
      <w:szCs w:val="20"/>
      <w:lang w:eastAsia="ar-SA"/>
    </w:rPr>
  </w:style>
  <w:style w:type="paragraph" w:styleId="Antrat7">
    <w:name w:val="heading 7"/>
    <w:basedOn w:val="prastasis"/>
    <w:next w:val="prastasis"/>
    <w:link w:val="Antrat7Diagrama1"/>
    <w:qFormat/>
    <w:rsid w:val="00C91F92"/>
    <w:pPr>
      <w:keepNext/>
      <w:numPr>
        <w:ilvl w:val="6"/>
        <w:numId w:val="1"/>
      </w:numPr>
      <w:suppressAutoHyphens/>
      <w:autoSpaceDE w:val="0"/>
      <w:spacing w:after="0" w:line="240" w:lineRule="auto"/>
      <w:ind w:left="0"/>
      <w:outlineLvl w:val="6"/>
    </w:pPr>
    <w:rPr>
      <w:rFonts w:ascii="Arial" w:eastAsia="Times New Roman" w:hAnsi="Arial" w:cs="Arial"/>
      <w:b/>
      <w:bCs/>
      <w:sz w:val="20"/>
      <w:szCs w:val="20"/>
      <w:lang w:val="en-GB"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F3397"/>
    <w:pPr>
      <w:ind w:left="720"/>
      <w:contextualSpacing/>
    </w:pPr>
  </w:style>
  <w:style w:type="character" w:customStyle="1" w:styleId="Antrat1Diagrama1">
    <w:name w:val="Antraštė 1 Diagrama1"/>
    <w:basedOn w:val="Numatytasispastraiposriftas"/>
    <w:link w:val="Antrat1"/>
    <w:rsid w:val="00C91F92"/>
    <w:rPr>
      <w:rFonts w:ascii="Arial" w:eastAsia="Times New Roman" w:hAnsi="Arial" w:cs="Arial"/>
      <w:b/>
      <w:bCs/>
      <w:kern w:val="1"/>
      <w:sz w:val="32"/>
      <w:szCs w:val="32"/>
      <w:lang w:val="lt-LT" w:eastAsia="ar-SA"/>
    </w:rPr>
  </w:style>
  <w:style w:type="character" w:customStyle="1" w:styleId="Antrat2Diagrama1">
    <w:name w:val="Antraštė 2 Diagrama1"/>
    <w:basedOn w:val="Numatytasispastraiposriftas"/>
    <w:link w:val="Antrat2"/>
    <w:rsid w:val="00C91F92"/>
    <w:rPr>
      <w:rFonts w:ascii="Arial" w:eastAsia="Times New Roman" w:hAnsi="Arial" w:cs="Arial"/>
      <w:b/>
      <w:bCs/>
      <w:i/>
      <w:iCs/>
      <w:sz w:val="28"/>
      <w:szCs w:val="28"/>
      <w:lang w:val="lt-LT" w:eastAsia="ar-SA"/>
    </w:rPr>
  </w:style>
  <w:style w:type="character" w:customStyle="1" w:styleId="Antrat3Diagrama1">
    <w:name w:val="Antraštė 3 Diagrama1"/>
    <w:basedOn w:val="Numatytasispastraiposriftas"/>
    <w:link w:val="Antrat3"/>
    <w:rsid w:val="00C91F92"/>
    <w:rPr>
      <w:rFonts w:ascii="Arial" w:eastAsia="Times New Roman" w:hAnsi="Arial" w:cs="Arial"/>
      <w:b/>
      <w:bCs/>
      <w:sz w:val="26"/>
      <w:szCs w:val="26"/>
      <w:lang w:val="lt-LT" w:eastAsia="ar-SA"/>
    </w:rPr>
  </w:style>
  <w:style w:type="character" w:customStyle="1" w:styleId="Antrat6Diagrama1">
    <w:name w:val="Antraštė 6 Diagrama1"/>
    <w:basedOn w:val="Numatytasispastraiposriftas"/>
    <w:link w:val="Antrat6"/>
    <w:rsid w:val="00C91F92"/>
    <w:rPr>
      <w:rFonts w:ascii="Arial" w:eastAsia="Times New Roman" w:hAnsi="Arial" w:cs="Arial"/>
      <w:b/>
      <w:bCs/>
      <w:sz w:val="20"/>
      <w:szCs w:val="20"/>
      <w:lang w:eastAsia="ar-SA"/>
    </w:rPr>
  </w:style>
  <w:style w:type="character" w:customStyle="1" w:styleId="Antrat7Diagrama1">
    <w:name w:val="Antraštė 7 Diagrama1"/>
    <w:basedOn w:val="Numatytasispastraiposriftas"/>
    <w:link w:val="Antrat7"/>
    <w:rsid w:val="00C91F92"/>
    <w:rPr>
      <w:rFonts w:ascii="Arial" w:eastAsia="Times New Roman" w:hAnsi="Arial" w:cs="Arial"/>
      <w:b/>
      <w:bCs/>
      <w:sz w:val="20"/>
      <w:szCs w:val="20"/>
      <w:lang w:val="en-GB" w:eastAsia="ar-SA"/>
    </w:rPr>
  </w:style>
  <w:style w:type="numbering" w:customStyle="1" w:styleId="NoList1">
    <w:name w:val="No List1"/>
    <w:next w:val="Sraonra"/>
    <w:uiPriority w:val="99"/>
    <w:semiHidden/>
    <w:unhideWhenUsed/>
    <w:rsid w:val="00C91F92"/>
  </w:style>
  <w:style w:type="character" w:customStyle="1" w:styleId="WW8Num2z0">
    <w:name w:val="WW8Num2z0"/>
    <w:rsid w:val="00C91F92"/>
    <w:rPr>
      <w:b/>
      <w:i w:val="0"/>
    </w:rPr>
  </w:style>
  <w:style w:type="character" w:customStyle="1" w:styleId="WW8Num2z2">
    <w:name w:val="WW8Num2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2z4">
    <w:name w:val="WW8Num2z4"/>
    <w:rsid w:val="00C91F92"/>
    <w:rPr>
      <w:b w:val="0"/>
      <w:i/>
    </w:rPr>
  </w:style>
  <w:style w:type="character" w:customStyle="1" w:styleId="WW8Num2z5">
    <w:name w:val="WW8Num2z5"/>
    <w:rsid w:val="00C91F92"/>
    <w:rPr>
      <w:b w:val="0"/>
    </w:rPr>
  </w:style>
  <w:style w:type="character" w:customStyle="1" w:styleId="WW8Num3z0">
    <w:name w:val="WW8Num3z0"/>
    <w:rsid w:val="00C91F92"/>
    <w:rPr>
      <w:i w:val="0"/>
    </w:rPr>
  </w:style>
  <w:style w:type="character" w:customStyle="1" w:styleId="WW8Num4z0">
    <w:name w:val="WW8Num4z0"/>
    <w:rsid w:val="00C91F92"/>
    <w:rPr>
      <w:rFonts w:ascii="Wingdings" w:hAnsi="Wingdings"/>
    </w:rPr>
  </w:style>
  <w:style w:type="character" w:customStyle="1" w:styleId="WW8Num5z0">
    <w:name w:val="WW8Num5z0"/>
    <w:rsid w:val="00C91F92"/>
    <w:rPr>
      <w:b/>
      <w:i w:val="0"/>
    </w:rPr>
  </w:style>
  <w:style w:type="character" w:customStyle="1" w:styleId="WW8Num6z0">
    <w:name w:val="WW8Num6z0"/>
    <w:rsid w:val="00C91F92"/>
    <w:rPr>
      <w:sz w:val="24"/>
      <w:szCs w:val="24"/>
    </w:rPr>
  </w:style>
  <w:style w:type="character" w:customStyle="1" w:styleId="WW8Num7z0">
    <w:name w:val="WW8Num7z0"/>
    <w:rsid w:val="00C91F92"/>
    <w:rPr>
      <w:rFonts w:ascii="Symbol" w:hAnsi="Symbol"/>
    </w:rPr>
  </w:style>
  <w:style w:type="character" w:customStyle="1" w:styleId="WW8Num8z0">
    <w:name w:val="WW8Num8z0"/>
    <w:rsid w:val="00C91F92"/>
    <w:rPr>
      <w:rFonts w:ascii="Times New Roman" w:eastAsia="Times New Roman" w:hAnsi="Times New Roman" w:cs="Times New Roman"/>
    </w:rPr>
  </w:style>
  <w:style w:type="character" w:customStyle="1" w:styleId="WW8Num9z0">
    <w:name w:val="WW8Num9z0"/>
    <w:rsid w:val="00C91F92"/>
    <w:rPr>
      <w:i w:val="0"/>
    </w:rPr>
  </w:style>
  <w:style w:type="character" w:customStyle="1" w:styleId="WW8Num10z0">
    <w:name w:val="WW8Num10z0"/>
    <w:rsid w:val="00C91F92"/>
    <w:rPr>
      <w:rFonts w:ascii="Symbol" w:hAnsi="Symbol"/>
    </w:rPr>
  </w:style>
  <w:style w:type="character" w:customStyle="1" w:styleId="Absatz-Standardschriftart">
    <w:name w:val="Absatz-Standardschriftart"/>
    <w:rsid w:val="00C91F92"/>
  </w:style>
  <w:style w:type="character" w:customStyle="1" w:styleId="WW-Absatz-Standardschriftart">
    <w:name w:val="WW-Absatz-Standardschriftart"/>
    <w:rsid w:val="00C91F92"/>
  </w:style>
  <w:style w:type="character" w:customStyle="1" w:styleId="WW-Absatz-Standardschriftart1">
    <w:name w:val="WW-Absatz-Standardschriftart1"/>
    <w:rsid w:val="00C91F92"/>
  </w:style>
  <w:style w:type="character" w:customStyle="1" w:styleId="WW-Absatz-Standardschriftart11">
    <w:name w:val="WW-Absatz-Standardschriftart11"/>
    <w:rsid w:val="00C91F92"/>
  </w:style>
  <w:style w:type="character" w:customStyle="1" w:styleId="WW-Absatz-Standardschriftart111">
    <w:name w:val="WW-Absatz-Standardschriftart111"/>
    <w:rsid w:val="00C91F92"/>
  </w:style>
  <w:style w:type="character" w:customStyle="1" w:styleId="WW-Absatz-Standardschriftart1111">
    <w:name w:val="WW-Absatz-Standardschriftart1111"/>
    <w:rsid w:val="00C91F92"/>
  </w:style>
  <w:style w:type="character" w:customStyle="1" w:styleId="WW-Absatz-Standardschriftart11111">
    <w:name w:val="WW-Absatz-Standardschriftart11111"/>
    <w:rsid w:val="00C91F92"/>
  </w:style>
  <w:style w:type="character" w:customStyle="1" w:styleId="WW-Absatz-Standardschriftart111111">
    <w:name w:val="WW-Absatz-Standardschriftart111111"/>
    <w:rsid w:val="00C91F92"/>
  </w:style>
  <w:style w:type="character" w:customStyle="1" w:styleId="WW-Absatz-Standardschriftart1111111">
    <w:name w:val="WW-Absatz-Standardschriftart1111111"/>
    <w:rsid w:val="00C91F92"/>
  </w:style>
  <w:style w:type="character" w:customStyle="1" w:styleId="WW8Num11z0">
    <w:name w:val="WW8Num11z0"/>
    <w:rsid w:val="00C91F92"/>
    <w:rPr>
      <w:b/>
      <w:i w:val="0"/>
    </w:rPr>
  </w:style>
  <w:style w:type="character" w:customStyle="1" w:styleId="WW8Num11z2">
    <w:name w:val="WW8Num11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11z4">
    <w:name w:val="WW8Num11z4"/>
    <w:rsid w:val="00C91F92"/>
    <w:rPr>
      <w:b w:val="0"/>
      <w:i/>
    </w:rPr>
  </w:style>
  <w:style w:type="character" w:customStyle="1" w:styleId="WW8Num11z5">
    <w:name w:val="WW8Num11z5"/>
    <w:rsid w:val="00C91F92"/>
    <w:rPr>
      <w:b w:val="0"/>
    </w:rPr>
  </w:style>
  <w:style w:type="character" w:customStyle="1" w:styleId="WW8Num12z0">
    <w:name w:val="WW8Num12z0"/>
    <w:rsid w:val="00C91F92"/>
    <w:rPr>
      <w:i w:val="0"/>
    </w:rPr>
  </w:style>
  <w:style w:type="character" w:customStyle="1" w:styleId="WW8Num14z0">
    <w:name w:val="WW8Num14z0"/>
    <w:rsid w:val="00C91F92"/>
    <w:rPr>
      <w:sz w:val="24"/>
      <w:szCs w:val="24"/>
    </w:rPr>
  </w:style>
  <w:style w:type="character" w:customStyle="1" w:styleId="WW8Num15z0">
    <w:name w:val="WW8Num15z0"/>
    <w:rsid w:val="00C91F92"/>
    <w:rPr>
      <w:rFonts w:ascii="Times New Roman" w:hAnsi="Times New Roman" w:cs="Times New Roman"/>
    </w:rPr>
  </w:style>
  <w:style w:type="character" w:customStyle="1" w:styleId="WW8Num16z0">
    <w:name w:val="WW8Num16z0"/>
    <w:rsid w:val="00C91F92"/>
    <w:rPr>
      <w:sz w:val="24"/>
      <w:szCs w:val="24"/>
    </w:rPr>
  </w:style>
  <w:style w:type="character" w:customStyle="1" w:styleId="WW8Num16z1">
    <w:name w:val="WW8Num16z1"/>
    <w:rsid w:val="00C91F92"/>
    <w:rPr>
      <w:i w:val="0"/>
      <w:sz w:val="24"/>
      <w:szCs w:val="24"/>
    </w:rPr>
  </w:style>
  <w:style w:type="character" w:customStyle="1" w:styleId="WW8Num17z0">
    <w:name w:val="WW8Num17z0"/>
    <w:rsid w:val="00C91F92"/>
    <w:rPr>
      <w:i w:val="0"/>
    </w:rPr>
  </w:style>
  <w:style w:type="character" w:customStyle="1" w:styleId="WW8Num19z0">
    <w:name w:val="WW8Num19z0"/>
    <w:rsid w:val="00C91F92"/>
    <w:rPr>
      <w:i w:val="0"/>
    </w:rPr>
  </w:style>
  <w:style w:type="character" w:customStyle="1" w:styleId="Numatytasispastraiposriftas2">
    <w:name w:val="Numatytasis pastraipos šriftas2"/>
    <w:rsid w:val="00C91F92"/>
  </w:style>
  <w:style w:type="character" w:customStyle="1" w:styleId="Antrat1Diagrama">
    <w:name w:val="Antraštė 1 Diagrama"/>
    <w:rsid w:val="00C91F92"/>
    <w:rPr>
      <w:rFonts w:ascii="Arial" w:eastAsia="Times New Roman" w:hAnsi="Arial" w:cs="Arial"/>
      <w:b/>
      <w:bCs/>
      <w:kern w:val="1"/>
      <w:sz w:val="32"/>
      <w:szCs w:val="32"/>
    </w:rPr>
  </w:style>
  <w:style w:type="character" w:customStyle="1" w:styleId="Antrat2Diagrama">
    <w:name w:val="Antraštė 2 Diagrama"/>
    <w:rsid w:val="00C91F92"/>
    <w:rPr>
      <w:rFonts w:ascii="Arial" w:eastAsia="Times New Roman" w:hAnsi="Arial" w:cs="Arial"/>
      <w:b/>
      <w:bCs/>
      <w:i/>
      <w:iCs/>
      <w:sz w:val="28"/>
      <w:szCs w:val="28"/>
    </w:rPr>
  </w:style>
  <w:style w:type="character" w:customStyle="1" w:styleId="Antrat3Diagrama">
    <w:name w:val="Antraštė 3 Diagrama"/>
    <w:rsid w:val="00C91F92"/>
    <w:rPr>
      <w:rFonts w:ascii="Arial" w:eastAsia="Times New Roman" w:hAnsi="Arial" w:cs="Arial"/>
      <w:b/>
      <w:bCs/>
      <w:sz w:val="26"/>
      <w:szCs w:val="26"/>
    </w:rPr>
  </w:style>
  <w:style w:type="character" w:customStyle="1" w:styleId="Antrat6Diagrama">
    <w:name w:val="Antraštė 6 Diagrama"/>
    <w:rsid w:val="00C91F92"/>
    <w:rPr>
      <w:rFonts w:ascii="Arial" w:eastAsia="Times New Roman" w:hAnsi="Arial" w:cs="Arial"/>
      <w:b/>
      <w:bCs/>
      <w:sz w:val="20"/>
      <w:szCs w:val="20"/>
      <w:lang w:val="en-US"/>
    </w:rPr>
  </w:style>
  <w:style w:type="character" w:customStyle="1" w:styleId="Antrat7Diagrama">
    <w:name w:val="Antraštė 7 Diagrama"/>
    <w:rsid w:val="00C91F92"/>
    <w:rPr>
      <w:rFonts w:ascii="Arial" w:eastAsia="Times New Roman" w:hAnsi="Arial" w:cs="Arial"/>
      <w:b/>
      <w:bCs/>
      <w:sz w:val="20"/>
      <w:szCs w:val="20"/>
      <w:lang w:val="en-GB"/>
    </w:rPr>
  </w:style>
  <w:style w:type="character" w:customStyle="1" w:styleId="WW8Num1z1">
    <w:name w:val="WW8Num1z1"/>
    <w:rsid w:val="00C91F92"/>
    <w:rPr>
      <w:i w:val="0"/>
    </w:rPr>
  </w:style>
  <w:style w:type="character" w:customStyle="1" w:styleId="WW8Num4z1">
    <w:name w:val="WW8Num4z1"/>
    <w:rsid w:val="00C91F92"/>
    <w:rPr>
      <w:rFonts w:ascii="Courier New" w:hAnsi="Courier New" w:cs="Courier New"/>
    </w:rPr>
  </w:style>
  <w:style w:type="character" w:customStyle="1" w:styleId="WW8Num4z3">
    <w:name w:val="WW8Num4z3"/>
    <w:rsid w:val="00C91F92"/>
    <w:rPr>
      <w:rFonts w:ascii="Symbol" w:hAnsi="Symbol"/>
    </w:rPr>
  </w:style>
  <w:style w:type="character" w:customStyle="1" w:styleId="WW8Num5z2">
    <w:name w:val="WW8Num5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5z4">
    <w:name w:val="WW8Num5z4"/>
    <w:rsid w:val="00C91F92"/>
    <w:rPr>
      <w:b w:val="0"/>
      <w:i/>
    </w:rPr>
  </w:style>
  <w:style w:type="character" w:customStyle="1" w:styleId="WW8Num5z5">
    <w:name w:val="WW8Num5z5"/>
    <w:rsid w:val="00C91F92"/>
    <w:rPr>
      <w:b w:val="0"/>
    </w:rPr>
  </w:style>
  <w:style w:type="character" w:customStyle="1" w:styleId="WW8Num8z1">
    <w:name w:val="WW8Num8z1"/>
    <w:rsid w:val="00C91F92"/>
    <w:rPr>
      <w:rFonts w:ascii="Courier New" w:hAnsi="Courier New" w:cs="Courier New"/>
    </w:rPr>
  </w:style>
  <w:style w:type="character" w:customStyle="1" w:styleId="WW8Num8z2">
    <w:name w:val="WW8Num8z2"/>
    <w:rsid w:val="00C91F92"/>
    <w:rPr>
      <w:rFonts w:ascii="Wingdings" w:hAnsi="Wingdings"/>
    </w:rPr>
  </w:style>
  <w:style w:type="character" w:customStyle="1" w:styleId="WW8Num8z3">
    <w:name w:val="WW8Num8z3"/>
    <w:rsid w:val="00C91F92"/>
    <w:rPr>
      <w:rFonts w:ascii="Symbol" w:hAnsi="Symbol"/>
    </w:rPr>
  </w:style>
  <w:style w:type="character" w:customStyle="1" w:styleId="Numatytasispastraiposriftas1">
    <w:name w:val="Numatytasis pastraipos šriftas1"/>
    <w:rsid w:val="00C91F92"/>
  </w:style>
  <w:style w:type="character" w:styleId="Hipersaitas">
    <w:name w:val="Hyperlink"/>
    <w:uiPriority w:val="99"/>
    <w:rsid w:val="00C91F92"/>
    <w:rPr>
      <w:color w:val="0000FF"/>
      <w:u w:val="single"/>
    </w:rPr>
  </w:style>
  <w:style w:type="character" w:styleId="Puslapionumeris">
    <w:name w:val="page number"/>
    <w:basedOn w:val="Numatytasispastraiposriftas1"/>
    <w:rsid w:val="00C91F92"/>
  </w:style>
  <w:style w:type="character" w:customStyle="1" w:styleId="Komentaronuoroda1">
    <w:name w:val="Komentaro nuoroda1"/>
    <w:rsid w:val="00C91F92"/>
    <w:rPr>
      <w:sz w:val="16"/>
      <w:szCs w:val="16"/>
    </w:rPr>
  </w:style>
  <w:style w:type="character" w:styleId="Perirtashipersaitas">
    <w:name w:val="FollowedHyperlink"/>
    <w:uiPriority w:val="99"/>
    <w:rsid w:val="00C91F92"/>
    <w:rPr>
      <w:color w:val="606420"/>
      <w:u w:val="single"/>
    </w:rPr>
  </w:style>
  <w:style w:type="character" w:customStyle="1" w:styleId="BoldItalic">
    <w:name w:val="Bold Italic"/>
    <w:rsid w:val="00C91F92"/>
    <w:rPr>
      <w:b/>
      <w:bCs/>
      <w:i/>
      <w:iCs/>
    </w:rPr>
  </w:style>
  <w:style w:type="character" w:customStyle="1" w:styleId="PagrindinistekstasDiagrama">
    <w:name w:val="Pagrindinis tekstas Diagrama"/>
    <w:rsid w:val="00C91F92"/>
    <w:rPr>
      <w:rFonts w:ascii="Times New Roman" w:eastAsia="Times New Roman" w:hAnsi="Times New Roman" w:cs="Times New Roman"/>
      <w:sz w:val="20"/>
      <w:szCs w:val="20"/>
      <w:lang w:val="en-US"/>
    </w:rPr>
  </w:style>
  <w:style w:type="character" w:customStyle="1" w:styleId="PoratDiagrama">
    <w:name w:val="Poraštė Diagrama"/>
    <w:rsid w:val="00C91F92"/>
    <w:rPr>
      <w:rFonts w:ascii="Times New Roman" w:eastAsia="Times New Roman" w:hAnsi="Times New Roman" w:cs="Arial"/>
      <w:sz w:val="24"/>
      <w:szCs w:val="16"/>
    </w:rPr>
  </w:style>
  <w:style w:type="character" w:customStyle="1" w:styleId="DebesliotekstasDiagrama">
    <w:name w:val="Debesėlio tekstas Diagrama"/>
    <w:rsid w:val="00C91F92"/>
    <w:rPr>
      <w:rFonts w:ascii="Tahoma" w:eastAsia="Times New Roman" w:hAnsi="Tahoma" w:cs="Tahoma"/>
      <w:sz w:val="24"/>
      <w:szCs w:val="16"/>
    </w:rPr>
  </w:style>
  <w:style w:type="character" w:customStyle="1" w:styleId="KomentarotekstasDiagrama">
    <w:name w:val="Komentaro tekstas Diagrama"/>
    <w:rsid w:val="00C91F92"/>
    <w:rPr>
      <w:rFonts w:ascii="Times New Roman" w:eastAsia="Times New Roman" w:hAnsi="Times New Roman" w:cs="Arial"/>
      <w:sz w:val="20"/>
      <w:szCs w:val="20"/>
    </w:rPr>
  </w:style>
  <w:style w:type="character" w:customStyle="1" w:styleId="KomentarotemaDiagrama">
    <w:name w:val="Komentaro tema Diagrama"/>
    <w:rsid w:val="00C91F92"/>
    <w:rPr>
      <w:rFonts w:ascii="Times New Roman" w:eastAsia="Times New Roman" w:hAnsi="Times New Roman" w:cs="Arial"/>
      <w:b/>
      <w:bCs/>
      <w:sz w:val="20"/>
      <w:szCs w:val="20"/>
    </w:rPr>
  </w:style>
  <w:style w:type="character" w:customStyle="1" w:styleId="AntratsDiagrama">
    <w:name w:val="Antraštės Diagrama"/>
    <w:rsid w:val="00C91F92"/>
    <w:rPr>
      <w:rFonts w:ascii="Times New Roman" w:eastAsia="Times New Roman" w:hAnsi="Times New Roman" w:cs="Arial"/>
      <w:sz w:val="24"/>
      <w:szCs w:val="16"/>
    </w:rPr>
  </w:style>
  <w:style w:type="character" w:customStyle="1" w:styleId="Bullets">
    <w:name w:val="Bullets"/>
    <w:rsid w:val="00C91F92"/>
    <w:rPr>
      <w:rFonts w:ascii="OpenSymbol" w:eastAsia="OpenSymbol" w:hAnsi="OpenSymbol" w:cs="OpenSymbol"/>
    </w:rPr>
  </w:style>
  <w:style w:type="paragraph" w:customStyle="1" w:styleId="Heading">
    <w:name w:val="Heading"/>
    <w:basedOn w:val="prastasis"/>
    <w:next w:val="Pagrindinistekstas"/>
    <w:rsid w:val="00C91F92"/>
    <w:pPr>
      <w:keepNext/>
      <w:suppressAutoHyphens/>
      <w:spacing w:before="240" w:after="120" w:line="240" w:lineRule="auto"/>
    </w:pPr>
    <w:rPr>
      <w:rFonts w:ascii="Arial" w:eastAsia="SimSun" w:hAnsi="Arial" w:cs="Tahoma"/>
      <w:sz w:val="28"/>
      <w:szCs w:val="28"/>
      <w:lang w:val="lt-LT" w:eastAsia="ar-SA"/>
    </w:rPr>
  </w:style>
  <w:style w:type="paragraph" w:styleId="Pagrindinistekstas">
    <w:name w:val="Body Text"/>
    <w:basedOn w:val="prastasis"/>
    <w:link w:val="PagrindinistekstasDiagrama1"/>
    <w:rsid w:val="00C91F92"/>
    <w:pPr>
      <w:suppressAutoHyphens/>
      <w:spacing w:after="120" w:line="240" w:lineRule="auto"/>
    </w:pPr>
    <w:rPr>
      <w:rFonts w:ascii="Times New Roman" w:eastAsia="Times New Roman" w:hAnsi="Times New Roman" w:cs="Times New Roman"/>
      <w:sz w:val="20"/>
      <w:szCs w:val="20"/>
      <w:lang w:eastAsia="ar-SA"/>
    </w:rPr>
  </w:style>
  <w:style w:type="character" w:customStyle="1" w:styleId="PagrindinistekstasDiagrama1">
    <w:name w:val="Pagrindinis tekstas Diagrama1"/>
    <w:basedOn w:val="Numatytasispastraiposriftas"/>
    <w:link w:val="Pagrindinistekstas"/>
    <w:rsid w:val="00C91F92"/>
    <w:rPr>
      <w:rFonts w:ascii="Times New Roman" w:eastAsia="Times New Roman" w:hAnsi="Times New Roman" w:cs="Times New Roman"/>
      <w:sz w:val="20"/>
      <w:szCs w:val="20"/>
      <w:lang w:eastAsia="ar-SA"/>
    </w:rPr>
  </w:style>
  <w:style w:type="paragraph" w:styleId="Sraas">
    <w:name w:val="List"/>
    <w:basedOn w:val="Pagrindinistekstas"/>
    <w:rsid w:val="00C91F92"/>
    <w:rPr>
      <w:rFonts w:cs="Tahoma"/>
    </w:rPr>
  </w:style>
  <w:style w:type="paragraph" w:styleId="Antrat">
    <w:name w:val="caption"/>
    <w:basedOn w:val="prastasis"/>
    <w:qFormat/>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Index">
    <w:name w:val="Index"/>
    <w:basedOn w:val="prastasis"/>
    <w:rsid w:val="00C91F92"/>
    <w:pPr>
      <w:suppressLineNumbers/>
      <w:suppressAutoHyphens/>
      <w:spacing w:after="0" w:line="240" w:lineRule="auto"/>
    </w:pPr>
    <w:rPr>
      <w:rFonts w:ascii="Times New Roman" w:eastAsia="Times New Roman" w:hAnsi="Times New Roman" w:cs="Tahoma"/>
      <w:sz w:val="24"/>
      <w:szCs w:val="16"/>
      <w:lang w:val="lt-LT" w:eastAsia="ar-SA"/>
    </w:rPr>
  </w:style>
  <w:style w:type="paragraph" w:customStyle="1" w:styleId="Caption1">
    <w:name w:val="Caption1"/>
    <w:basedOn w:val="prastasis"/>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Pagrindinistekstas21">
    <w:name w:val="Pagrindinis tekstas 21"/>
    <w:basedOn w:val="prastasis"/>
    <w:rsid w:val="00C91F92"/>
    <w:pPr>
      <w:suppressAutoHyphens/>
      <w:autoSpaceDE w:val="0"/>
      <w:spacing w:after="0" w:line="240" w:lineRule="auto"/>
    </w:pPr>
    <w:rPr>
      <w:rFonts w:ascii="Arial" w:eastAsia="Times New Roman" w:hAnsi="Arial" w:cs="Arial"/>
      <w:sz w:val="20"/>
      <w:szCs w:val="20"/>
      <w:lang w:eastAsia="ar-SA"/>
    </w:rPr>
  </w:style>
  <w:style w:type="paragraph" w:customStyle="1" w:styleId="Pagrindinistekstas31">
    <w:name w:val="Pagrindinis tekstas 31"/>
    <w:basedOn w:val="prastasis"/>
    <w:rsid w:val="00C91F92"/>
    <w:pPr>
      <w:suppressAutoHyphens/>
      <w:autoSpaceDE w:val="0"/>
      <w:spacing w:after="0" w:line="240" w:lineRule="auto"/>
    </w:pPr>
    <w:rPr>
      <w:rFonts w:ascii="Arial" w:eastAsia="Times New Roman" w:hAnsi="Arial" w:cs="Arial"/>
      <w:sz w:val="18"/>
      <w:szCs w:val="20"/>
      <w:lang w:val="en-GB" w:eastAsia="ar-SA"/>
    </w:rPr>
  </w:style>
  <w:style w:type="paragraph" w:customStyle="1" w:styleId="aatitraukt">
    <w:name w:val="a) atitraukt"/>
    <w:rsid w:val="00C91F92"/>
    <w:pPr>
      <w:widowControl w:val="0"/>
      <w:tabs>
        <w:tab w:val="left" w:pos="737"/>
      </w:tabs>
      <w:suppressAutoHyphens/>
      <w:spacing w:after="0" w:line="240" w:lineRule="auto"/>
      <w:ind w:left="737" w:hanging="340"/>
      <w:jc w:val="both"/>
    </w:pPr>
    <w:rPr>
      <w:rFonts w:ascii="Times New Roman" w:eastAsia="Arial" w:hAnsi="Times New Roman" w:cs="Calibri"/>
      <w:sz w:val="20"/>
      <w:szCs w:val="20"/>
      <w:lang w:eastAsia="ar-SA"/>
    </w:rPr>
  </w:style>
  <w:style w:type="paragraph" w:customStyle="1" w:styleId="1ai">
    <w:name w:val="1)  a)  (i)"/>
    <w:rsid w:val="00C91F92"/>
    <w:pPr>
      <w:widowControl w:val="0"/>
      <w:tabs>
        <w:tab w:val="left" w:pos="340"/>
        <w:tab w:val="left" w:pos="737"/>
        <w:tab w:val="left" w:pos="1106"/>
      </w:tabs>
      <w:suppressAutoHyphens/>
      <w:spacing w:after="0" w:line="240" w:lineRule="auto"/>
      <w:ind w:left="1128" w:hanging="1128"/>
      <w:jc w:val="both"/>
    </w:pPr>
    <w:rPr>
      <w:rFonts w:ascii="Times New Roman" w:eastAsia="Arial" w:hAnsi="Times New Roman" w:cs="Calibri"/>
      <w:sz w:val="20"/>
      <w:szCs w:val="20"/>
      <w:lang w:eastAsia="ar-SA"/>
    </w:rPr>
  </w:style>
  <w:style w:type="paragraph" w:styleId="Turinys1">
    <w:name w:val="toc 1"/>
    <w:basedOn w:val="prastasis"/>
    <w:next w:val="prastasis"/>
    <w:rsid w:val="00C91F92"/>
    <w:pPr>
      <w:suppressAutoHyphens/>
      <w:spacing w:after="0" w:line="240" w:lineRule="auto"/>
    </w:pPr>
    <w:rPr>
      <w:rFonts w:ascii="Times New Roman" w:eastAsia="Times New Roman" w:hAnsi="Times New Roman" w:cs="Arial"/>
      <w:b/>
      <w:sz w:val="28"/>
      <w:szCs w:val="16"/>
      <w:lang w:val="lt-LT" w:eastAsia="ar-SA"/>
    </w:rPr>
  </w:style>
  <w:style w:type="paragraph" w:styleId="Turinys2">
    <w:name w:val="toc 2"/>
    <w:basedOn w:val="prastasis"/>
    <w:next w:val="prastasis"/>
    <w:rsid w:val="00C91F92"/>
    <w:pPr>
      <w:suppressAutoHyphens/>
      <w:spacing w:after="0" w:line="240" w:lineRule="auto"/>
      <w:ind w:left="180" w:firstLine="360"/>
    </w:pPr>
    <w:rPr>
      <w:rFonts w:ascii="Times New Roman" w:eastAsia="Times New Roman" w:hAnsi="Times New Roman" w:cs="Arial"/>
      <w:b/>
      <w:sz w:val="24"/>
      <w:szCs w:val="16"/>
      <w:lang w:val="lt-LT" w:eastAsia="ar-SA"/>
    </w:rPr>
  </w:style>
  <w:style w:type="paragraph" w:styleId="Turinys3">
    <w:name w:val="toc 3"/>
    <w:basedOn w:val="prastasis"/>
    <w:next w:val="prastasis"/>
    <w:rsid w:val="00C91F92"/>
    <w:pPr>
      <w:suppressAutoHyphens/>
      <w:spacing w:after="0" w:line="240" w:lineRule="auto"/>
      <w:ind w:left="360" w:firstLine="180"/>
    </w:pPr>
    <w:rPr>
      <w:rFonts w:ascii="Times New Roman" w:eastAsia="Times New Roman" w:hAnsi="Times New Roman" w:cs="Arial"/>
      <w:sz w:val="24"/>
      <w:szCs w:val="16"/>
      <w:lang w:val="lt-LT" w:eastAsia="ar-SA"/>
    </w:rPr>
  </w:style>
  <w:style w:type="paragraph" w:styleId="Porat">
    <w:name w:val="footer"/>
    <w:basedOn w:val="prastasis"/>
    <w:link w:val="Porat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PoratDiagrama1">
    <w:name w:val="Poraštė Diagrama1"/>
    <w:basedOn w:val="Numatytasispastraiposriftas"/>
    <w:link w:val="Porat"/>
    <w:uiPriority w:val="99"/>
    <w:rsid w:val="00C91F92"/>
    <w:rPr>
      <w:rFonts w:ascii="Times New Roman" w:eastAsia="Times New Roman" w:hAnsi="Times New Roman" w:cs="Arial"/>
      <w:sz w:val="24"/>
      <w:szCs w:val="16"/>
      <w:lang w:val="lt-LT" w:eastAsia="ar-SA"/>
    </w:rPr>
  </w:style>
  <w:style w:type="paragraph" w:customStyle="1" w:styleId="Debesliotekstas1">
    <w:name w:val="Debesėlio tekstas1"/>
    <w:basedOn w:val="prastasis"/>
    <w:rsid w:val="00C91F92"/>
    <w:pPr>
      <w:suppressAutoHyphens/>
      <w:spacing w:after="0" w:line="240" w:lineRule="auto"/>
    </w:pPr>
    <w:rPr>
      <w:rFonts w:ascii="Tahoma" w:eastAsia="Times New Roman" w:hAnsi="Tahoma" w:cs="Tahoma"/>
      <w:sz w:val="24"/>
      <w:szCs w:val="16"/>
      <w:lang w:val="lt-LT" w:eastAsia="ar-SA"/>
    </w:rPr>
  </w:style>
  <w:style w:type="paragraph" w:customStyle="1" w:styleId="finmingeneral">
    <w:name w:val="finmin general"/>
    <w:basedOn w:val="prastasis"/>
    <w:rsid w:val="00C91F92"/>
    <w:pPr>
      <w:widowControl w:val="0"/>
      <w:suppressAutoHyphens/>
      <w:autoSpaceDE w:val="0"/>
      <w:spacing w:before="240" w:after="0" w:line="320" w:lineRule="atLeast"/>
      <w:ind w:left="717" w:hanging="360"/>
      <w:jc w:val="both"/>
    </w:pPr>
    <w:rPr>
      <w:rFonts w:ascii="Times New Roman" w:eastAsia="Times New Roman" w:hAnsi="Times New Roman" w:cs="Times New Roman"/>
      <w:sz w:val="24"/>
      <w:szCs w:val="24"/>
      <w:lang w:val="lt-LT" w:eastAsia="ar-SA"/>
    </w:rPr>
  </w:style>
  <w:style w:type="paragraph" w:customStyle="1" w:styleId="finminsub1">
    <w:name w:val="finmin sub 1"/>
    <w:basedOn w:val="finmingeneral"/>
    <w:rsid w:val="00C91F92"/>
  </w:style>
  <w:style w:type="paragraph" w:customStyle="1" w:styleId="Komentarotekstas1">
    <w:name w:val="Komentaro tekstas1"/>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kstas2">
    <w:name w:val="Komentaro tekstas2"/>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ma1">
    <w:name w:val="Komentaro tema1"/>
    <w:basedOn w:val="Komentarotekstas1"/>
    <w:next w:val="Komentarotekstas1"/>
    <w:rsid w:val="00C91F92"/>
    <w:rPr>
      <w:b/>
      <w:bCs/>
    </w:rPr>
  </w:style>
  <w:style w:type="paragraph" w:customStyle="1" w:styleId="CM16">
    <w:name w:val="CM16"/>
    <w:basedOn w:val="prastasis"/>
    <w:next w:val="prastasis"/>
    <w:rsid w:val="00C91F92"/>
    <w:pPr>
      <w:widowControl w:val="0"/>
      <w:suppressAutoHyphens/>
      <w:autoSpaceDE w:val="0"/>
      <w:spacing w:after="243" w:line="240" w:lineRule="auto"/>
    </w:pPr>
    <w:rPr>
      <w:rFonts w:ascii="Times New Roman" w:eastAsia="Times New Roman" w:hAnsi="Times New Roman" w:cs="Times New Roman"/>
      <w:sz w:val="24"/>
      <w:szCs w:val="24"/>
      <w:lang w:eastAsia="ar-SA"/>
    </w:rPr>
  </w:style>
  <w:style w:type="paragraph" w:customStyle="1" w:styleId="BodyText1">
    <w:name w:val="Body Text1"/>
    <w:rsid w:val="00C91F92"/>
    <w:pPr>
      <w:widowControl w:val="0"/>
      <w:tabs>
        <w:tab w:val="left" w:pos="397"/>
      </w:tabs>
      <w:suppressAutoHyphens/>
      <w:spacing w:after="0" w:line="240" w:lineRule="auto"/>
      <w:ind w:left="397" w:hanging="397"/>
      <w:jc w:val="both"/>
    </w:pPr>
    <w:rPr>
      <w:rFonts w:ascii="Times New Roman" w:eastAsia="Arial" w:hAnsi="Times New Roman" w:cs="Calibri"/>
      <w:color w:val="000000"/>
      <w:sz w:val="20"/>
      <w:szCs w:val="20"/>
      <w:lang w:eastAsia="ar-SA"/>
    </w:rPr>
  </w:style>
  <w:style w:type="paragraph" w:customStyle="1" w:styleId="CM17">
    <w:name w:val="CM17"/>
    <w:basedOn w:val="prastasis"/>
    <w:next w:val="prastasis"/>
    <w:rsid w:val="00C91F92"/>
    <w:pPr>
      <w:widowControl w:val="0"/>
      <w:suppressAutoHyphens/>
      <w:autoSpaceDE w:val="0"/>
      <w:spacing w:after="348" w:line="240" w:lineRule="auto"/>
    </w:pPr>
    <w:rPr>
      <w:rFonts w:ascii="Times New Roman" w:eastAsia="Times New Roman" w:hAnsi="Times New Roman" w:cs="Times New Roman"/>
      <w:sz w:val="24"/>
      <w:szCs w:val="24"/>
      <w:lang w:eastAsia="ar-SA"/>
    </w:rPr>
  </w:style>
  <w:style w:type="paragraph" w:styleId="Antrats">
    <w:name w:val="header"/>
    <w:basedOn w:val="prastasis"/>
    <w:link w:val="Antrats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AntratsDiagrama1">
    <w:name w:val="Antraštės Diagrama1"/>
    <w:basedOn w:val="Numatytasispastraiposriftas"/>
    <w:link w:val="Antrats"/>
    <w:uiPriority w:val="99"/>
    <w:rsid w:val="00C91F92"/>
    <w:rPr>
      <w:rFonts w:ascii="Times New Roman" w:eastAsia="Times New Roman" w:hAnsi="Times New Roman" w:cs="Arial"/>
      <w:sz w:val="24"/>
      <w:szCs w:val="16"/>
      <w:lang w:val="lt-LT" w:eastAsia="ar-SA"/>
    </w:rPr>
  </w:style>
  <w:style w:type="paragraph" w:customStyle="1" w:styleId="Sraas21">
    <w:name w:val="Sąrašas 21"/>
    <w:basedOn w:val="prastasis"/>
    <w:rsid w:val="00C91F92"/>
    <w:pPr>
      <w:suppressAutoHyphens/>
      <w:spacing w:after="0" w:line="240" w:lineRule="auto"/>
      <w:ind w:left="566" w:hanging="283"/>
    </w:pPr>
    <w:rPr>
      <w:rFonts w:ascii="Times New Roman" w:eastAsia="Times New Roman" w:hAnsi="Times New Roman" w:cs="Arial"/>
      <w:sz w:val="24"/>
      <w:szCs w:val="16"/>
      <w:lang w:val="lt-LT" w:eastAsia="ar-SA"/>
    </w:rPr>
  </w:style>
  <w:style w:type="paragraph" w:customStyle="1" w:styleId="Sraas31">
    <w:name w:val="Sąrašas 31"/>
    <w:basedOn w:val="prastasis"/>
    <w:rsid w:val="00C91F92"/>
    <w:pPr>
      <w:suppressAutoHyphens/>
      <w:spacing w:after="0" w:line="240" w:lineRule="auto"/>
      <w:ind w:left="849" w:hanging="283"/>
    </w:pPr>
    <w:rPr>
      <w:rFonts w:ascii="Times New Roman" w:eastAsia="Times New Roman" w:hAnsi="Times New Roman" w:cs="Arial"/>
      <w:sz w:val="24"/>
      <w:szCs w:val="16"/>
      <w:lang w:val="lt-LT" w:eastAsia="ar-SA"/>
    </w:rPr>
  </w:style>
  <w:style w:type="paragraph" w:customStyle="1" w:styleId="Sraas41">
    <w:name w:val="Sąrašas 41"/>
    <w:basedOn w:val="prastasis"/>
    <w:rsid w:val="00C91F92"/>
    <w:pPr>
      <w:suppressAutoHyphens/>
      <w:spacing w:after="0" w:line="240" w:lineRule="auto"/>
      <w:ind w:left="1132" w:hanging="283"/>
    </w:pPr>
    <w:rPr>
      <w:rFonts w:ascii="Times New Roman" w:eastAsia="Times New Roman" w:hAnsi="Times New Roman" w:cs="Arial"/>
      <w:sz w:val="24"/>
      <w:szCs w:val="16"/>
      <w:lang w:val="lt-LT" w:eastAsia="ar-SA"/>
    </w:rPr>
  </w:style>
  <w:style w:type="paragraph" w:customStyle="1" w:styleId="Sraas51">
    <w:name w:val="Sąrašas 51"/>
    <w:basedOn w:val="prastasis"/>
    <w:rsid w:val="00C91F92"/>
    <w:pPr>
      <w:suppressAutoHyphens/>
      <w:spacing w:after="0" w:line="240" w:lineRule="auto"/>
      <w:ind w:left="1415" w:hanging="283"/>
    </w:pPr>
    <w:rPr>
      <w:rFonts w:ascii="Times New Roman" w:eastAsia="Times New Roman" w:hAnsi="Times New Roman" w:cs="Arial"/>
      <w:sz w:val="24"/>
      <w:szCs w:val="16"/>
      <w:lang w:val="lt-LT" w:eastAsia="ar-SA"/>
    </w:rPr>
  </w:style>
  <w:style w:type="paragraph" w:customStyle="1" w:styleId="Dokumentostruktra1">
    <w:name w:val="Dokumento struktūra1"/>
    <w:basedOn w:val="prastasis"/>
    <w:rsid w:val="00C91F92"/>
    <w:pPr>
      <w:shd w:val="clear" w:color="auto" w:fill="000080"/>
      <w:suppressAutoHyphens/>
      <w:spacing w:after="0" w:line="240" w:lineRule="auto"/>
    </w:pPr>
    <w:rPr>
      <w:rFonts w:ascii="Tahoma" w:eastAsia="Times New Roman" w:hAnsi="Tahoma" w:cs="Tahoma"/>
      <w:sz w:val="24"/>
      <w:szCs w:val="16"/>
      <w:lang w:val="lt-LT" w:eastAsia="ar-SA"/>
    </w:rPr>
  </w:style>
  <w:style w:type="paragraph" w:customStyle="1" w:styleId="Framecontents">
    <w:name w:val="Frame contents"/>
    <w:basedOn w:val="Pagrindinistekstas"/>
    <w:rsid w:val="00C91F92"/>
  </w:style>
  <w:style w:type="paragraph" w:customStyle="1" w:styleId="Sraopastraipa1">
    <w:name w:val="Sąrašo pastraipa1"/>
    <w:basedOn w:val="prastasis"/>
    <w:rsid w:val="00C91F92"/>
    <w:pPr>
      <w:suppressAutoHyphens/>
      <w:spacing w:after="0" w:line="240" w:lineRule="auto"/>
      <w:ind w:left="720"/>
    </w:pPr>
    <w:rPr>
      <w:rFonts w:ascii="Times New Roman" w:eastAsia="Times New Roman" w:hAnsi="Times New Roman" w:cs="Arial"/>
      <w:sz w:val="24"/>
      <w:szCs w:val="16"/>
      <w:lang w:val="lt-LT" w:eastAsia="ar-SA"/>
    </w:rPr>
  </w:style>
  <w:style w:type="paragraph" w:styleId="Sraassuenkleliais">
    <w:name w:val="List Bullet"/>
    <w:basedOn w:val="prastasis"/>
    <w:rsid w:val="00C91F92"/>
    <w:pPr>
      <w:numPr>
        <w:numId w:val="2"/>
      </w:numPr>
      <w:suppressAutoHyphens/>
      <w:spacing w:after="0" w:line="240" w:lineRule="auto"/>
      <w:ind w:left="0" w:firstLine="0"/>
    </w:pPr>
    <w:rPr>
      <w:rFonts w:ascii="Times New Roman" w:eastAsia="Times New Roman" w:hAnsi="Times New Roman" w:cs="Times New Roman"/>
      <w:szCs w:val="20"/>
      <w:lang w:val="lt-LT" w:eastAsia="ar-SA"/>
    </w:rPr>
  </w:style>
  <w:style w:type="paragraph" w:customStyle="1" w:styleId="TableContents">
    <w:name w:val="Table Contents"/>
    <w:basedOn w:val="prastasis"/>
    <w:rsid w:val="00C91F92"/>
    <w:pPr>
      <w:suppressLineNumbers/>
      <w:suppressAutoHyphens/>
      <w:spacing w:after="0" w:line="240" w:lineRule="auto"/>
    </w:pPr>
    <w:rPr>
      <w:rFonts w:ascii="Times New Roman" w:eastAsia="Times New Roman" w:hAnsi="Times New Roman" w:cs="Arial"/>
      <w:sz w:val="24"/>
      <w:szCs w:val="16"/>
      <w:lang w:val="lt-LT" w:eastAsia="ar-SA"/>
    </w:rPr>
  </w:style>
  <w:style w:type="paragraph" w:customStyle="1" w:styleId="TableHeading">
    <w:name w:val="Table Heading"/>
    <w:basedOn w:val="TableContents"/>
    <w:rsid w:val="00C91F92"/>
    <w:pPr>
      <w:jc w:val="center"/>
    </w:pPr>
    <w:rPr>
      <w:b/>
      <w:bCs/>
    </w:rPr>
  </w:style>
  <w:style w:type="paragraph" w:styleId="Pagrindiniotekstopirmatrauka">
    <w:name w:val="Body Text First Indent"/>
    <w:basedOn w:val="Pagrindinistekstas"/>
    <w:link w:val="PagrindiniotekstopirmatraukaDiagrama"/>
    <w:rsid w:val="00C91F92"/>
    <w:pPr>
      <w:ind w:firstLine="283"/>
    </w:pPr>
  </w:style>
  <w:style w:type="character" w:customStyle="1" w:styleId="PagrindiniotekstopirmatraukaDiagrama">
    <w:name w:val="Pagrindinio teksto pirma įtrauka Diagrama"/>
    <w:basedOn w:val="PagrindinistekstasDiagrama1"/>
    <w:link w:val="Pagrindiniotekstopirmatrauka"/>
    <w:rsid w:val="00C91F92"/>
    <w:rPr>
      <w:rFonts w:ascii="Times New Roman" w:eastAsia="Times New Roman" w:hAnsi="Times New Roman" w:cs="Times New Roman"/>
      <w:sz w:val="20"/>
      <w:szCs w:val="20"/>
      <w:lang w:eastAsia="ar-SA"/>
    </w:rPr>
  </w:style>
  <w:style w:type="character" w:styleId="Komentaronuoroda">
    <w:name w:val="annotation reference"/>
    <w:uiPriority w:val="99"/>
    <w:semiHidden/>
    <w:unhideWhenUsed/>
    <w:rsid w:val="00C91F92"/>
    <w:rPr>
      <w:sz w:val="16"/>
      <w:szCs w:val="16"/>
    </w:rPr>
  </w:style>
  <w:style w:type="paragraph" w:styleId="Komentarotekstas">
    <w:name w:val="annotation text"/>
    <w:basedOn w:val="prastasis"/>
    <w:link w:val="KomentarotekstasDiagrama1"/>
    <w:uiPriority w:val="99"/>
    <w:semiHidden/>
    <w:unhideWhenUsed/>
    <w:rsid w:val="00C91F92"/>
    <w:pPr>
      <w:suppressAutoHyphens/>
      <w:spacing w:after="0" w:line="240" w:lineRule="auto"/>
    </w:pPr>
    <w:rPr>
      <w:rFonts w:ascii="Times New Roman" w:eastAsia="Times New Roman" w:hAnsi="Times New Roman" w:cs="Times New Roman"/>
      <w:sz w:val="20"/>
      <w:szCs w:val="20"/>
      <w:lang w:val="lt-LT" w:eastAsia="ar-SA"/>
    </w:rPr>
  </w:style>
  <w:style w:type="character" w:customStyle="1" w:styleId="KomentarotekstasDiagrama1">
    <w:name w:val="Komentaro tekstas Diagrama1"/>
    <w:basedOn w:val="Numatytasispastraiposriftas"/>
    <w:link w:val="Komentarotekstas"/>
    <w:uiPriority w:val="99"/>
    <w:semiHidden/>
    <w:rsid w:val="00C91F92"/>
    <w:rPr>
      <w:rFonts w:ascii="Times New Roman" w:eastAsia="Times New Roman" w:hAnsi="Times New Roman" w:cs="Times New Roman"/>
      <w:sz w:val="20"/>
      <w:szCs w:val="20"/>
      <w:lang w:val="lt-LT" w:eastAsia="ar-SA"/>
    </w:rPr>
  </w:style>
  <w:style w:type="paragraph" w:styleId="Komentarotema">
    <w:name w:val="annotation subject"/>
    <w:basedOn w:val="Komentarotekstas"/>
    <w:next w:val="Komentarotekstas"/>
    <w:link w:val="KomentarotemaDiagrama1"/>
    <w:uiPriority w:val="99"/>
    <w:semiHidden/>
    <w:unhideWhenUsed/>
    <w:rsid w:val="00C91F92"/>
    <w:rPr>
      <w:b/>
      <w:bCs/>
    </w:rPr>
  </w:style>
  <w:style w:type="character" w:customStyle="1" w:styleId="KomentarotemaDiagrama1">
    <w:name w:val="Komentaro tema Diagrama1"/>
    <w:basedOn w:val="KomentarotekstasDiagrama1"/>
    <w:link w:val="Komentarotema"/>
    <w:uiPriority w:val="99"/>
    <w:semiHidden/>
    <w:rsid w:val="00C91F92"/>
    <w:rPr>
      <w:rFonts w:ascii="Times New Roman" w:eastAsia="Times New Roman" w:hAnsi="Times New Roman" w:cs="Times New Roman"/>
      <w:b/>
      <w:bCs/>
      <w:sz w:val="20"/>
      <w:szCs w:val="20"/>
      <w:lang w:val="lt-LT" w:eastAsia="ar-SA"/>
    </w:rPr>
  </w:style>
  <w:style w:type="paragraph" w:styleId="Debesliotekstas">
    <w:name w:val="Balloon Text"/>
    <w:basedOn w:val="prastasis"/>
    <w:link w:val="DebesliotekstasDiagrama1"/>
    <w:uiPriority w:val="99"/>
    <w:semiHidden/>
    <w:unhideWhenUsed/>
    <w:rsid w:val="00C91F92"/>
    <w:pPr>
      <w:suppressAutoHyphens/>
      <w:spacing w:after="0" w:line="240" w:lineRule="auto"/>
    </w:pPr>
    <w:rPr>
      <w:rFonts w:ascii="Tahoma" w:eastAsia="Times New Roman" w:hAnsi="Tahoma" w:cs="Times New Roman"/>
      <w:sz w:val="16"/>
      <w:szCs w:val="16"/>
      <w:lang w:val="lt-LT" w:eastAsia="ar-SA"/>
    </w:rPr>
  </w:style>
  <w:style w:type="character" w:customStyle="1" w:styleId="DebesliotekstasDiagrama1">
    <w:name w:val="Debesėlio tekstas Diagrama1"/>
    <w:basedOn w:val="Numatytasispastraiposriftas"/>
    <w:link w:val="Debesliotekstas"/>
    <w:uiPriority w:val="99"/>
    <w:semiHidden/>
    <w:rsid w:val="00C91F92"/>
    <w:rPr>
      <w:rFonts w:ascii="Tahoma" w:eastAsia="Times New Roman" w:hAnsi="Tahoma" w:cs="Times New Roman"/>
      <w:sz w:val="16"/>
      <w:szCs w:val="16"/>
      <w:lang w:val="lt-LT" w:eastAsia="ar-SA"/>
    </w:rPr>
  </w:style>
  <w:style w:type="table" w:styleId="Lentelstinklelis">
    <w:name w:val="Table Grid"/>
    <w:basedOn w:val="prastojilentel"/>
    <w:uiPriority w:val="39"/>
    <w:rsid w:val="00C91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95BC5"/>
  </w:style>
  <w:style w:type="paragraph" w:customStyle="1" w:styleId="msonormal0">
    <w:name w:val="msonormal"/>
    <w:basedOn w:val="prastasis"/>
    <w:rsid w:val="00595B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73B47"/>
    <w:pPr>
      <w:autoSpaceDE w:val="0"/>
      <w:autoSpaceDN w:val="0"/>
      <w:adjustRightInd w:val="0"/>
      <w:spacing w:after="0" w:line="240" w:lineRule="auto"/>
    </w:pPr>
    <w:rPr>
      <w:rFonts w:ascii="Times New Roman" w:hAnsi="Times New Roman" w:cs="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63477">
      <w:bodyDiv w:val="1"/>
      <w:marLeft w:val="0"/>
      <w:marRight w:val="0"/>
      <w:marTop w:val="0"/>
      <w:marBottom w:val="0"/>
      <w:divBdr>
        <w:top w:val="none" w:sz="0" w:space="0" w:color="auto"/>
        <w:left w:val="none" w:sz="0" w:space="0" w:color="auto"/>
        <w:bottom w:val="none" w:sz="0" w:space="0" w:color="auto"/>
        <w:right w:val="none" w:sz="0" w:space="0" w:color="auto"/>
      </w:divBdr>
    </w:div>
    <w:div w:id="35742361">
      <w:bodyDiv w:val="1"/>
      <w:marLeft w:val="0"/>
      <w:marRight w:val="0"/>
      <w:marTop w:val="0"/>
      <w:marBottom w:val="0"/>
      <w:divBdr>
        <w:top w:val="none" w:sz="0" w:space="0" w:color="auto"/>
        <w:left w:val="none" w:sz="0" w:space="0" w:color="auto"/>
        <w:bottom w:val="none" w:sz="0" w:space="0" w:color="auto"/>
        <w:right w:val="none" w:sz="0" w:space="0" w:color="auto"/>
      </w:divBdr>
      <w:divsChild>
        <w:div w:id="468010970">
          <w:marLeft w:val="0"/>
          <w:marRight w:val="0"/>
          <w:marTop w:val="0"/>
          <w:marBottom w:val="0"/>
          <w:divBdr>
            <w:top w:val="none" w:sz="0" w:space="0" w:color="auto"/>
            <w:left w:val="none" w:sz="0" w:space="0" w:color="auto"/>
            <w:bottom w:val="none" w:sz="0" w:space="0" w:color="auto"/>
            <w:right w:val="none" w:sz="0" w:space="0" w:color="auto"/>
          </w:divBdr>
        </w:div>
        <w:div w:id="1077244417">
          <w:marLeft w:val="0"/>
          <w:marRight w:val="0"/>
          <w:marTop w:val="0"/>
          <w:marBottom w:val="0"/>
          <w:divBdr>
            <w:top w:val="none" w:sz="0" w:space="0" w:color="auto"/>
            <w:left w:val="none" w:sz="0" w:space="0" w:color="auto"/>
            <w:bottom w:val="none" w:sz="0" w:space="0" w:color="auto"/>
            <w:right w:val="none" w:sz="0" w:space="0" w:color="auto"/>
          </w:divBdr>
          <w:divsChild>
            <w:div w:id="559754800">
              <w:marLeft w:val="0"/>
              <w:marRight w:val="0"/>
              <w:marTop w:val="0"/>
              <w:marBottom w:val="0"/>
              <w:divBdr>
                <w:top w:val="none" w:sz="0" w:space="0" w:color="auto"/>
                <w:left w:val="none" w:sz="0" w:space="0" w:color="auto"/>
                <w:bottom w:val="none" w:sz="0" w:space="0" w:color="auto"/>
                <w:right w:val="none" w:sz="0" w:space="0" w:color="auto"/>
              </w:divBdr>
            </w:div>
            <w:div w:id="158009775">
              <w:marLeft w:val="0"/>
              <w:marRight w:val="0"/>
              <w:marTop w:val="0"/>
              <w:marBottom w:val="0"/>
              <w:divBdr>
                <w:top w:val="none" w:sz="0" w:space="0" w:color="auto"/>
                <w:left w:val="none" w:sz="0" w:space="0" w:color="auto"/>
                <w:bottom w:val="none" w:sz="0" w:space="0" w:color="auto"/>
                <w:right w:val="none" w:sz="0" w:space="0" w:color="auto"/>
              </w:divBdr>
            </w:div>
            <w:div w:id="251815426">
              <w:marLeft w:val="0"/>
              <w:marRight w:val="0"/>
              <w:marTop w:val="0"/>
              <w:marBottom w:val="0"/>
              <w:divBdr>
                <w:top w:val="none" w:sz="0" w:space="0" w:color="auto"/>
                <w:left w:val="none" w:sz="0" w:space="0" w:color="auto"/>
                <w:bottom w:val="none" w:sz="0" w:space="0" w:color="auto"/>
                <w:right w:val="none" w:sz="0" w:space="0" w:color="auto"/>
              </w:divBdr>
            </w:div>
            <w:div w:id="222907392">
              <w:marLeft w:val="0"/>
              <w:marRight w:val="0"/>
              <w:marTop w:val="0"/>
              <w:marBottom w:val="0"/>
              <w:divBdr>
                <w:top w:val="none" w:sz="0" w:space="0" w:color="auto"/>
                <w:left w:val="none" w:sz="0" w:space="0" w:color="auto"/>
                <w:bottom w:val="none" w:sz="0" w:space="0" w:color="auto"/>
                <w:right w:val="none" w:sz="0" w:space="0" w:color="auto"/>
              </w:divBdr>
            </w:div>
          </w:divsChild>
        </w:div>
        <w:div w:id="1737819032">
          <w:marLeft w:val="0"/>
          <w:marRight w:val="0"/>
          <w:marTop w:val="0"/>
          <w:marBottom w:val="0"/>
          <w:divBdr>
            <w:top w:val="none" w:sz="0" w:space="0" w:color="auto"/>
            <w:left w:val="none" w:sz="0" w:space="0" w:color="auto"/>
            <w:bottom w:val="none" w:sz="0" w:space="0" w:color="auto"/>
            <w:right w:val="none" w:sz="0" w:space="0" w:color="auto"/>
          </w:divBdr>
          <w:divsChild>
            <w:div w:id="685711889">
              <w:marLeft w:val="0"/>
              <w:marRight w:val="0"/>
              <w:marTop w:val="0"/>
              <w:marBottom w:val="0"/>
              <w:divBdr>
                <w:top w:val="none" w:sz="0" w:space="0" w:color="auto"/>
                <w:left w:val="none" w:sz="0" w:space="0" w:color="auto"/>
                <w:bottom w:val="none" w:sz="0" w:space="0" w:color="auto"/>
                <w:right w:val="none" w:sz="0" w:space="0" w:color="auto"/>
              </w:divBdr>
            </w:div>
            <w:div w:id="2062552430">
              <w:marLeft w:val="0"/>
              <w:marRight w:val="0"/>
              <w:marTop w:val="0"/>
              <w:marBottom w:val="0"/>
              <w:divBdr>
                <w:top w:val="none" w:sz="0" w:space="0" w:color="auto"/>
                <w:left w:val="none" w:sz="0" w:space="0" w:color="auto"/>
                <w:bottom w:val="none" w:sz="0" w:space="0" w:color="auto"/>
                <w:right w:val="none" w:sz="0" w:space="0" w:color="auto"/>
              </w:divBdr>
            </w:div>
            <w:div w:id="851381522">
              <w:marLeft w:val="0"/>
              <w:marRight w:val="0"/>
              <w:marTop w:val="0"/>
              <w:marBottom w:val="0"/>
              <w:divBdr>
                <w:top w:val="none" w:sz="0" w:space="0" w:color="auto"/>
                <w:left w:val="none" w:sz="0" w:space="0" w:color="auto"/>
                <w:bottom w:val="none" w:sz="0" w:space="0" w:color="auto"/>
                <w:right w:val="none" w:sz="0" w:space="0" w:color="auto"/>
              </w:divBdr>
            </w:div>
          </w:divsChild>
        </w:div>
        <w:div w:id="1841701686">
          <w:marLeft w:val="0"/>
          <w:marRight w:val="0"/>
          <w:marTop w:val="0"/>
          <w:marBottom w:val="0"/>
          <w:divBdr>
            <w:top w:val="none" w:sz="0" w:space="0" w:color="auto"/>
            <w:left w:val="none" w:sz="0" w:space="0" w:color="auto"/>
            <w:bottom w:val="none" w:sz="0" w:space="0" w:color="auto"/>
            <w:right w:val="none" w:sz="0" w:space="0" w:color="auto"/>
          </w:divBdr>
        </w:div>
        <w:div w:id="1538858302">
          <w:marLeft w:val="0"/>
          <w:marRight w:val="0"/>
          <w:marTop w:val="0"/>
          <w:marBottom w:val="0"/>
          <w:divBdr>
            <w:top w:val="none" w:sz="0" w:space="0" w:color="auto"/>
            <w:left w:val="none" w:sz="0" w:space="0" w:color="auto"/>
            <w:bottom w:val="none" w:sz="0" w:space="0" w:color="auto"/>
            <w:right w:val="none" w:sz="0" w:space="0" w:color="auto"/>
          </w:divBdr>
          <w:divsChild>
            <w:div w:id="1735658973">
              <w:marLeft w:val="0"/>
              <w:marRight w:val="0"/>
              <w:marTop w:val="0"/>
              <w:marBottom w:val="0"/>
              <w:divBdr>
                <w:top w:val="none" w:sz="0" w:space="0" w:color="auto"/>
                <w:left w:val="none" w:sz="0" w:space="0" w:color="auto"/>
                <w:bottom w:val="none" w:sz="0" w:space="0" w:color="auto"/>
                <w:right w:val="none" w:sz="0" w:space="0" w:color="auto"/>
              </w:divBdr>
            </w:div>
            <w:div w:id="1955089458">
              <w:marLeft w:val="0"/>
              <w:marRight w:val="0"/>
              <w:marTop w:val="0"/>
              <w:marBottom w:val="0"/>
              <w:divBdr>
                <w:top w:val="none" w:sz="0" w:space="0" w:color="auto"/>
                <w:left w:val="none" w:sz="0" w:space="0" w:color="auto"/>
                <w:bottom w:val="none" w:sz="0" w:space="0" w:color="auto"/>
                <w:right w:val="none" w:sz="0" w:space="0" w:color="auto"/>
              </w:divBdr>
            </w:div>
            <w:div w:id="819227524">
              <w:marLeft w:val="0"/>
              <w:marRight w:val="0"/>
              <w:marTop w:val="0"/>
              <w:marBottom w:val="0"/>
              <w:divBdr>
                <w:top w:val="none" w:sz="0" w:space="0" w:color="auto"/>
                <w:left w:val="none" w:sz="0" w:space="0" w:color="auto"/>
                <w:bottom w:val="none" w:sz="0" w:space="0" w:color="auto"/>
                <w:right w:val="none" w:sz="0" w:space="0" w:color="auto"/>
              </w:divBdr>
            </w:div>
          </w:divsChild>
        </w:div>
        <w:div w:id="1727145911">
          <w:marLeft w:val="0"/>
          <w:marRight w:val="0"/>
          <w:marTop w:val="0"/>
          <w:marBottom w:val="0"/>
          <w:divBdr>
            <w:top w:val="none" w:sz="0" w:space="0" w:color="auto"/>
            <w:left w:val="none" w:sz="0" w:space="0" w:color="auto"/>
            <w:bottom w:val="none" w:sz="0" w:space="0" w:color="auto"/>
            <w:right w:val="none" w:sz="0" w:space="0" w:color="auto"/>
          </w:divBdr>
        </w:div>
        <w:div w:id="663363540">
          <w:marLeft w:val="0"/>
          <w:marRight w:val="0"/>
          <w:marTop w:val="0"/>
          <w:marBottom w:val="0"/>
          <w:divBdr>
            <w:top w:val="none" w:sz="0" w:space="0" w:color="auto"/>
            <w:left w:val="none" w:sz="0" w:space="0" w:color="auto"/>
            <w:bottom w:val="none" w:sz="0" w:space="0" w:color="auto"/>
            <w:right w:val="none" w:sz="0" w:space="0" w:color="auto"/>
          </w:divBdr>
        </w:div>
        <w:div w:id="733158791">
          <w:marLeft w:val="0"/>
          <w:marRight w:val="0"/>
          <w:marTop w:val="0"/>
          <w:marBottom w:val="0"/>
          <w:divBdr>
            <w:top w:val="none" w:sz="0" w:space="0" w:color="auto"/>
            <w:left w:val="none" w:sz="0" w:space="0" w:color="auto"/>
            <w:bottom w:val="none" w:sz="0" w:space="0" w:color="auto"/>
            <w:right w:val="none" w:sz="0" w:space="0" w:color="auto"/>
          </w:divBdr>
        </w:div>
        <w:div w:id="1465466383">
          <w:marLeft w:val="0"/>
          <w:marRight w:val="0"/>
          <w:marTop w:val="0"/>
          <w:marBottom w:val="0"/>
          <w:divBdr>
            <w:top w:val="none" w:sz="0" w:space="0" w:color="auto"/>
            <w:left w:val="none" w:sz="0" w:space="0" w:color="auto"/>
            <w:bottom w:val="none" w:sz="0" w:space="0" w:color="auto"/>
            <w:right w:val="none" w:sz="0" w:space="0" w:color="auto"/>
          </w:divBdr>
        </w:div>
        <w:div w:id="1621647437">
          <w:marLeft w:val="0"/>
          <w:marRight w:val="0"/>
          <w:marTop w:val="0"/>
          <w:marBottom w:val="0"/>
          <w:divBdr>
            <w:top w:val="none" w:sz="0" w:space="0" w:color="auto"/>
            <w:left w:val="none" w:sz="0" w:space="0" w:color="auto"/>
            <w:bottom w:val="none" w:sz="0" w:space="0" w:color="auto"/>
            <w:right w:val="none" w:sz="0" w:space="0" w:color="auto"/>
          </w:divBdr>
          <w:divsChild>
            <w:div w:id="1716539656">
              <w:marLeft w:val="0"/>
              <w:marRight w:val="0"/>
              <w:marTop w:val="0"/>
              <w:marBottom w:val="0"/>
              <w:divBdr>
                <w:top w:val="none" w:sz="0" w:space="0" w:color="auto"/>
                <w:left w:val="none" w:sz="0" w:space="0" w:color="auto"/>
                <w:bottom w:val="none" w:sz="0" w:space="0" w:color="auto"/>
                <w:right w:val="none" w:sz="0" w:space="0" w:color="auto"/>
              </w:divBdr>
            </w:div>
            <w:div w:id="116670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050">
      <w:bodyDiv w:val="1"/>
      <w:marLeft w:val="0"/>
      <w:marRight w:val="0"/>
      <w:marTop w:val="0"/>
      <w:marBottom w:val="0"/>
      <w:divBdr>
        <w:top w:val="none" w:sz="0" w:space="0" w:color="auto"/>
        <w:left w:val="none" w:sz="0" w:space="0" w:color="auto"/>
        <w:bottom w:val="none" w:sz="0" w:space="0" w:color="auto"/>
        <w:right w:val="none" w:sz="0" w:space="0" w:color="auto"/>
      </w:divBdr>
      <w:divsChild>
        <w:div w:id="1173030579">
          <w:marLeft w:val="0"/>
          <w:marRight w:val="0"/>
          <w:marTop w:val="0"/>
          <w:marBottom w:val="0"/>
          <w:divBdr>
            <w:top w:val="none" w:sz="0" w:space="0" w:color="auto"/>
            <w:left w:val="none" w:sz="0" w:space="0" w:color="auto"/>
            <w:bottom w:val="none" w:sz="0" w:space="0" w:color="auto"/>
            <w:right w:val="none" w:sz="0" w:space="0" w:color="auto"/>
          </w:divBdr>
        </w:div>
        <w:div w:id="208421435">
          <w:marLeft w:val="0"/>
          <w:marRight w:val="0"/>
          <w:marTop w:val="0"/>
          <w:marBottom w:val="0"/>
          <w:divBdr>
            <w:top w:val="none" w:sz="0" w:space="0" w:color="auto"/>
            <w:left w:val="none" w:sz="0" w:space="0" w:color="auto"/>
            <w:bottom w:val="none" w:sz="0" w:space="0" w:color="auto"/>
            <w:right w:val="none" w:sz="0" w:space="0" w:color="auto"/>
          </w:divBdr>
        </w:div>
        <w:div w:id="1913195783">
          <w:marLeft w:val="0"/>
          <w:marRight w:val="0"/>
          <w:marTop w:val="0"/>
          <w:marBottom w:val="0"/>
          <w:divBdr>
            <w:top w:val="none" w:sz="0" w:space="0" w:color="auto"/>
            <w:left w:val="none" w:sz="0" w:space="0" w:color="auto"/>
            <w:bottom w:val="none" w:sz="0" w:space="0" w:color="auto"/>
            <w:right w:val="none" w:sz="0" w:space="0" w:color="auto"/>
          </w:divBdr>
        </w:div>
        <w:div w:id="1948731991">
          <w:marLeft w:val="0"/>
          <w:marRight w:val="0"/>
          <w:marTop w:val="0"/>
          <w:marBottom w:val="0"/>
          <w:divBdr>
            <w:top w:val="none" w:sz="0" w:space="0" w:color="auto"/>
            <w:left w:val="none" w:sz="0" w:space="0" w:color="auto"/>
            <w:bottom w:val="none" w:sz="0" w:space="0" w:color="auto"/>
            <w:right w:val="none" w:sz="0" w:space="0" w:color="auto"/>
          </w:divBdr>
          <w:divsChild>
            <w:div w:id="1377388338">
              <w:marLeft w:val="0"/>
              <w:marRight w:val="0"/>
              <w:marTop w:val="0"/>
              <w:marBottom w:val="0"/>
              <w:divBdr>
                <w:top w:val="none" w:sz="0" w:space="0" w:color="auto"/>
                <w:left w:val="none" w:sz="0" w:space="0" w:color="auto"/>
                <w:bottom w:val="none" w:sz="0" w:space="0" w:color="auto"/>
                <w:right w:val="none" w:sz="0" w:space="0" w:color="auto"/>
              </w:divBdr>
            </w:div>
            <w:div w:id="1490822756">
              <w:marLeft w:val="0"/>
              <w:marRight w:val="0"/>
              <w:marTop w:val="0"/>
              <w:marBottom w:val="0"/>
              <w:divBdr>
                <w:top w:val="none" w:sz="0" w:space="0" w:color="auto"/>
                <w:left w:val="none" w:sz="0" w:space="0" w:color="auto"/>
                <w:bottom w:val="none" w:sz="0" w:space="0" w:color="auto"/>
                <w:right w:val="none" w:sz="0" w:space="0" w:color="auto"/>
              </w:divBdr>
            </w:div>
            <w:div w:id="176364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0489">
      <w:bodyDiv w:val="1"/>
      <w:marLeft w:val="0"/>
      <w:marRight w:val="0"/>
      <w:marTop w:val="0"/>
      <w:marBottom w:val="0"/>
      <w:divBdr>
        <w:top w:val="none" w:sz="0" w:space="0" w:color="auto"/>
        <w:left w:val="none" w:sz="0" w:space="0" w:color="auto"/>
        <w:bottom w:val="none" w:sz="0" w:space="0" w:color="auto"/>
        <w:right w:val="none" w:sz="0" w:space="0" w:color="auto"/>
      </w:divBdr>
    </w:div>
    <w:div w:id="316303101">
      <w:bodyDiv w:val="1"/>
      <w:marLeft w:val="0"/>
      <w:marRight w:val="0"/>
      <w:marTop w:val="0"/>
      <w:marBottom w:val="0"/>
      <w:divBdr>
        <w:top w:val="none" w:sz="0" w:space="0" w:color="auto"/>
        <w:left w:val="none" w:sz="0" w:space="0" w:color="auto"/>
        <w:bottom w:val="none" w:sz="0" w:space="0" w:color="auto"/>
        <w:right w:val="none" w:sz="0" w:space="0" w:color="auto"/>
      </w:divBdr>
    </w:div>
    <w:div w:id="569116620">
      <w:bodyDiv w:val="1"/>
      <w:marLeft w:val="0"/>
      <w:marRight w:val="0"/>
      <w:marTop w:val="0"/>
      <w:marBottom w:val="0"/>
      <w:divBdr>
        <w:top w:val="none" w:sz="0" w:space="0" w:color="auto"/>
        <w:left w:val="none" w:sz="0" w:space="0" w:color="auto"/>
        <w:bottom w:val="none" w:sz="0" w:space="0" w:color="auto"/>
        <w:right w:val="none" w:sz="0" w:space="0" w:color="auto"/>
      </w:divBdr>
    </w:div>
    <w:div w:id="596980631">
      <w:bodyDiv w:val="1"/>
      <w:marLeft w:val="0"/>
      <w:marRight w:val="0"/>
      <w:marTop w:val="0"/>
      <w:marBottom w:val="0"/>
      <w:divBdr>
        <w:top w:val="none" w:sz="0" w:space="0" w:color="auto"/>
        <w:left w:val="none" w:sz="0" w:space="0" w:color="auto"/>
        <w:bottom w:val="none" w:sz="0" w:space="0" w:color="auto"/>
        <w:right w:val="none" w:sz="0" w:space="0" w:color="auto"/>
      </w:divBdr>
      <w:divsChild>
        <w:div w:id="1466502554">
          <w:marLeft w:val="0"/>
          <w:marRight w:val="0"/>
          <w:marTop w:val="0"/>
          <w:marBottom w:val="0"/>
          <w:divBdr>
            <w:top w:val="none" w:sz="0" w:space="0" w:color="auto"/>
            <w:left w:val="none" w:sz="0" w:space="0" w:color="auto"/>
            <w:bottom w:val="none" w:sz="0" w:space="0" w:color="auto"/>
            <w:right w:val="none" w:sz="0" w:space="0" w:color="auto"/>
          </w:divBdr>
        </w:div>
        <w:div w:id="1378973388">
          <w:marLeft w:val="0"/>
          <w:marRight w:val="0"/>
          <w:marTop w:val="0"/>
          <w:marBottom w:val="0"/>
          <w:divBdr>
            <w:top w:val="none" w:sz="0" w:space="0" w:color="auto"/>
            <w:left w:val="none" w:sz="0" w:space="0" w:color="auto"/>
            <w:bottom w:val="none" w:sz="0" w:space="0" w:color="auto"/>
            <w:right w:val="none" w:sz="0" w:space="0" w:color="auto"/>
          </w:divBdr>
        </w:div>
      </w:divsChild>
    </w:div>
    <w:div w:id="606544610">
      <w:bodyDiv w:val="1"/>
      <w:marLeft w:val="0"/>
      <w:marRight w:val="0"/>
      <w:marTop w:val="0"/>
      <w:marBottom w:val="0"/>
      <w:divBdr>
        <w:top w:val="none" w:sz="0" w:space="0" w:color="auto"/>
        <w:left w:val="none" w:sz="0" w:space="0" w:color="auto"/>
        <w:bottom w:val="none" w:sz="0" w:space="0" w:color="auto"/>
        <w:right w:val="none" w:sz="0" w:space="0" w:color="auto"/>
      </w:divBdr>
    </w:div>
    <w:div w:id="768086960">
      <w:bodyDiv w:val="1"/>
      <w:marLeft w:val="0"/>
      <w:marRight w:val="0"/>
      <w:marTop w:val="0"/>
      <w:marBottom w:val="0"/>
      <w:divBdr>
        <w:top w:val="none" w:sz="0" w:space="0" w:color="auto"/>
        <w:left w:val="none" w:sz="0" w:space="0" w:color="auto"/>
        <w:bottom w:val="none" w:sz="0" w:space="0" w:color="auto"/>
        <w:right w:val="none" w:sz="0" w:space="0" w:color="auto"/>
      </w:divBdr>
    </w:div>
    <w:div w:id="782112791">
      <w:bodyDiv w:val="1"/>
      <w:marLeft w:val="0"/>
      <w:marRight w:val="0"/>
      <w:marTop w:val="0"/>
      <w:marBottom w:val="0"/>
      <w:divBdr>
        <w:top w:val="none" w:sz="0" w:space="0" w:color="auto"/>
        <w:left w:val="none" w:sz="0" w:space="0" w:color="auto"/>
        <w:bottom w:val="none" w:sz="0" w:space="0" w:color="auto"/>
        <w:right w:val="none" w:sz="0" w:space="0" w:color="auto"/>
      </w:divBdr>
    </w:div>
    <w:div w:id="886795131">
      <w:bodyDiv w:val="1"/>
      <w:marLeft w:val="0"/>
      <w:marRight w:val="0"/>
      <w:marTop w:val="0"/>
      <w:marBottom w:val="0"/>
      <w:divBdr>
        <w:top w:val="none" w:sz="0" w:space="0" w:color="auto"/>
        <w:left w:val="none" w:sz="0" w:space="0" w:color="auto"/>
        <w:bottom w:val="none" w:sz="0" w:space="0" w:color="auto"/>
        <w:right w:val="none" w:sz="0" w:space="0" w:color="auto"/>
      </w:divBdr>
      <w:divsChild>
        <w:div w:id="298999544">
          <w:marLeft w:val="0"/>
          <w:marRight w:val="0"/>
          <w:marTop w:val="0"/>
          <w:marBottom w:val="0"/>
          <w:divBdr>
            <w:top w:val="none" w:sz="0" w:space="0" w:color="auto"/>
            <w:left w:val="none" w:sz="0" w:space="0" w:color="auto"/>
            <w:bottom w:val="none" w:sz="0" w:space="0" w:color="auto"/>
            <w:right w:val="none" w:sz="0" w:space="0" w:color="auto"/>
          </w:divBdr>
        </w:div>
        <w:div w:id="2109154611">
          <w:marLeft w:val="0"/>
          <w:marRight w:val="0"/>
          <w:marTop w:val="0"/>
          <w:marBottom w:val="0"/>
          <w:divBdr>
            <w:top w:val="none" w:sz="0" w:space="0" w:color="auto"/>
            <w:left w:val="none" w:sz="0" w:space="0" w:color="auto"/>
            <w:bottom w:val="none" w:sz="0" w:space="0" w:color="auto"/>
            <w:right w:val="none" w:sz="0" w:space="0" w:color="auto"/>
          </w:divBdr>
        </w:div>
      </w:divsChild>
    </w:div>
    <w:div w:id="965819919">
      <w:bodyDiv w:val="1"/>
      <w:marLeft w:val="0"/>
      <w:marRight w:val="0"/>
      <w:marTop w:val="0"/>
      <w:marBottom w:val="0"/>
      <w:divBdr>
        <w:top w:val="none" w:sz="0" w:space="0" w:color="auto"/>
        <w:left w:val="none" w:sz="0" w:space="0" w:color="auto"/>
        <w:bottom w:val="none" w:sz="0" w:space="0" w:color="auto"/>
        <w:right w:val="none" w:sz="0" w:space="0" w:color="auto"/>
      </w:divBdr>
      <w:divsChild>
        <w:div w:id="42171355">
          <w:marLeft w:val="0"/>
          <w:marRight w:val="0"/>
          <w:marTop w:val="0"/>
          <w:marBottom w:val="0"/>
          <w:divBdr>
            <w:top w:val="none" w:sz="0" w:space="0" w:color="auto"/>
            <w:left w:val="none" w:sz="0" w:space="0" w:color="auto"/>
            <w:bottom w:val="none" w:sz="0" w:space="0" w:color="auto"/>
            <w:right w:val="none" w:sz="0" w:space="0" w:color="auto"/>
          </w:divBdr>
          <w:divsChild>
            <w:div w:id="1679186235">
              <w:marLeft w:val="0"/>
              <w:marRight w:val="0"/>
              <w:marTop w:val="0"/>
              <w:marBottom w:val="0"/>
              <w:divBdr>
                <w:top w:val="none" w:sz="0" w:space="0" w:color="auto"/>
                <w:left w:val="none" w:sz="0" w:space="0" w:color="auto"/>
                <w:bottom w:val="none" w:sz="0" w:space="0" w:color="auto"/>
                <w:right w:val="none" w:sz="0" w:space="0" w:color="auto"/>
              </w:divBdr>
            </w:div>
            <w:div w:id="1634091251">
              <w:marLeft w:val="0"/>
              <w:marRight w:val="0"/>
              <w:marTop w:val="0"/>
              <w:marBottom w:val="0"/>
              <w:divBdr>
                <w:top w:val="none" w:sz="0" w:space="0" w:color="auto"/>
                <w:left w:val="none" w:sz="0" w:space="0" w:color="auto"/>
                <w:bottom w:val="none" w:sz="0" w:space="0" w:color="auto"/>
                <w:right w:val="none" w:sz="0" w:space="0" w:color="auto"/>
              </w:divBdr>
            </w:div>
            <w:div w:id="1116292374">
              <w:marLeft w:val="0"/>
              <w:marRight w:val="0"/>
              <w:marTop w:val="0"/>
              <w:marBottom w:val="0"/>
              <w:divBdr>
                <w:top w:val="none" w:sz="0" w:space="0" w:color="auto"/>
                <w:left w:val="none" w:sz="0" w:space="0" w:color="auto"/>
                <w:bottom w:val="none" w:sz="0" w:space="0" w:color="auto"/>
                <w:right w:val="none" w:sz="0" w:space="0" w:color="auto"/>
              </w:divBdr>
            </w:div>
            <w:div w:id="1780948381">
              <w:marLeft w:val="0"/>
              <w:marRight w:val="0"/>
              <w:marTop w:val="0"/>
              <w:marBottom w:val="0"/>
              <w:divBdr>
                <w:top w:val="none" w:sz="0" w:space="0" w:color="auto"/>
                <w:left w:val="none" w:sz="0" w:space="0" w:color="auto"/>
                <w:bottom w:val="none" w:sz="0" w:space="0" w:color="auto"/>
                <w:right w:val="none" w:sz="0" w:space="0" w:color="auto"/>
              </w:divBdr>
            </w:div>
            <w:div w:id="680929871">
              <w:marLeft w:val="0"/>
              <w:marRight w:val="0"/>
              <w:marTop w:val="0"/>
              <w:marBottom w:val="0"/>
              <w:divBdr>
                <w:top w:val="none" w:sz="0" w:space="0" w:color="auto"/>
                <w:left w:val="none" w:sz="0" w:space="0" w:color="auto"/>
                <w:bottom w:val="none" w:sz="0" w:space="0" w:color="auto"/>
                <w:right w:val="none" w:sz="0" w:space="0" w:color="auto"/>
              </w:divBdr>
            </w:div>
            <w:div w:id="820272815">
              <w:marLeft w:val="0"/>
              <w:marRight w:val="0"/>
              <w:marTop w:val="0"/>
              <w:marBottom w:val="0"/>
              <w:divBdr>
                <w:top w:val="none" w:sz="0" w:space="0" w:color="auto"/>
                <w:left w:val="none" w:sz="0" w:space="0" w:color="auto"/>
                <w:bottom w:val="none" w:sz="0" w:space="0" w:color="auto"/>
                <w:right w:val="none" w:sz="0" w:space="0" w:color="auto"/>
              </w:divBdr>
            </w:div>
          </w:divsChild>
        </w:div>
        <w:div w:id="720521546">
          <w:marLeft w:val="0"/>
          <w:marRight w:val="0"/>
          <w:marTop w:val="0"/>
          <w:marBottom w:val="0"/>
          <w:divBdr>
            <w:top w:val="none" w:sz="0" w:space="0" w:color="auto"/>
            <w:left w:val="none" w:sz="0" w:space="0" w:color="auto"/>
            <w:bottom w:val="none" w:sz="0" w:space="0" w:color="auto"/>
            <w:right w:val="none" w:sz="0" w:space="0" w:color="auto"/>
          </w:divBdr>
          <w:divsChild>
            <w:div w:id="684332576">
              <w:marLeft w:val="0"/>
              <w:marRight w:val="0"/>
              <w:marTop w:val="0"/>
              <w:marBottom w:val="0"/>
              <w:divBdr>
                <w:top w:val="none" w:sz="0" w:space="0" w:color="auto"/>
                <w:left w:val="none" w:sz="0" w:space="0" w:color="auto"/>
                <w:bottom w:val="none" w:sz="0" w:space="0" w:color="auto"/>
                <w:right w:val="none" w:sz="0" w:space="0" w:color="auto"/>
              </w:divBdr>
            </w:div>
            <w:div w:id="1456633965">
              <w:marLeft w:val="0"/>
              <w:marRight w:val="0"/>
              <w:marTop w:val="0"/>
              <w:marBottom w:val="0"/>
              <w:divBdr>
                <w:top w:val="none" w:sz="0" w:space="0" w:color="auto"/>
                <w:left w:val="none" w:sz="0" w:space="0" w:color="auto"/>
                <w:bottom w:val="none" w:sz="0" w:space="0" w:color="auto"/>
                <w:right w:val="none" w:sz="0" w:space="0" w:color="auto"/>
              </w:divBdr>
            </w:div>
            <w:div w:id="360513571">
              <w:marLeft w:val="0"/>
              <w:marRight w:val="0"/>
              <w:marTop w:val="0"/>
              <w:marBottom w:val="0"/>
              <w:divBdr>
                <w:top w:val="none" w:sz="0" w:space="0" w:color="auto"/>
                <w:left w:val="none" w:sz="0" w:space="0" w:color="auto"/>
                <w:bottom w:val="none" w:sz="0" w:space="0" w:color="auto"/>
                <w:right w:val="none" w:sz="0" w:space="0" w:color="auto"/>
              </w:divBdr>
            </w:div>
            <w:div w:id="863443410">
              <w:marLeft w:val="0"/>
              <w:marRight w:val="0"/>
              <w:marTop w:val="0"/>
              <w:marBottom w:val="0"/>
              <w:divBdr>
                <w:top w:val="none" w:sz="0" w:space="0" w:color="auto"/>
                <w:left w:val="none" w:sz="0" w:space="0" w:color="auto"/>
                <w:bottom w:val="none" w:sz="0" w:space="0" w:color="auto"/>
                <w:right w:val="none" w:sz="0" w:space="0" w:color="auto"/>
              </w:divBdr>
            </w:div>
          </w:divsChild>
        </w:div>
        <w:div w:id="1256789107">
          <w:marLeft w:val="0"/>
          <w:marRight w:val="0"/>
          <w:marTop w:val="0"/>
          <w:marBottom w:val="0"/>
          <w:divBdr>
            <w:top w:val="none" w:sz="0" w:space="0" w:color="auto"/>
            <w:left w:val="none" w:sz="0" w:space="0" w:color="auto"/>
            <w:bottom w:val="none" w:sz="0" w:space="0" w:color="auto"/>
            <w:right w:val="none" w:sz="0" w:space="0" w:color="auto"/>
          </w:divBdr>
          <w:divsChild>
            <w:div w:id="879630534">
              <w:marLeft w:val="0"/>
              <w:marRight w:val="0"/>
              <w:marTop w:val="0"/>
              <w:marBottom w:val="0"/>
              <w:divBdr>
                <w:top w:val="none" w:sz="0" w:space="0" w:color="auto"/>
                <w:left w:val="none" w:sz="0" w:space="0" w:color="auto"/>
                <w:bottom w:val="none" w:sz="0" w:space="0" w:color="auto"/>
                <w:right w:val="none" w:sz="0" w:space="0" w:color="auto"/>
              </w:divBdr>
            </w:div>
            <w:div w:id="1977032100">
              <w:marLeft w:val="0"/>
              <w:marRight w:val="0"/>
              <w:marTop w:val="0"/>
              <w:marBottom w:val="0"/>
              <w:divBdr>
                <w:top w:val="none" w:sz="0" w:space="0" w:color="auto"/>
                <w:left w:val="none" w:sz="0" w:space="0" w:color="auto"/>
                <w:bottom w:val="none" w:sz="0" w:space="0" w:color="auto"/>
                <w:right w:val="none" w:sz="0" w:space="0" w:color="auto"/>
              </w:divBdr>
            </w:div>
            <w:div w:id="940187544">
              <w:marLeft w:val="0"/>
              <w:marRight w:val="0"/>
              <w:marTop w:val="0"/>
              <w:marBottom w:val="0"/>
              <w:divBdr>
                <w:top w:val="none" w:sz="0" w:space="0" w:color="auto"/>
                <w:left w:val="none" w:sz="0" w:space="0" w:color="auto"/>
                <w:bottom w:val="none" w:sz="0" w:space="0" w:color="auto"/>
                <w:right w:val="none" w:sz="0" w:space="0" w:color="auto"/>
              </w:divBdr>
            </w:div>
            <w:div w:id="536940467">
              <w:marLeft w:val="0"/>
              <w:marRight w:val="0"/>
              <w:marTop w:val="0"/>
              <w:marBottom w:val="0"/>
              <w:divBdr>
                <w:top w:val="none" w:sz="0" w:space="0" w:color="auto"/>
                <w:left w:val="none" w:sz="0" w:space="0" w:color="auto"/>
                <w:bottom w:val="none" w:sz="0" w:space="0" w:color="auto"/>
                <w:right w:val="none" w:sz="0" w:space="0" w:color="auto"/>
              </w:divBdr>
            </w:div>
          </w:divsChild>
        </w:div>
        <w:div w:id="573048755">
          <w:marLeft w:val="0"/>
          <w:marRight w:val="0"/>
          <w:marTop w:val="0"/>
          <w:marBottom w:val="0"/>
          <w:divBdr>
            <w:top w:val="none" w:sz="0" w:space="0" w:color="auto"/>
            <w:left w:val="none" w:sz="0" w:space="0" w:color="auto"/>
            <w:bottom w:val="none" w:sz="0" w:space="0" w:color="auto"/>
            <w:right w:val="none" w:sz="0" w:space="0" w:color="auto"/>
          </w:divBdr>
          <w:divsChild>
            <w:div w:id="207373985">
              <w:marLeft w:val="0"/>
              <w:marRight w:val="0"/>
              <w:marTop w:val="0"/>
              <w:marBottom w:val="0"/>
              <w:divBdr>
                <w:top w:val="none" w:sz="0" w:space="0" w:color="auto"/>
                <w:left w:val="none" w:sz="0" w:space="0" w:color="auto"/>
                <w:bottom w:val="none" w:sz="0" w:space="0" w:color="auto"/>
                <w:right w:val="none" w:sz="0" w:space="0" w:color="auto"/>
              </w:divBdr>
            </w:div>
            <w:div w:id="807935383">
              <w:marLeft w:val="0"/>
              <w:marRight w:val="0"/>
              <w:marTop w:val="0"/>
              <w:marBottom w:val="0"/>
              <w:divBdr>
                <w:top w:val="none" w:sz="0" w:space="0" w:color="auto"/>
                <w:left w:val="none" w:sz="0" w:space="0" w:color="auto"/>
                <w:bottom w:val="none" w:sz="0" w:space="0" w:color="auto"/>
                <w:right w:val="none" w:sz="0" w:space="0" w:color="auto"/>
              </w:divBdr>
            </w:div>
            <w:div w:id="754866144">
              <w:marLeft w:val="0"/>
              <w:marRight w:val="0"/>
              <w:marTop w:val="0"/>
              <w:marBottom w:val="0"/>
              <w:divBdr>
                <w:top w:val="none" w:sz="0" w:space="0" w:color="auto"/>
                <w:left w:val="none" w:sz="0" w:space="0" w:color="auto"/>
                <w:bottom w:val="none" w:sz="0" w:space="0" w:color="auto"/>
                <w:right w:val="none" w:sz="0" w:space="0" w:color="auto"/>
              </w:divBdr>
            </w:div>
            <w:div w:id="1341078037">
              <w:marLeft w:val="0"/>
              <w:marRight w:val="0"/>
              <w:marTop w:val="0"/>
              <w:marBottom w:val="0"/>
              <w:divBdr>
                <w:top w:val="none" w:sz="0" w:space="0" w:color="auto"/>
                <w:left w:val="none" w:sz="0" w:space="0" w:color="auto"/>
                <w:bottom w:val="none" w:sz="0" w:space="0" w:color="auto"/>
                <w:right w:val="none" w:sz="0" w:space="0" w:color="auto"/>
              </w:divBdr>
            </w:div>
            <w:div w:id="1497113343">
              <w:marLeft w:val="0"/>
              <w:marRight w:val="0"/>
              <w:marTop w:val="0"/>
              <w:marBottom w:val="0"/>
              <w:divBdr>
                <w:top w:val="none" w:sz="0" w:space="0" w:color="auto"/>
                <w:left w:val="none" w:sz="0" w:space="0" w:color="auto"/>
                <w:bottom w:val="none" w:sz="0" w:space="0" w:color="auto"/>
                <w:right w:val="none" w:sz="0" w:space="0" w:color="auto"/>
              </w:divBdr>
            </w:div>
          </w:divsChild>
        </w:div>
        <w:div w:id="1797291729">
          <w:marLeft w:val="0"/>
          <w:marRight w:val="0"/>
          <w:marTop w:val="0"/>
          <w:marBottom w:val="0"/>
          <w:divBdr>
            <w:top w:val="none" w:sz="0" w:space="0" w:color="auto"/>
            <w:left w:val="none" w:sz="0" w:space="0" w:color="auto"/>
            <w:bottom w:val="none" w:sz="0" w:space="0" w:color="auto"/>
            <w:right w:val="none" w:sz="0" w:space="0" w:color="auto"/>
          </w:divBdr>
        </w:div>
        <w:div w:id="1207446113">
          <w:marLeft w:val="0"/>
          <w:marRight w:val="0"/>
          <w:marTop w:val="0"/>
          <w:marBottom w:val="0"/>
          <w:divBdr>
            <w:top w:val="none" w:sz="0" w:space="0" w:color="auto"/>
            <w:left w:val="none" w:sz="0" w:space="0" w:color="auto"/>
            <w:bottom w:val="none" w:sz="0" w:space="0" w:color="auto"/>
            <w:right w:val="none" w:sz="0" w:space="0" w:color="auto"/>
          </w:divBdr>
        </w:div>
        <w:div w:id="849831328">
          <w:marLeft w:val="0"/>
          <w:marRight w:val="0"/>
          <w:marTop w:val="0"/>
          <w:marBottom w:val="0"/>
          <w:divBdr>
            <w:top w:val="none" w:sz="0" w:space="0" w:color="auto"/>
            <w:left w:val="none" w:sz="0" w:space="0" w:color="auto"/>
            <w:bottom w:val="none" w:sz="0" w:space="0" w:color="auto"/>
            <w:right w:val="none" w:sz="0" w:space="0" w:color="auto"/>
          </w:divBdr>
          <w:divsChild>
            <w:div w:id="1673606526">
              <w:marLeft w:val="0"/>
              <w:marRight w:val="0"/>
              <w:marTop w:val="0"/>
              <w:marBottom w:val="0"/>
              <w:divBdr>
                <w:top w:val="none" w:sz="0" w:space="0" w:color="auto"/>
                <w:left w:val="none" w:sz="0" w:space="0" w:color="auto"/>
                <w:bottom w:val="none" w:sz="0" w:space="0" w:color="auto"/>
                <w:right w:val="none" w:sz="0" w:space="0" w:color="auto"/>
              </w:divBdr>
            </w:div>
            <w:div w:id="663704897">
              <w:marLeft w:val="0"/>
              <w:marRight w:val="0"/>
              <w:marTop w:val="0"/>
              <w:marBottom w:val="0"/>
              <w:divBdr>
                <w:top w:val="none" w:sz="0" w:space="0" w:color="auto"/>
                <w:left w:val="none" w:sz="0" w:space="0" w:color="auto"/>
                <w:bottom w:val="none" w:sz="0" w:space="0" w:color="auto"/>
                <w:right w:val="none" w:sz="0" w:space="0" w:color="auto"/>
              </w:divBdr>
            </w:div>
            <w:div w:id="1073623552">
              <w:marLeft w:val="0"/>
              <w:marRight w:val="0"/>
              <w:marTop w:val="0"/>
              <w:marBottom w:val="0"/>
              <w:divBdr>
                <w:top w:val="none" w:sz="0" w:space="0" w:color="auto"/>
                <w:left w:val="none" w:sz="0" w:space="0" w:color="auto"/>
                <w:bottom w:val="none" w:sz="0" w:space="0" w:color="auto"/>
                <w:right w:val="none" w:sz="0" w:space="0" w:color="auto"/>
              </w:divBdr>
            </w:div>
          </w:divsChild>
        </w:div>
        <w:div w:id="698050695">
          <w:marLeft w:val="0"/>
          <w:marRight w:val="0"/>
          <w:marTop w:val="0"/>
          <w:marBottom w:val="0"/>
          <w:divBdr>
            <w:top w:val="none" w:sz="0" w:space="0" w:color="auto"/>
            <w:left w:val="none" w:sz="0" w:space="0" w:color="auto"/>
            <w:bottom w:val="none" w:sz="0" w:space="0" w:color="auto"/>
            <w:right w:val="none" w:sz="0" w:space="0" w:color="auto"/>
          </w:divBdr>
          <w:divsChild>
            <w:div w:id="1344817838">
              <w:marLeft w:val="0"/>
              <w:marRight w:val="0"/>
              <w:marTop w:val="0"/>
              <w:marBottom w:val="0"/>
              <w:divBdr>
                <w:top w:val="none" w:sz="0" w:space="0" w:color="auto"/>
                <w:left w:val="none" w:sz="0" w:space="0" w:color="auto"/>
                <w:bottom w:val="none" w:sz="0" w:space="0" w:color="auto"/>
                <w:right w:val="none" w:sz="0" w:space="0" w:color="auto"/>
              </w:divBdr>
            </w:div>
            <w:div w:id="485633738">
              <w:marLeft w:val="0"/>
              <w:marRight w:val="0"/>
              <w:marTop w:val="0"/>
              <w:marBottom w:val="0"/>
              <w:divBdr>
                <w:top w:val="none" w:sz="0" w:space="0" w:color="auto"/>
                <w:left w:val="none" w:sz="0" w:space="0" w:color="auto"/>
                <w:bottom w:val="none" w:sz="0" w:space="0" w:color="auto"/>
                <w:right w:val="none" w:sz="0" w:space="0" w:color="auto"/>
              </w:divBdr>
            </w:div>
            <w:div w:id="992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86654">
      <w:bodyDiv w:val="1"/>
      <w:marLeft w:val="0"/>
      <w:marRight w:val="0"/>
      <w:marTop w:val="0"/>
      <w:marBottom w:val="0"/>
      <w:divBdr>
        <w:top w:val="none" w:sz="0" w:space="0" w:color="auto"/>
        <w:left w:val="none" w:sz="0" w:space="0" w:color="auto"/>
        <w:bottom w:val="none" w:sz="0" w:space="0" w:color="auto"/>
        <w:right w:val="none" w:sz="0" w:space="0" w:color="auto"/>
      </w:divBdr>
      <w:divsChild>
        <w:div w:id="1944025870">
          <w:marLeft w:val="0"/>
          <w:marRight w:val="0"/>
          <w:marTop w:val="0"/>
          <w:marBottom w:val="0"/>
          <w:divBdr>
            <w:top w:val="none" w:sz="0" w:space="0" w:color="auto"/>
            <w:left w:val="none" w:sz="0" w:space="0" w:color="auto"/>
            <w:bottom w:val="none" w:sz="0" w:space="0" w:color="auto"/>
            <w:right w:val="none" w:sz="0" w:space="0" w:color="auto"/>
          </w:divBdr>
        </w:div>
        <w:div w:id="2138601279">
          <w:marLeft w:val="0"/>
          <w:marRight w:val="0"/>
          <w:marTop w:val="0"/>
          <w:marBottom w:val="0"/>
          <w:divBdr>
            <w:top w:val="none" w:sz="0" w:space="0" w:color="auto"/>
            <w:left w:val="none" w:sz="0" w:space="0" w:color="auto"/>
            <w:bottom w:val="none" w:sz="0" w:space="0" w:color="auto"/>
            <w:right w:val="none" w:sz="0" w:space="0" w:color="auto"/>
          </w:divBdr>
        </w:div>
      </w:divsChild>
    </w:div>
    <w:div w:id="1230846195">
      <w:bodyDiv w:val="1"/>
      <w:marLeft w:val="0"/>
      <w:marRight w:val="0"/>
      <w:marTop w:val="0"/>
      <w:marBottom w:val="0"/>
      <w:divBdr>
        <w:top w:val="none" w:sz="0" w:space="0" w:color="auto"/>
        <w:left w:val="none" w:sz="0" w:space="0" w:color="auto"/>
        <w:bottom w:val="none" w:sz="0" w:space="0" w:color="auto"/>
        <w:right w:val="none" w:sz="0" w:space="0" w:color="auto"/>
      </w:divBdr>
      <w:divsChild>
        <w:div w:id="1949196062">
          <w:marLeft w:val="0"/>
          <w:marRight w:val="0"/>
          <w:marTop w:val="0"/>
          <w:marBottom w:val="0"/>
          <w:divBdr>
            <w:top w:val="none" w:sz="0" w:space="0" w:color="auto"/>
            <w:left w:val="none" w:sz="0" w:space="0" w:color="auto"/>
            <w:bottom w:val="none" w:sz="0" w:space="0" w:color="auto"/>
            <w:right w:val="none" w:sz="0" w:space="0" w:color="auto"/>
          </w:divBdr>
        </w:div>
        <w:div w:id="932201458">
          <w:marLeft w:val="0"/>
          <w:marRight w:val="0"/>
          <w:marTop w:val="0"/>
          <w:marBottom w:val="0"/>
          <w:divBdr>
            <w:top w:val="none" w:sz="0" w:space="0" w:color="auto"/>
            <w:left w:val="none" w:sz="0" w:space="0" w:color="auto"/>
            <w:bottom w:val="none" w:sz="0" w:space="0" w:color="auto"/>
            <w:right w:val="none" w:sz="0" w:space="0" w:color="auto"/>
          </w:divBdr>
        </w:div>
      </w:divsChild>
    </w:div>
    <w:div w:id="1236478265">
      <w:bodyDiv w:val="1"/>
      <w:marLeft w:val="0"/>
      <w:marRight w:val="0"/>
      <w:marTop w:val="0"/>
      <w:marBottom w:val="0"/>
      <w:divBdr>
        <w:top w:val="none" w:sz="0" w:space="0" w:color="auto"/>
        <w:left w:val="none" w:sz="0" w:space="0" w:color="auto"/>
        <w:bottom w:val="none" w:sz="0" w:space="0" w:color="auto"/>
        <w:right w:val="none" w:sz="0" w:space="0" w:color="auto"/>
      </w:divBdr>
    </w:div>
    <w:div w:id="1267344359">
      <w:bodyDiv w:val="1"/>
      <w:marLeft w:val="0"/>
      <w:marRight w:val="0"/>
      <w:marTop w:val="0"/>
      <w:marBottom w:val="0"/>
      <w:divBdr>
        <w:top w:val="none" w:sz="0" w:space="0" w:color="auto"/>
        <w:left w:val="none" w:sz="0" w:space="0" w:color="auto"/>
        <w:bottom w:val="none" w:sz="0" w:space="0" w:color="auto"/>
        <w:right w:val="none" w:sz="0" w:space="0" w:color="auto"/>
      </w:divBdr>
    </w:div>
    <w:div w:id="1459105196">
      <w:bodyDiv w:val="1"/>
      <w:marLeft w:val="0"/>
      <w:marRight w:val="0"/>
      <w:marTop w:val="0"/>
      <w:marBottom w:val="0"/>
      <w:divBdr>
        <w:top w:val="none" w:sz="0" w:space="0" w:color="auto"/>
        <w:left w:val="none" w:sz="0" w:space="0" w:color="auto"/>
        <w:bottom w:val="none" w:sz="0" w:space="0" w:color="auto"/>
        <w:right w:val="none" w:sz="0" w:space="0" w:color="auto"/>
      </w:divBdr>
    </w:div>
    <w:div w:id="1546602195">
      <w:bodyDiv w:val="1"/>
      <w:marLeft w:val="0"/>
      <w:marRight w:val="0"/>
      <w:marTop w:val="0"/>
      <w:marBottom w:val="0"/>
      <w:divBdr>
        <w:top w:val="none" w:sz="0" w:space="0" w:color="auto"/>
        <w:left w:val="none" w:sz="0" w:space="0" w:color="auto"/>
        <w:bottom w:val="none" w:sz="0" w:space="0" w:color="auto"/>
        <w:right w:val="none" w:sz="0" w:space="0" w:color="auto"/>
      </w:divBdr>
    </w:div>
    <w:div w:id="1634214048">
      <w:bodyDiv w:val="1"/>
      <w:marLeft w:val="0"/>
      <w:marRight w:val="0"/>
      <w:marTop w:val="0"/>
      <w:marBottom w:val="0"/>
      <w:divBdr>
        <w:top w:val="none" w:sz="0" w:space="0" w:color="auto"/>
        <w:left w:val="none" w:sz="0" w:space="0" w:color="auto"/>
        <w:bottom w:val="none" w:sz="0" w:space="0" w:color="auto"/>
        <w:right w:val="none" w:sz="0" w:space="0" w:color="auto"/>
      </w:divBdr>
      <w:divsChild>
        <w:div w:id="306514808">
          <w:marLeft w:val="0"/>
          <w:marRight w:val="0"/>
          <w:marTop w:val="0"/>
          <w:marBottom w:val="0"/>
          <w:divBdr>
            <w:top w:val="none" w:sz="0" w:space="0" w:color="auto"/>
            <w:left w:val="none" w:sz="0" w:space="0" w:color="auto"/>
            <w:bottom w:val="none" w:sz="0" w:space="0" w:color="auto"/>
            <w:right w:val="none" w:sz="0" w:space="0" w:color="auto"/>
          </w:divBdr>
        </w:div>
        <w:div w:id="2126461552">
          <w:marLeft w:val="0"/>
          <w:marRight w:val="0"/>
          <w:marTop w:val="0"/>
          <w:marBottom w:val="0"/>
          <w:divBdr>
            <w:top w:val="none" w:sz="0" w:space="0" w:color="auto"/>
            <w:left w:val="none" w:sz="0" w:space="0" w:color="auto"/>
            <w:bottom w:val="none" w:sz="0" w:space="0" w:color="auto"/>
            <w:right w:val="none" w:sz="0" w:space="0" w:color="auto"/>
          </w:divBdr>
        </w:div>
      </w:divsChild>
    </w:div>
    <w:div w:id="1706104303">
      <w:bodyDiv w:val="1"/>
      <w:marLeft w:val="0"/>
      <w:marRight w:val="0"/>
      <w:marTop w:val="0"/>
      <w:marBottom w:val="0"/>
      <w:divBdr>
        <w:top w:val="none" w:sz="0" w:space="0" w:color="auto"/>
        <w:left w:val="none" w:sz="0" w:space="0" w:color="auto"/>
        <w:bottom w:val="none" w:sz="0" w:space="0" w:color="auto"/>
        <w:right w:val="none" w:sz="0" w:space="0" w:color="auto"/>
      </w:divBdr>
      <w:divsChild>
        <w:div w:id="168833780">
          <w:marLeft w:val="0"/>
          <w:marRight w:val="0"/>
          <w:marTop w:val="0"/>
          <w:marBottom w:val="0"/>
          <w:divBdr>
            <w:top w:val="none" w:sz="0" w:space="0" w:color="auto"/>
            <w:left w:val="none" w:sz="0" w:space="0" w:color="auto"/>
            <w:bottom w:val="none" w:sz="0" w:space="0" w:color="auto"/>
            <w:right w:val="none" w:sz="0" w:space="0" w:color="auto"/>
          </w:divBdr>
        </w:div>
        <w:div w:id="235631346">
          <w:marLeft w:val="0"/>
          <w:marRight w:val="0"/>
          <w:marTop w:val="0"/>
          <w:marBottom w:val="0"/>
          <w:divBdr>
            <w:top w:val="none" w:sz="0" w:space="0" w:color="auto"/>
            <w:left w:val="none" w:sz="0" w:space="0" w:color="auto"/>
            <w:bottom w:val="none" w:sz="0" w:space="0" w:color="auto"/>
            <w:right w:val="none" w:sz="0" w:space="0" w:color="auto"/>
          </w:divBdr>
        </w:div>
      </w:divsChild>
    </w:div>
    <w:div w:id="1727028882">
      <w:bodyDiv w:val="1"/>
      <w:marLeft w:val="0"/>
      <w:marRight w:val="0"/>
      <w:marTop w:val="0"/>
      <w:marBottom w:val="0"/>
      <w:divBdr>
        <w:top w:val="none" w:sz="0" w:space="0" w:color="auto"/>
        <w:left w:val="none" w:sz="0" w:space="0" w:color="auto"/>
        <w:bottom w:val="none" w:sz="0" w:space="0" w:color="auto"/>
        <w:right w:val="none" w:sz="0" w:space="0" w:color="auto"/>
      </w:divBdr>
    </w:div>
    <w:div w:id="1740130333">
      <w:bodyDiv w:val="1"/>
      <w:marLeft w:val="0"/>
      <w:marRight w:val="0"/>
      <w:marTop w:val="0"/>
      <w:marBottom w:val="0"/>
      <w:divBdr>
        <w:top w:val="none" w:sz="0" w:space="0" w:color="auto"/>
        <w:left w:val="none" w:sz="0" w:space="0" w:color="auto"/>
        <w:bottom w:val="none" w:sz="0" w:space="0" w:color="auto"/>
        <w:right w:val="none" w:sz="0" w:space="0" w:color="auto"/>
      </w:divBdr>
    </w:div>
    <w:div w:id="1740901649">
      <w:bodyDiv w:val="1"/>
      <w:marLeft w:val="0"/>
      <w:marRight w:val="0"/>
      <w:marTop w:val="0"/>
      <w:marBottom w:val="0"/>
      <w:divBdr>
        <w:top w:val="none" w:sz="0" w:space="0" w:color="auto"/>
        <w:left w:val="none" w:sz="0" w:space="0" w:color="auto"/>
        <w:bottom w:val="none" w:sz="0" w:space="0" w:color="auto"/>
        <w:right w:val="none" w:sz="0" w:space="0" w:color="auto"/>
      </w:divBdr>
      <w:divsChild>
        <w:div w:id="1301574824">
          <w:marLeft w:val="0"/>
          <w:marRight w:val="0"/>
          <w:marTop w:val="0"/>
          <w:marBottom w:val="0"/>
          <w:divBdr>
            <w:top w:val="none" w:sz="0" w:space="0" w:color="auto"/>
            <w:left w:val="none" w:sz="0" w:space="0" w:color="auto"/>
            <w:bottom w:val="none" w:sz="0" w:space="0" w:color="auto"/>
            <w:right w:val="none" w:sz="0" w:space="0" w:color="auto"/>
          </w:divBdr>
          <w:divsChild>
            <w:div w:id="1440834279">
              <w:marLeft w:val="0"/>
              <w:marRight w:val="0"/>
              <w:marTop w:val="0"/>
              <w:marBottom w:val="0"/>
              <w:divBdr>
                <w:top w:val="none" w:sz="0" w:space="0" w:color="auto"/>
                <w:left w:val="none" w:sz="0" w:space="0" w:color="auto"/>
                <w:bottom w:val="none" w:sz="0" w:space="0" w:color="auto"/>
                <w:right w:val="none" w:sz="0" w:space="0" w:color="auto"/>
              </w:divBdr>
            </w:div>
            <w:div w:id="1393390408">
              <w:marLeft w:val="0"/>
              <w:marRight w:val="0"/>
              <w:marTop w:val="0"/>
              <w:marBottom w:val="0"/>
              <w:divBdr>
                <w:top w:val="none" w:sz="0" w:space="0" w:color="auto"/>
                <w:left w:val="none" w:sz="0" w:space="0" w:color="auto"/>
                <w:bottom w:val="none" w:sz="0" w:space="0" w:color="auto"/>
                <w:right w:val="none" w:sz="0" w:space="0" w:color="auto"/>
              </w:divBdr>
            </w:div>
            <w:div w:id="1018190323">
              <w:marLeft w:val="0"/>
              <w:marRight w:val="0"/>
              <w:marTop w:val="0"/>
              <w:marBottom w:val="0"/>
              <w:divBdr>
                <w:top w:val="none" w:sz="0" w:space="0" w:color="auto"/>
                <w:left w:val="none" w:sz="0" w:space="0" w:color="auto"/>
                <w:bottom w:val="none" w:sz="0" w:space="0" w:color="auto"/>
                <w:right w:val="none" w:sz="0" w:space="0" w:color="auto"/>
              </w:divBdr>
            </w:div>
            <w:div w:id="1779985491">
              <w:marLeft w:val="0"/>
              <w:marRight w:val="0"/>
              <w:marTop w:val="0"/>
              <w:marBottom w:val="0"/>
              <w:divBdr>
                <w:top w:val="none" w:sz="0" w:space="0" w:color="auto"/>
                <w:left w:val="none" w:sz="0" w:space="0" w:color="auto"/>
                <w:bottom w:val="none" w:sz="0" w:space="0" w:color="auto"/>
                <w:right w:val="none" w:sz="0" w:space="0" w:color="auto"/>
              </w:divBdr>
            </w:div>
          </w:divsChild>
        </w:div>
        <w:div w:id="2055345103">
          <w:marLeft w:val="0"/>
          <w:marRight w:val="0"/>
          <w:marTop w:val="0"/>
          <w:marBottom w:val="0"/>
          <w:divBdr>
            <w:top w:val="none" w:sz="0" w:space="0" w:color="auto"/>
            <w:left w:val="none" w:sz="0" w:space="0" w:color="auto"/>
            <w:bottom w:val="none" w:sz="0" w:space="0" w:color="auto"/>
            <w:right w:val="none" w:sz="0" w:space="0" w:color="auto"/>
          </w:divBdr>
        </w:div>
      </w:divsChild>
    </w:div>
    <w:div w:id="1756630072">
      <w:bodyDiv w:val="1"/>
      <w:marLeft w:val="0"/>
      <w:marRight w:val="0"/>
      <w:marTop w:val="0"/>
      <w:marBottom w:val="0"/>
      <w:divBdr>
        <w:top w:val="none" w:sz="0" w:space="0" w:color="auto"/>
        <w:left w:val="none" w:sz="0" w:space="0" w:color="auto"/>
        <w:bottom w:val="none" w:sz="0" w:space="0" w:color="auto"/>
        <w:right w:val="none" w:sz="0" w:space="0" w:color="auto"/>
      </w:divBdr>
      <w:divsChild>
        <w:div w:id="769853020">
          <w:marLeft w:val="0"/>
          <w:marRight w:val="0"/>
          <w:marTop w:val="0"/>
          <w:marBottom w:val="0"/>
          <w:divBdr>
            <w:top w:val="none" w:sz="0" w:space="0" w:color="auto"/>
            <w:left w:val="none" w:sz="0" w:space="0" w:color="auto"/>
            <w:bottom w:val="none" w:sz="0" w:space="0" w:color="auto"/>
            <w:right w:val="none" w:sz="0" w:space="0" w:color="auto"/>
          </w:divBdr>
        </w:div>
        <w:div w:id="1563708384">
          <w:marLeft w:val="0"/>
          <w:marRight w:val="0"/>
          <w:marTop w:val="0"/>
          <w:marBottom w:val="0"/>
          <w:divBdr>
            <w:top w:val="none" w:sz="0" w:space="0" w:color="auto"/>
            <w:left w:val="none" w:sz="0" w:space="0" w:color="auto"/>
            <w:bottom w:val="none" w:sz="0" w:space="0" w:color="auto"/>
            <w:right w:val="none" w:sz="0" w:space="0" w:color="auto"/>
          </w:divBdr>
          <w:divsChild>
            <w:div w:id="2065133738">
              <w:marLeft w:val="0"/>
              <w:marRight w:val="0"/>
              <w:marTop w:val="0"/>
              <w:marBottom w:val="0"/>
              <w:divBdr>
                <w:top w:val="none" w:sz="0" w:space="0" w:color="auto"/>
                <w:left w:val="none" w:sz="0" w:space="0" w:color="auto"/>
                <w:bottom w:val="none" w:sz="0" w:space="0" w:color="auto"/>
                <w:right w:val="none" w:sz="0" w:space="0" w:color="auto"/>
              </w:divBdr>
            </w:div>
            <w:div w:id="1681854024">
              <w:marLeft w:val="0"/>
              <w:marRight w:val="0"/>
              <w:marTop w:val="0"/>
              <w:marBottom w:val="0"/>
              <w:divBdr>
                <w:top w:val="none" w:sz="0" w:space="0" w:color="auto"/>
                <w:left w:val="none" w:sz="0" w:space="0" w:color="auto"/>
                <w:bottom w:val="none" w:sz="0" w:space="0" w:color="auto"/>
                <w:right w:val="none" w:sz="0" w:space="0" w:color="auto"/>
              </w:divBdr>
            </w:div>
          </w:divsChild>
        </w:div>
        <w:div w:id="1999263367">
          <w:marLeft w:val="0"/>
          <w:marRight w:val="0"/>
          <w:marTop w:val="0"/>
          <w:marBottom w:val="0"/>
          <w:divBdr>
            <w:top w:val="none" w:sz="0" w:space="0" w:color="auto"/>
            <w:left w:val="none" w:sz="0" w:space="0" w:color="auto"/>
            <w:bottom w:val="none" w:sz="0" w:space="0" w:color="auto"/>
            <w:right w:val="none" w:sz="0" w:space="0" w:color="auto"/>
          </w:divBdr>
        </w:div>
        <w:div w:id="1047408999">
          <w:marLeft w:val="0"/>
          <w:marRight w:val="0"/>
          <w:marTop w:val="0"/>
          <w:marBottom w:val="0"/>
          <w:divBdr>
            <w:top w:val="none" w:sz="0" w:space="0" w:color="auto"/>
            <w:left w:val="none" w:sz="0" w:space="0" w:color="auto"/>
            <w:bottom w:val="none" w:sz="0" w:space="0" w:color="auto"/>
            <w:right w:val="none" w:sz="0" w:space="0" w:color="auto"/>
          </w:divBdr>
          <w:divsChild>
            <w:div w:id="322701107">
              <w:marLeft w:val="0"/>
              <w:marRight w:val="0"/>
              <w:marTop w:val="0"/>
              <w:marBottom w:val="0"/>
              <w:divBdr>
                <w:top w:val="none" w:sz="0" w:space="0" w:color="auto"/>
                <w:left w:val="none" w:sz="0" w:space="0" w:color="auto"/>
                <w:bottom w:val="none" w:sz="0" w:space="0" w:color="auto"/>
                <w:right w:val="none" w:sz="0" w:space="0" w:color="auto"/>
              </w:divBdr>
            </w:div>
            <w:div w:id="1251888503">
              <w:marLeft w:val="0"/>
              <w:marRight w:val="0"/>
              <w:marTop w:val="0"/>
              <w:marBottom w:val="0"/>
              <w:divBdr>
                <w:top w:val="none" w:sz="0" w:space="0" w:color="auto"/>
                <w:left w:val="none" w:sz="0" w:space="0" w:color="auto"/>
                <w:bottom w:val="none" w:sz="0" w:space="0" w:color="auto"/>
                <w:right w:val="none" w:sz="0" w:space="0" w:color="auto"/>
              </w:divBdr>
            </w:div>
            <w:div w:id="2105759182">
              <w:marLeft w:val="0"/>
              <w:marRight w:val="0"/>
              <w:marTop w:val="0"/>
              <w:marBottom w:val="0"/>
              <w:divBdr>
                <w:top w:val="none" w:sz="0" w:space="0" w:color="auto"/>
                <w:left w:val="none" w:sz="0" w:space="0" w:color="auto"/>
                <w:bottom w:val="none" w:sz="0" w:space="0" w:color="auto"/>
                <w:right w:val="none" w:sz="0" w:space="0" w:color="auto"/>
              </w:divBdr>
            </w:div>
            <w:div w:id="1535192192">
              <w:marLeft w:val="0"/>
              <w:marRight w:val="0"/>
              <w:marTop w:val="0"/>
              <w:marBottom w:val="0"/>
              <w:divBdr>
                <w:top w:val="none" w:sz="0" w:space="0" w:color="auto"/>
                <w:left w:val="none" w:sz="0" w:space="0" w:color="auto"/>
                <w:bottom w:val="none" w:sz="0" w:space="0" w:color="auto"/>
                <w:right w:val="none" w:sz="0" w:space="0" w:color="auto"/>
              </w:divBdr>
            </w:div>
            <w:div w:id="1073314202">
              <w:marLeft w:val="0"/>
              <w:marRight w:val="0"/>
              <w:marTop w:val="0"/>
              <w:marBottom w:val="0"/>
              <w:divBdr>
                <w:top w:val="none" w:sz="0" w:space="0" w:color="auto"/>
                <w:left w:val="none" w:sz="0" w:space="0" w:color="auto"/>
                <w:bottom w:val="none" w:sz="0" w:space="0" w:color="auto"/>
                <w:right w:val="none" w:sz="0" w:space="0" w:color="auto"/>
              </w:divBdr>
            </w:div>
            <w:div w:id="697464434">
              <w:marLeft w:val="0"/>
              <w:marRight w:val="0"/>
              <w:marTop w:val="0"/>
              <w:marBottom w:val="0"/>
              <w:divBdr>
                <w:top w:val="none" w:sz="0" w:space="0" w:color="auto"/>
                <w:left w:val="none" w:sz="0" w:space="0" w:color="auto"/>
                <w:bottom w:val="none" w:sz="0" w:space="0" w:color="auto"/>
                <w:right w:val="none" w:sz="0" w:space="0" w:color="auto"/>
              </w:divBdr>
            </w:div>
            <w:div w:id="343746290">
              <w:marLeft w:val="0"/>
              <w:marRight w:val="0"/>
              <w:marTop w:val="0"/>
              <w:marBottom w:val="0"/>
              <w:divBdr>
                <w:top w:val="none" w:sz="0" w:space="0" w:color="auto"/>
                <w:left w:val="none" w:sz="0" w:space="0" w:color="auto"/>
                <w:bottom w:val="none" w:sz="0" w:space="0" w:color="auto"/>
                <w:right w:val="none" w:sz="0" w:space="0" w:color="auto"/>
              </w:divBdr>
            </w:div>
            <w:div w:id="877930693">
              <w:marLeft w:val="0"/>
              <w:marRight w:val="0"/>
              <w:marTop w:val="0"/>
              <w:marBottom w:val="0"/>
              <w:divBdr>
                <w:top w:val="none" w:sz="0" w:space="0" w:color="auto"/>
                <w:left w:val="none" w:sz="0" w:space="0" w:color="auto"/>
                <w:bottom w:val="none" w:sz="0" w:space="0" w:color="auto"/>
                <w:right w:val="none" w:sz="0" w:space="0" w:color="auto"/>
              </w:divBdr>
            </w:div>
            <w:div w:id="277763884">
              <w:marLeft w:val="0"/>
              <w:marRight w:val="0"/>
              <w:marTop w:val="0"/>
              <w:marBottom w:val="0"/>
              <w:divBdr>
                <w:top w:val="none" w:sz="0" w:space="0" w:color="auto"/>
                <w:left w:val="none" w:sz="0" w:space="0" w:color="auto"/>
                <w:bottom w:val="none" w:sz="0" w:space="0" w:color="auto"/>
                <w:right w:val="none" w:sz="0" w:space="0" w:color="auto"/>
              </w:divBdr>
            </w:div>
            <w:div w:id="1293250613">
              <w:marLeft w:val="0"/>
              <w:marRight w:val="0"/>
              <w:marTop w:val="0"/>
              <w:marBottom w:val="0"/>
              <w:divBdr>
                <w:top w:val="none" w:sz="0" w:space="0" w:color="auto"/>
                <w:left w:val="none" w:sz="0" w:space="0" w:color="auto"/>
                <w:bottom w:val="none" w:sz="0" w:space="0" w:color="auto"/>
                <w:right w:val="none" w:sz="0" w:space="0" w:color="auto"/>
              </w:divBdr>
            </w:div>
            <w:div w:id="965046523">
              <w:marLeft w:val="0"/>
              <w:marRight w:val="0"/>
              <w:marTop w:val="0"/>
              <w:marBottom w:val="0"/>
              <w:divBdr>
                <w:top w:val="none" w:sz="0" w:space="0" w:color="auto"/>
                <w:left w:val="none" w:sz="0" w:space="0" w:color="auto"/>
                <w:bottom w:val="none" w:sz="0" w:space="0" w:color="auto"/>
                <w:right w:val="none" w:sz="0" w:space="0" w:color="auto"/>
              </w:divBdr>
            </w:div>
            <w:div w:id="1970940225">
              <w:marLeft w:val="0"/>
              <w:marRight w:val="0"/>
              <w:marTop w:val="0"/>
              <w:marBottom w:val="0"/>
              <w:divBdr>
                <w:top w:val="none" w:sz="0" w:space="0" w:color="auto"/>
                <w:left w:val="none" w:sz="0" w:space="0" w:color="auto"/>
                <w:bottom w:val="none" w:sz="0" w:space="0" w:color="auto"/>
                <w:right w:val="none" w:sz="0" w:space="0" w:color="auto"/>
              </w:divBdr>
            </w:div>
            <w:div w:id="722564637">
              <w:marLeft w:val="0"/>
              <w:marRight w:val="0"/>
              <w:marTop w:val="0"/>
              <w:marBottom w:val="0"/>
              <w:divBdr>
                <w:top w:val="none" w:sz="0" w:space="0" w:color="auto"/>
                <w:left w:val="none" w:sz="0" w:space="0" w:color="auto"/>
                <w:bottom w:val="none" w:sz="0" w:space="0" w:color="auto"/>
                <w:right w:val="none" w:sz="0" w:space="0" w:color="auto"/>
              </w:divBdr>
            </w:div>
            <w:div w:id="1640377243">
              <w:marLeft w:val="0"/>
              <w:marRight w:val="0"/>
              <w:marTop w:val="0"/>
              <w:marBottom w:val="0"/>
              <w:divBdr>
                <w:top w:val="none" w:sz="0" w:space="0" w:color="auto"/>
                <w:left w:val="none" w:sz="0" w:space="0" w:color="auto"/>
                <w:bottom w:val="none" w:sz="0" w:space="0" w:color="auto"/>
                <w:right w:val="none" w:sz="0" w:space="0" w:color="auto"/>
              </w:divBdr>
            </w:div>
            <w:div w:id="1666282526">
              <w:marLeft w:val="0"/>
              <w:marRight w:val="0"/>
              <w:marTop w:val="0"/>
              <w:marBottom w:val="0"/>
              <w:divBdr>
                <w:top w:val="none" w:sz="0" w:space="0" w:color="auto"/>
                <w:left w:val="none" w:sz="0" w:space="0" w:color="auto"/>
                <w:bottom w:val="none" w:sz="0" w:space="0" w:color="auto"/>
                <w:right w:val="none" w:sz="0" w:space="0" w:color="auto"/>
              </w:divBdr>
            </w:div>
            <w:div w:id="1481532573">
              <w:marLeft w:val="0"/>
              <w:marRight w:val="0"/>
              <w:marTop w:val="0"/>
              <w:marBottom w:val="0"/>
              <w:divBdr>
                <w:top w:val="none" w:sz="0" w:space="0" w:color="auto"/>
                <w:left w:val="none" w:sz="0" w:space="0" w:color="auto"/>
                <w:bottom w:val="none" w:sz="0" w:space="0" w:color="auto"/>
                <w:right w:val="none" w:sz="0" w:space="0" w:color="auto"/>
              </w:divBdr>
            </w:div>
            <w:div w:id="1950966890">
              <w:marLeft w:val="0"/>
              <w:marRight w:val="0"/>
              <w:marTop w:val="0"/>
              <w:marBottom w:val="0"/>
              <w:divBdr>
                <w:top w:val="none" w:sz="0" w:space="0" w:color="auto"/>
                <w:left w:val="none" w:sz="0" w:space="0" w:color="auto"/>
                <w:bottom w:val="none" w:sz="0" w:space="0" w:color="auto"/>
                <w:right w:val="none" w:sz="0" w:space="0" w:color="auto"/>
              </w:divBdr>
            </w:div>
            <w:div w:id="1718505853">
              <w:marLeft w:val="0"/>
              <w:marRight w:val="0"/>
              <w:marTop w:val="0"/>
              <w:marBottom w:val="0"/>
              <w:divBdr>
                <w:top w:val="none" w:sz="0" w:space="0" w:color="auto"/>
                <w:left w:val="none" w:sz="0" w:space="0" w:color="auto"/>
                <w:bottom w:val="none" w:sz="0" w:space="0" w:color="auto"/>
                <w:right w:val="none" w:sz="0" w:space="0" w:color="auto"/>
              </w:divBdr>
            </w:div>
          </w:divsChild>
        </w:div>
        <w:div w:id="1324236557">
          <w:marLeft w:val="0"/>
          <w:marRight w:val="0"/>
          <w:marTop w:val="0"/>
          <w:marBottom w:val="0"/>
          <w:divBdr>
            <w:top w:val="none" w:sz="0" w:space="0" w:color="auto"/>
            <w:left w:val="none" w:sz="0" w:space="0" w:color="auto"/>
            <w:bottom w:val="none" w:sz="0" w:space="0" w:color="auto"/>
            <w:right w:val="none" w:sz="0" w:space="0" w:color="auto"/>
          </w:divBdr>
        </w:div>
      </w:divsChild>
    </w:div>
    <w:div w:id="1771000576">
      <w:bodyDiv w:val="1"/>
      <w:marLeft w:val="0"/>
      <w:marRight w:val="0"/>
      <w:marTop w:val="0"/>
      <w:marBottom w:val="0"/>
      <w:divBdr>
        <w:top w:val="none" w:sz="0" w:space="0" w:color="auto"/>
        <w:left w:val="none" w:sz="0" w:space="0" w:color="auto"/>
        <w:bottom w:val="none" w:sz="0" w:space="0" w:color="auto"/>
        <w:right w:val="none" w:sz="0" w:space="0" w:color="auto"/>
      </w:divBdr>
    </w:div>
    <w:div w:id="1793018088">
      <w:bodyDiv w:val="1"/>
      <w:marLeft w:val="0"/>
      <w:marRight w:val="0"/>
      <w:marTop w:val="0"/>
      <w:marBottom w:val="0"/>
      <w:divBdr>
        <w:top w:val="none" w:sz="0" w:space="0" w:color="auto"/>
        <w:left w:val="none" w:sz="0" w:space="0" w:color="auto"/>
        <w:bottom w:val="none" w:sz="0" w:space="0" w:color="auto"/>
        <w:right w:val="none" w:sz="0" w:space="0" w:color="auto"/>
      </w:divBdr>
    </w:div>
    <w:div w:id="1794441344">
      <w:bodyDiv w:val="1"/>
      <w:marLeft w:val="0"/>
      <w:marRight w:val="0"/>
      <w:marTop w:val="0"/>
      <w:marBottom w:val="0"/>
      <w:divBdr>
        <w:top w:val="none" w:sz="0" w:space="0" w:color="auto"/>
        <w:left w:val="none" w:sz="0" w:space="0" w:color="auto"/>
        <w:bottom w:val="none" w:sz="0" w:space="0" w:color="auto"/>
        <w:right w:val="none" w:sz="0" w:space="0" w:color="auto"/>
      </w:divBdr>
    </w:div>
    <w:div w:id="1866015090">
      <w:bodyDiv w:val="1"/>
      <w:marLeft w:val="0"/>
      <w:marRight w:val="0"/>
      <w:marTop w:val="0"/>
      <w:marBottom w:val="0"/>
      <w:divBdr>
        <w:top w:val="none" w:sz="0" w:space="0" w:color="auto"/>
        <w:left w:val="none" w:sz="0" w:space="0" w:color="auto"/>
        <w:bottom w:val="none" w:sz="0" w:space="0" w:color="auto"/>
        <w:right w:val="none" w:sz="0" w:space="0" w:color="auto"/>
      </w:divBdr>
    </w:div>
    <w:div w:id="2003774513">
      <w:bodyDiv w:val="1"/>
      <w:marLeft w:val="0"/>
      <w:marRight w:val="0"/>
      <w:marTop w:val="0"/>
      <w:marBottom w:val="0"/>
      <w:divBdr>
        <w:top w:val="none" w:sz="0" w:space="0" w:color="auto"/>
        <w:left w:val="none" w:sz="0" w:space="0" w:color="auto"/>
        <w:bottom w:val="none" w:sz="0" w:space="0" w:color="auto"/>
        <w:right w:val="none" w:sz="0" w:space="0" w:color="auto"/>
      </w:divBdr>
    </w:div>
    <w:div w:id="2031103414">
      <w:bodyDiv w:val="1"/>
      <w:marLeft w:val="0"/>
      <w:marRight w:val="0"/>
      <w:marTop w:val="0"/>
      <w:marBottom w:val="0"/>
      <w:divBdr>
        <w:top w:val="none" w:sz="0" w:space="0" w:color="auto"/>
        <w:left w:val="none" w:sz="0" w:space="0" w:color="auto"/>
        <w:bottom w:val="none" w:sz="0" w:space="0" w:color="auto"/>
        <w:right w:val="none" w:sz="0" w:space="0" w:color="auto"/>
      </w:divBdr>
      <w:divsChild>
        <w:div w:id="1874415945">
          <w:marLeft w:val="0"/>
          <w:marRight w:val="0"/>
          <w:marTop w:val="0"/>
          <w:marBottom w:val="0"/>
          <w:divBdr>
            <w:top w:val="none" w:sz="0" w:space="0" w:color="auto"/>
            <w:left w:val="none" w:sz="0" w:space="0" w:color="auto"/>
            <w:bottom w:val="none" w:sz="0" w:space="0" w:color="auto"/>
            <w:right w:val="none" w:sz="0" w:space="0" w:color="auto"/>
          </w:divBdr>
        </w:div>
        <w:div w:id="1885681037">
          <w:marLeft w:val="0"/>
          <w:marRight w:val="0"/>
          <w:marTop w:val="0"/>
          <w:marBottom w:val="0"/>
          <w:divBdr>
            <w:top w:val="none" w:sz="0" w:space="0" w:color="auto"/>
            <w:left w:val="none" w:sz="0" w:space="0" w:color="auto"/>
            <w:bottom w:val="none" w:sz="0" w:space="0" w:color="auto"/>
            <w:right w:val="none" w:sz="0" w:space="0" w:color="auto"/>
          </w:divBdr>
        </w:div>
      </w:divsChild>
    </w:div>
    <w:div w:id="2055884534">
      <w:bodyDiv w:val="1"/>
      <w:marLeft w:val="0"/>
      <w:marRight w:val="0"/>
      <w:marTop w:val="0"/>
      <w:marBottom w:val="0"/>
      <w:divBdr>
        <w:top w:val="none" w:sz="0" w:space="0" w:color="auto"/>
        <w:left w:val="none" w:sz="0" w:space="0" w:color="auto"/>
        <w:bottom w:val="none" w:sz="0" w:space="0" w:color="auto"/>
        <w:right w:val="none" w:sz="0" w:space="0" w:color="auto"/>
      </w:divBdr>
    </w:div>
    <w:div w:id="2104957948">
      <w:bodyDiv w:val="1"/>
      <w:marLeft w:val="0"/>
      <w:marRight w:val="0"/>
      <w:marTop w:val="0"/>
      <w:marBottom w:val="0"/>
      <w:divBdr>
        <w:top w:val="none" w:sz="0" w:space="0" w:color="auto"/>
        <w:left w:val="none" w:sz="0" w:space="0" w:color="auto"/>
        <w:bottom w:val="none" w:sz="0" w:space="0" w:color="auto"/>
        <w:right w:val="none" w:sz="0" w:space="0" w:color="auto"/>
      </w:divBdr>
    </w:div>
    <w:div w:id="2129545791">
      <w:bodyDiv w:val="1"/>
      <w:marLeft w:val="0"/>
      <w:marRight w:val="0"/>
      <w:marTop w:val="0"/>
      <w:marBottom w:val="0"/>
      <w:divBdr>
        <w:top w:val="none" w:sz="0" w:space="0" w:color="auto"/>
        <w:left w:val="none" w:sz="0" w:space="0" w:color="auto"/>
        <w:bottom w:val="none" w:sz="0" w:space="0" w:color="auto"/>
        <w:right w:val="none" w:sz="0" w:space="0" w:color="auto"/>
      </w:divBdr>
    </w:div>
    <w:div w:id="21325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footer1.xml"
                 Type="http://schemas.openxmlformats.org/officeDocument/2006/relationships/footer"/>
   <Relationship Id="rId9" Target="fontTable.xml"
                 Type="http://schemas.openxmlformats.org/officeDocument/2006/relationships/fontTabl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6205D-BFF2-4BE4-9917-CAB597F8A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16</Pages>
  <Words>6631</Words>
  <Characters>37803</Characters>
  <Application>Microsoft Office Word</Application>
  <DocSecurity>0</DocSecurity>
  <Lines>315</Lines>
  <Paragraphs>88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44346</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2024-02-22T12:32:00Z</dcterms:created>
  <dc:creator>Renata Paškauskienė</dc:creator>
  <cp:lastModifiedBy>Admin SAC</cp:lastModifiedBy>
  <dcterms:modified xsi:type="dcterms:W3CDTF">2025-03-04T04:38:00Z</dcterms:modified>
  <cp:revision>104</cp:revision>
</cp:coreProperties>
</file>