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222CA193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4E2A75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195E20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73051870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195E20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95E20">
        <w:rPr>
          <w:rFonts w:ascii="Times New Roman" w:hAnsi="Times New Roman" w:cs="Times New Roman"/>
          <w:sz w:val="24"/>
          <w:szCs w:val="24"/>
          <w:lang w:val="lt-LT"/>
        </w:rPr>
        <w:t>30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įregis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 xml:space="preserve">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8494224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195E20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4760E3B3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E2FF1A5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23346A55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C48A3" w14:textId="77777777" w:rsidR="00245C51" w:rsidRDefault="00245C51" w:rsidP="0087691B">
      <w:pPr>
        <w:spacing w:after="0" w:line="240" w:lineRule="auto"/>
      </w:pPr>
      <w:r>
        <w:separator/>
      </w:r>
    </w:p>
  </w:endnote>
  <w:endnote w:type="continuationSeparator" w:id="0">
    <w:p w14:paraId="1D0073AC" w14:textId="77777777" w:rsidR="00245C51" w:rsidRDefault="00245C51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0FB24" w14:textId="77777777" w:rsidR="00245C51" w:rsidRDefault="00245C51" w:rsidP="0087691B">
      <w:pPr>
        <w:spacing w:after="0" w:line="240" w:lineRule="auto"/>
      </w:pPr>
      <w:r>
        <w:separator/>
      </w:r>
    </w:p>
  </w:footnote>
  <w:footnote w:type="continuationSeparator" w:id="0">
    <w:p w14:paraId="610943C7" w14:textId="77777777" w:rsidR="00245C51" w:rsidRDefault="00245C51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1040AB"/>
    <w:rsid w:val="0019395B"/>
    <w:rsid w:val="00195E20"/>
    <w:rsid w:val="001B7BC5"/>
    <w:rsid w:val="002112D2"/>
    <w:rsid w:val="00231B4F"/>
    <w:rsid w:val="00245C51"/>
    <w:rsid w:val="00296705"/>
    <w:rsid w:val="002A4805"/>
    <w:rsid w:val="002E4859"/>
    <w:rsid w:val="002F17CE"/>
    <w:rsid w:val="00302E1F"/>
    <w:rsid w:val="003333C7"/>
    <w:rsid w:val="0039090A"/>
    <w:rsid w:val="00414257"/>
    <w:rsid w:val="004464B6"/>
    <w:rsid w:val="004814DE"/>
    <w:rsid w:val="00482DEC"/>
    <w:rsid w:val="004976B7"/>
    <w:rsid w:val="004E2A75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5F5412"/>
    <w:rsid w:val="00603997"/>
    <w:rsid w:val="00622233"/>
    <w:rsid w:val="00665A27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A72D6"/>
    <w:rsid w:val="00AA7F94"/>
    <w:rsid w:val="00B121E0"/>
    <w:rsid w:val="00B1604D"/>
    <w:rsid w:val="00B4395C"/>
    <w:rsid w:val="00BE24A6"/>
    <w:rsid w:val="00BF5AC2"/>
    <w:rsid w:val="00C0703D"/>
    <w:rsid w:val="00C60124"/>
    <w:rsid w:val="00C91F92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2970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2023-10-31T12:37:00Z</dcterms:created>
  <dc:creator>Renata Paškauskienė</dc:creator>
  <cp:lastModifiedBy>PC31</cp:lastModifiedBy>
  <dcterms:modified xsi:type="dcterms:W3CDTF">2024-10-30T14:35:00Z</dcterms:modified>
  <cp:revision>6</cp:revision>
</cp:coreProperties>
</file>